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31E" w:rsidRDefault="0067431E" w:rsidP="0067431E">
      <w:pPr>
        <w:pStyle w:val="Intestazione"/>
        <w:rPr>
          <w:noProof/>
          <w:u w:val="single"/>
          <w:lang w:eastAsia="it-IT"/>
        </w:rPr>
      </w:pPr>
    </w:p>
    <w:p w:rsidR="0067431E" w:rsidRDefault="0067431E" w:rsidP="0067431E">
      <w:pPr>
        <w:pStyle w:val="Intestazione"/>
      </w:pPr>
    </w:p>
    <w:p w:rsidR="005A35FA" w:rsidRDefault="005A35FA">
      <w:pPr>
        <w:spacing w:line="200" w:lineRule="exact"/>
        <w:rPr>
          <w:rFonts w:ascii="Cambria" w:hAnsi="Cambria"/>
          <w:sz w:val="32"/>
          <w:szCs w:val="32"/>
          <w:lang w:val="it-IT"/>
        </w:rPr>
      </w:pPr>
    </w:p>
    <w:p w:rsidR="005A35FA" w:rsidRDefault="005A35FA">
      <w:pPr>
        <w:spacing w:line="200" w:lineRule="exact"/>
        <w:rPr>
          <w:lang w:val="it-IT"/>
        </w:rPr>
      </w:pPr>
    </w:p>
    <w:tbl>
      <w:tblPr>
        <w:tblW w:w="10173" w:type="dxa"/>
        <w:tblCellMar>
          <w:left w:w="10" w:type="dxa"/>
          <w:right w:w="10" w:type="dxa"/>
        </w:tblCellMar>
        <w:tblLook w:val="04A0" w:firstRow="1" w:lastRow="0" w:firstColumn="1" w:lastColumn="0" w:noHBand="0" w:noVBand="1"/>
      </w:tblPr>
      <w:tblGrid>
        <w:gridCol w:w="2239"/>
        <w:gridCol w:w="7934"/>
      </w:tblGrid>
      <w:tr w:rsidR="005A35FA" w:rsidTr="0067431E">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5A35FA">
            <w:pPr>
              <w:spacing w:line="200" w:lineRule="exact"/>
              <w:rPr>
                <w:lang w:val="it-IT"/>
              </w:rPr>
            </w:pPr>
          </w:p>
        </w:tc>
        <w:tc>
          <w:tcPr>
            <w:tcW w:w="7934"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rsidR="005A35FA" w:rsidRPr="0067431E" w:rsidRDefault="0067431E" w:rsidP="0067431E">
            <w:pPr>
              <w:spacing w:line="200" w:lineRule="exact"/>
              <w:jc w:val="center"/>
              <w:rPr>
                <w:b/>
                <w:lang w:val="it-IT"/>
              </w:rPr>
            </w:pPr>
            <w:r w:rsidRPr="0067431E">
              <w:rPr>
                <w:b/>
                <w:lang w:val="it-IT"/>
              </w:rPr>
              <w:t>UNITA’ DI APPRENDIMENTO</w:t>
            </w:r>
          </w:p>
          <w:p w:rsidR="0067431E" w:rsidRDefault="0067431E" w:rsidP="00807134">
            <w:pPr>
              <w:spacing w:line="200" w:lineRule="exact"/>
              <w:jc w:val="center"/>
              <w:rPr>
                <w:lang w:val="it-IT"/>
              </w:rPr>
            </w:pPr>
            <w:r w:rsidRPr="0067431E">
              <w:rPr>
                <w:b/>
                <w:lang w:val="it-IT"/>
              </w:rPr>
              <w:t xml:space="preserve">CLASSI QUARTE ENOGASTRONOMIA CUCINA </w:t>
            </w:r>
            <w:r w:rsidR="002D5255">
              <w:rPr>
                <w:b/>
                <w:lang w:val="it-IT"/>
              </w:rPr>
              <w:t>(1 quadrimestre)</w:t>
            </w:r>
            <w:bookmarkStart w:id="0" w:name="_GoBack"/>
            <w:bookmarkEnd w:id="0"/>
          </w:p>
        </w:tc>
      </w:tr>
      <w:tr w:rsidR="005A35FA">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35FA" w:rsidRDefault="0091427D">
            <w:pPr>
              <w:spacing w:line="200" w:lineRule="exact"/>
              <w:rPr>
                <w:lang w:val="it-IT"/>
              </w:rPr>
            </w:pPr>
            <w:r>
              <w:rPr>
                <w:lang w:val="it-IT"/>
              </w:rPr>
              <w:t>DENOMINAZIONE</w:t>
            </w: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5A35FA">
            <w:pPr>
              <w:spacing w:line="200" w:lineRule="exact"/>
              <w:rPr>
                <w:b/>
                <w:sz w:val="24"/>
                <w:szCs w:val="24"/>
                <w:lang w:val="it-IT"/>
              </w:rPr>
            </w:pPr>
          </w:p>
          <w:p w:rsidR="005A35FA" w:rsidRDefault="0091427D">
            <w:pPr>
              <w:spacing w:line="200" w:lineRule="exact"/>
              <w:rPr>
                <w:b/>
                <w:sz w:val="24"/>
                <w:szCs w:val="24"/>
                <w:lang w:val="it-IT"/>
              </w:rPr>
            </w:pPr>
            <w:r>
              <w:rPr>
                <w:b/>
                <w:sz w:val="24"/>
                <w:szCs w:val="24"/>
                <w:lang w:val="it-IT"/>
              </w:rPr>
              <w:t>L’importanza dei metodi di conservazione per la salute</w:t>
            </w:r>
          </w:p>
          <w:p w:rsidR="005A35FA" w:rsidRDefault="005A35FA">
            <w:pPr>
              <w:spacing w:line="200" w:lineRule="exact"/>
              <w:rPr>
                <w:b/>
                <w:sz w:val="24"/>
                <w:szCs w:val="24"/>
                <w:lang w:val="it-IT"/>
              </w:rPr>
            </w:pPr>
          </w:p>
        </w:tc>
      </w:tr>
      <w:tr w:rsidR="005A35FA">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35FA" w:rsidRDefault="0091427D">
            <w:pPr>
              <w:spacing w:line="200" w:lineRule="exact"/>
              <w:rPr>
                <w:lang w:val="it-IT"/>
              </w:rPr>
            </w:pPr>
            <w:r>
              <w:rPr>
                <w:lang w:val="it-IT"/>
              </w:rPr>
              <w:t>COMPITO/PRODOTTO</w:t>
            </w: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F6319B" w:rsidP="00F6319B">
            <w:pPr>
              <w:spacing w:before="11"/>
              <w:ind w:right="18"/>
              <w:rPr>
                <w:spacing w:val="1"/>
                <w:sz w:val="24"/>
                <w:szCs w:val="24"/>
                <w:lang w:val="it-IT"/>
              </w:rPr>
            </w:pPr>
            <w:r>
              <w:rPr>
                <w:spacing w:val="-2"/>
                <w:sz w:val="24"/>
                <w:szCs w:val="24"/>
                <w:lang w:val="it-IT"/>
              </w:rPr>
              <w:t xml:space="preserve">Predisposizione di un menù nel rispetto delle regole </w:t>
            </w:r>
            <w:proofErr w:type="spellStart"/>
            <w:r>
              <w:rPr>
                <w:spacing w:val="-2"/>
                <w:sz w:val="24"/>
                <w:szCs w:val="24"/>
                <w:lang w:val="it-IT"/>
              </w:rPr>
              <w:t>techiche</w:t>
            </w:r>
            <w:proofErr w:type="spellEnd"/>
            <w:r>
              <w:rPr>
                <w:spacing w:val="-2"/>
                <w:sz w:val="24"/>
                <w:szCs w:val="24"/>
                <w:lang w:val="it-IT"/>
              </w:rPr>
              <w:t xml:space="preserve"> legate alla conservazione </w:t>
            </w:r>
            <w:r w:rsidR="0091427D">
              <w:rPr>
                <w:sz w:val="24"/>
                <w:szCs w:val="24"/>
                <w:lang w:val="it-IT"/>
              </w:rPr>
              <w:t>con relativa traduzione in lingue</w:t>
            </w:r>
            <w:r w:rsidR="0091427D">
              <w:rPr>
                <w:spacing w:val="1"/>
                <w:sz w:val="24"/>
                <w:szCs w:val="24"/>
                <w:lang w:val="it-IT"/>
              </w:rPr>
              <w:t xml:space="preserve"> </w:t>
            </w:r>
            <w:r>
              <w:rPr>
                <w:spacing w:val="1"/>
                <w:sz w:val="24"/>
                <w:szCs w:val="24"/>
                <w:lang w:val="it-IT"/>
              </w:rPr>
              <w:t xml:space="preserve">e predisposizione di una brochure o </w:t>
            </w:r>
            <w:proofErr w:type="spellStart"/>
            <w:r>
              <w:rPr>
                <w:spacing w:val="1"/>
                <w:sz w:val="24"/>
                <w:szCs w:val="24"/>
                <w:lang w:val="it-IT"/>
              </w:rPr>
              <w:t>power</w:t>
            </w:r>
            <w:proofErr w:type="spellEnd"/>
            <w:r>
              <w:rPr>
                <w:spacing w:val="1"/>
                <w:sz w:val="24"/>
                <w:szCs w:val="24"/>
                <w:lang w:val="it-IT"/>
              </w:rPr>
              <w:t xml:space="preserve"> </w:t>
            </w:r>
            <w:proofErr w:type="spellStart"/>
            <w:r>
              <w:rPr>
                <w:spacing w:val="1"/>
                <w:sz w:val="24"/>
                <w:szCs w:val="24"/>
                <w:lang w:val="it-IT"/>
              </w:rPr>
              <w:t>point</w:t>
            </w:r>
            <w:proofErr w:type="spellEnd"/>
            <w:r>
              <w:rPr>
                <w:spacing w:val="1"/>
                <w:sz w:val="24"/>
                <w:szCs w:val="24"/>
                <w:lang w:val="it-IT"/>
              </w:rPr>
              <w:t xml:space="preserve"> </w:t>
            </w:r>
          </w:p>
          <w:p w:rsidR="005A35FA" w:rsidRDefault="0091427D">
            <w:pPr>
              <w:spacing w:line="200" w:lineRule="exact"/>
            </w:pPr>
            <w:r>
              <w:rPr>
                <w:spacing w:val="1"/>
                <w:sz w:val="24"/>
                <w:szCs w:val="24"/>
                <w:lang w:val="it-IT"/>
              </w:rPr>
              <w:t xml:space="preserve"> </w:t>
            </w:r>
            <w:proofErr w:type="spellStart"/>
            <w:r>
              <w:rPr>
                <w:spacing w:val="1"/>
                <w:sz w:val="24"/>
                <w:szCs w:val="24"/>
              </w:rPr>
              <w:t>R</w:t>
            </w:r>
            <w:r>
              <w:rPr>
                <w:spacing w:val="-1"/>
                <w:sz w:val="24"/>
                <w:szCs w:val="24"/>
              </w:rPr>
              <w:t>e</w:t>
            </w:r>
            <w:r>
              <w:rPr>
                <w:spacing w:val="1"/>
                <w:sz w:val="24"/>
                <w:szCs w:val="24"/>
              </w:rPr>
              <w:t>l</w:t>
            </w:r>
            <w:r>
              <w:rPr>
                <w:spacing w:val="-1"/>
                <w:sz w:val="24"/>
                <w:szCs w:val="24"/>
              </w:rPr>
              <w:t>a</w:t>
            </w:r>
            <w:r>
              <w:rPr>
                <w:spacing w:val="2"/>
                <w:sz w:val="24"/>
                <w:szCs w:val="24"/>
              </w:rPr>
              <w:t>z</w:t>
            </w:r>
            <w:r>
              <w:rPr>
                <w:spacing w:val="1"/>
                <w:sz w:val="24"/>
                <w:szCs w:val="24"/>
              </w:rPr>
              <w:t>i</w:t>
            </w:r>
            <w:r>
              <w:rPr>
                <w:sz w:val="24"/>
                <w:szCs w:val="24"/>
              </w:rPr>
              <w:t>one</w:t>
            </w:r>
            <w:proofErr w:type="spellEnd"/>
            <w:r>
              <w:rPr>
                <w:spacing w:val="-3"/>
                <w:sz w:val="24"/>
                <w:szCs w:val="24"/>
              </w:rPr>
              <w:t xml:space="preserve"> </w:t>
            </w:r>
            <w:proofErr w:type="spellStart"/>
            <w:r>
              <w:rPr>
                <w:spacing w:val="1"/>
                <w:sz w:val="24"/>
                <w:szCs w:val="24"/>
              </w:rPr>
              <w:t>i</w:t>
            </w:r>
            <w:r>
              <w:rPr>
                <w:sz w:val="24"/>
                <w:szCs w:val="24"/>
              </w:rPr>
              <w:t>nd</w:t>
            </w:r>
            <w:r>
              <w:rPr>
                <w:spacing w:val="1"/>
                <w:sz w:val="24"/>
                <w:szCs w:val="24"/>
              </w:rPr>
              <w:t>i</w:t>
            </w:r>
            <w:r>
              <w:rPr>
                <w:sz w:val="24"/>
                <w:szCs w:val="24"/>
              </w:rPr>
              <w:t>v</w:t>
            </w:r>
            <w:r>
              <w:rPr>
                <w:spacing w:val="1"/>
                <w:sz w:val="24"/>
                <w:szCs w:val="24"/>
              </w:rPr>
              <w:t>i</w:t>
            </w:r>
            <w:r>
              <w:rPr>
                <w:sz w:val="24"/>
                <w:szCs w:val="24"/>
              </w:rPr>
              <w:t>du</w:t>
            </w:r>
            <w:r>
              <w:rPr>
                <w:spacing w:val="-1"/>
                <w:sz w:val="24"/>
                <w:szCs w:val="24"/>
              </w:rPr>
              <w:t>a</w:t>
            </w:r>
            <w:r>
              <w:rPr>
                <w:spacing w:val="1"/>
                <w:sz w:val="24"/>
                <w:szCs w:val="24"/>
              </w:rPr>
              <w:t>l</w:t>
            </w:r>
            <w:r>
              <w:rPr>
                <w:sz w:val="24"/>
                <w:szCs w:val="24"/>
              </w:rPr>
              <w:t>e</w:t>
            </w:r>
            <w:proofErr w:type="spellEnd"/>
          </w:p>
          <w:p w:rsidR="005A35FA" w:rsidRDefault="005A35FA">
            <w:pPr>
              <w:spacing w:line="200" w:lineRule="exact"/>
              <w:rPr>
                <w:lang w:val="it-IT"/>
              </w:rPr>
            </w:pPr>
          </w:p>
        </w:tc>
      </w:tr>
      <w:tr w:rsidR="005A35FA">
        <w:trPr>
          <w:trHeight w:val="2967"/>
        </w:trPr>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35FA" w:rsidRDefault="0091427D">
            <w:pPr>
              <w:spacing w:line="200" w:lineRule="exact"/>
              <w:rPr>
                <w:lang w:val="it-IT"/>
              </w:rPr>
            </w:pPr>
            <w:r>
              <w:rPr>
                <w:lang w:val="it-IT"/>
              </w:rPr>
              <w:t>COMPETENZE</w:t>
            </w: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91427D">
            <w:pPr>
              <w:ind w:right="541"/>
              <w:jc w:val="both"/>
            </w:pPr>
            <w:r>
              <w:rPr>
                <w:b/>
                <w:sz w:val="24"/>
                <w:szCs w:val="24"/>
                <w:lang w:val="it-IT"/>
              </w:rPr>
              <w:t>C</w:t>
            </w:r>
            <w:r>
              <w:rPr>
                <w:b/>
                <w:spacing w:val="2"/>
                <w:sz w:val="24"/>
                <w:szCs w:val="24"/>
                <w:lang w:val="it-IT"/>
              </w:rPr>
              <w:t>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Asse </w:t>
            </w:r>
            <w:r>
              <w:rPr>
                <w:b/>
                <w:sz w:val="24"/>
                <w:szCs w:val="24"/>
                <w:lang w:val="it-IT"/>
              </w:rPr>
              <w:t>s</w:t>
            </w:r>
            <w:r>
              <w:rPr>
                <w:b/>
                <w:spacing w:val="-1"/>
                <w:sz w:val="24"/>
                <w:szCs w:val="24"/>
                <w:lang w:val="it-IT"/>
              </w:rPr>
              <w:t>c</w:t>
            </w:r>
            <w:r>
              <w:rPr>
                <w:b/>
                <w:spacing w:val="1"/>
                <w:sz w:val="24"/>
                <w:szCs w:val="24"/>
                <w:lang w:val="it-IT"/>
              </w:rPr>
              <w:t>i</w:t>
            </w:r>
            <w:r>
              <w:rPr>
                <w:b/>
                <w:spacing w:val="-1"/>
                <w:sz w:val="24"/>
                <w:szCs w:val="24"/>
                <w:lang w:val="it-IT"/>
              </w:rPr>
              <w:t>e</w:t>
            </w:r>
            <w:r>
              <w:rPr>
                <w:b/>
                <w:spacing w:val="1"/>
                <w:sz w:val="24"/>
                <w:szCs w:val="24"/>
                <w:lang w:val="it-IT"/>
              </w:rPr>
              <w:t>n</w:t>
            </w:r>
            <w:r>
              <w:rPr>
                <w:b/>
                <w:spacing w:val="-1"/>
                <w:sz w:val="24"/>
                <w:szCs w:val="24"/>
                <w:lang w:val="it-IT"/>
              </w:rPr>
              <w:t>t</w:t>
            </w:r>
            <w:r>
              <w:rPr>
                <w:b/>
                <w:spacing w:val="1"/>
                <w:sz w:val="24"/>
                <w:szCs w:val="24"/>
                <w:lang w:val="it-IT"/>
              </w:rPr>
              <w:t>i</w:t>
            </w:r>
            <w:r>
              <w:rPr>
                <w:b/>
                <w:spacing w:val="2"/>
                <w:sz w:val="24"/>
                <w:szCs w:val="24"/>
                <w:lang w:val="it-IT"/>
              </w:rPr>
              <w:t>f</w:t>
            </w:r>
            <w:r>
              <w:rPr>
                <w:b/>
                <w:spacing w:val="1"/>
                <w:sz w:val="24"/>
                <w:szCs w:val="24"/>
                <w:lang w:val="it-IT"/>
              </w:rPr>
              <w:t>i</w:t>
            </w:r>
            <w:r>
              <w:rPr>
                <w:b/>
                <w:spacing w:val="-1"/>
                <w:sz w:val="24"/>
                <w:szCs w:val="24"/>
                <w:lang w:val="it-IT"/>
              </w:rPr>
              <w:t>c</w:t>
            </w:r>
            <w:r>
              <w:rPr>
                <w:b/>
                <w:spacing w:val="1"/>
                <w:sz w:val="24"/>
                <w:szCs w:val="24"/>
                <w:lang w:val="it-IT"/>
              </w:rPr>
              <w:t>o</w:t>
            </w:r>
            <w:r>
              <w:rPr>
                <w:b/>
                <w:spacing w:val="-6"/>
                <w:sz w:val="24"/>
                <w:szCs w:val="24"/>
                <w:lang w:val="it-IT"/>
              </w:rPr>
              <w:t xml:space="preserve"> </w:t>
            </w:r>
            <w:r>
              <w:rPr>
                <w:b/>
                <w:sz w:val="24"/>
                <w:szCs w:val="24"/>
                <w:lang w:val="it-IT"/>
              </w:rPr>
              <w:t>e</w:t>
            </w:r>
            <w:r>
              <w:rPr>
                <w:b/>
                <w:spacing w:val="-1"/>
                <w:sz w:val="24"/>
                <w:szCs w:val="24"/>
                <w:lang w:val="it-IT"/>
              </w:rPr>
              <w:t xml:space="preserve"> t</w:t>
            </w:r>
            <w:r>
              <w:rPr>
                <w:b/>
                <w:spacing w:val="2"/>
                <w:sz w:val="24"/>
                <w:szCs w:val="24"/>
                <w:lang w:val="it-IT"/>
              </w:rPr>
              <w:t>e</w:t>
            </w:r>
            <w:r>
              <w:rPr>
                <w:b/>
                <w:spacing w:val="-1"/>
                <w:sz w:val="24"/>
                <w:szCs w:val="24"/>
                <w:lang w:val="it-IT"/>
              </w:rPr>
              <w:t>c</w:t>
            </w:r>
            <w:r>
              <w:rPr>
                <w:b/>
                <w:spacing w:val="1"/>
                <w:sz w:val="24"/>
                <w:szCs w:val="24"/>
                <w:lang w:val="it-IT"/>
              </w:rPr>
              <w:t>n</w:t>
            </w:r>
            <w:r>
              <w:rPr>
                <w:b/>
                <w:sz w:val="24"/>
                <w:szCs w:val="24"/>
                <w:lang w:val="it-IT"/>
              </w:rPr>
              <w:t>o</w:t>
            </w:r>
            <w:r>
              <w:rPr>
                <w:b/>
                <w:spacing w:val="1"/>
                <w:sz w:val="24"/>
                <w:szCs w:val="24"/>
                <w:lang w:val="it-IT"/>
              </w:rPr>
              <w:t>l</w:t>
            </w:r>
            <w:r>
              <w:rPr>
                <w:b/>
                <w:sz w:val="24"/>
                <w:szCs w:val="24"/>
                <w:lang w:val="it-IT"/>
              </w:rPr>
              <w:t>og</w:t>
            </w:r>
            <w:r>
              <w:rPr>
                <w:b/>
                <w:spacing w:val="1"/>
                <w:sz w:val="24"/>
                <w:szCs w:val="24"/>
                <w:lang w:val="it-IT"/>
              </w:rPr>
              <w:t>i</w:t>
            </w:r>
            <w:r>
              <w:rPr>
                <w:b/>
                <w:spacing w:val="-1"/>
                <w:sz w:val="24"/>
                <w:szCs w:val="24"/>
                <w:lang w:val="it-IT"/>
              </w:rPr>
              <w:t>c</w:t>
            </w:r>
            <w:r>
              <w:rPr>
                <w:b/>
                <w:spacing w:val="1"/>
                <w:sz w:val="24"/>
                <w:szCs w:val="24"/>
                <w:lang w:val="it-IT"/>
              </w:rPr>
              <w:t xml:space="preserve">o </w:t>
            </w:r>
            <w:r>
              <w:rPr>
                <w:b/>
                <w:sz w:val="24"/>
                <w:szCs w:val="24"/>
                <w:lang w:val="it-IT"/>
              </w:rPr>
              <w:t>(</w:t>
            </w:r>
            <w:r>
              <w:rPr>
                <w:b/>
                <w:spacing w:val="1"/>
                <w:sz w:val="24"/>
                <w:szCs w:val="24"/>
                <w:lang w:val="it-IT"/>
              </w:rPr>
              <w:t>S</w:t>
            </w:r>
            <w:r>
              <w:rPr>
                <w:b/>
                <w:spacing w:val="-1"/>
                <w:sz w:val="24"/>
                <w:szCs w:val="24"/>
                <w:lang w:val="it-IT"/>
              </w:rPr>
              <w:t>c</w:t>
            </w:r>
            <w:r>
              <w:rPr>
                <w:b/>
                <w:spacing w:val="1"/>
                <w:sz w:val="24"/>
                <w:szCs w:val="24"/>
                <w:lang w:val="it-IT"/>
              </w:rPr>
              <w:t>i</w:t>
            </w:r>
            <w:r>
              <w:rPr>
                <w:b/>
                <w:spacing w:val="-1"/>
                <w:sz w:val="24"/>
                <w:szCs w:val="24"/>
                <w:lang w:val="it-IT"/>
              </w:rPr>
              <w:t>e</w:t>
            </w:r>
            <w:r>
              <w:rPr>
                <w:b/>
                <w:spacing w:val="1"/>
                <w:sz w:val="24"/>
                <w:szCs w:val="24"/>
                <w:lang w:val="it-IT"/>
              </w:rPr>
              <w:t>n</w:t>
            </w:r>
            <w:r>
              <w:rPr>
                <w:b/>
                <w:spacing w:val="2"/>
                <w:sz w:val="24"/>
                <w:szCs w:val="24"/>
                <w:lang w:val="it-IT"/>
              </w:rPr>
              <w:t>z</w:t>
            </w:r>
            <w:r>
              <w:rPr>
                <w:b/>
                <w:sz w:val="24"/>
                <w:szCs w:val="24"/>
                <w:lang w:val="it-IT"/>
              </w:rPr>
              <w:t>a</w:t>
            </w:r>
            <w:r>
              <w:rPr>
                <w:b/>
                <w:spacing w:val="-4"/>
                <w:sz w:val="24"/>
                <w:szCs w:val="24"/>
                <w:lang w:val="it-IT"/>
              </w:rPr>
              <w:t xml:space="preserve"> </w:t>
            </w:r>
            <w:r>
              <w:rPr>
                <w:b/>
                <w:spacing w:val="1"/>
                <w:sz w:val="24"/>
                <w:szCs w:val="24"/>
                <w:lang w:val="it-IT"/>
              </w:rPr>
              <w:t>d</w:t>
            </w:r>
            <w:r>
              <w:rPr>
                <w:b/>
                <w:spacing w:val="-1"/>
                <w:sz w:val="24"/>
                <w:szCs w:val="24"/>
                <w:lang w:val="it-IT"/>
              </w:rPr>
              <w:t>e</w:t>
            </w:r>
            <w:r>
              <w:rPr>
                <w:b/>
                <w:sz w:val="24"/>
                <w:szCs w:val="24"/>
                <w:lang w:val="it-IT"/>
              </w:rPr>
              <w:t>g</w:t>
            </w:r>
            <w:r>
              <w:rPr>
                <w:b/>
                <w:spacing w:val="1"/>
                <w:sz w:val="24"/>
                <w:szCs w:val="24"/>
                <w:lang w:val="it-IT"/>
              </w:rPr>
              <w:t>l</w:t>
            </w:r>
            <w:r>
              <w:rPr>
                <w:b/>
                <w:sz w:val="24"/>
                <w:szCs w:val="24"/>
                <w:lang w:val="it-IT"/>
              </w:rPr>
              <w:t>i</w:t>
            </w:r>
            <w:r>
              <w:rPr>
                <w:b/>
                <w:spacing w:val="-3"/>
                <w:sz w:val="24"/>
                <w:szCs w:val="24"/>
                <w:lang w:val="it-IT"/>
              </w:rPr>
              <w:t xml:space="preserve"> </w:t>
            </w:r>
            <w:r>
              <w:rPr>
                <w:b/>
                <w:sz w:val="24"/>
                <w:szCs w:val="24"/>
                <w:lang w:val="it-IT"/>
              </w:rPr>
              <w:t>a</w:t>
            </w:r>
            <w:r>
              <w:rPr>
                <w:b/>
                <w:spacing w:val="1"/>
                <w:sz w:val="24"/>
                <w:szCs w:val="24"/>
                <w:lang w:val="it-IT"/>
              </w:rPr>
              <w:t>li</w:t>
            </w:r>
            <w:r>
              <w:rPr>
                <w:b/>
                <w:spacing w:val="-3"/>
                <w:sz w:val="24"/>
                <w:szCs w:val="24"/>
                <w:lang w:val="it-IT"/>
              </w:rPr>
              <w:t>m</w:t>
            </w:r>
            <w:r>
              <w:rPr>
                <w:b/>
                <w:spacing w:val="-1"/>
                <w:sz w:val="24"/>
                <w:szCs w:val="24"/>
                <w:lang w:val="it-IT"/>
              </w:rPr>
              <w:t>e</w:t>
            </w:r>
            <w:r>
              <w:rPr>
                <w:b/>
                <w:spacing w:val="1"/>
                <w:sz w:val="24"/>
                <w:szCs w:val="24"/>
                <w:lang w:val="it-IT"/>
              </w:rPr>
              <w:t>n</w:t>
            </w:r>
            <w:r>
              <w:rPr>
                <w:b/>
                <w:spacing w:val="-1"/>
                <w:sz w:val="24"/>
                <w:szCs w:val="24"/>
                <w:lang w:val="it-IT"/>
              </w:rPr>
              <w:t>t</w:t>
            </w:r>
            <w:r>
              <w:rPr>
                <w:b/>
                <w:spacing w:val="1"/>
                <w:sz w:val="24"/>
                <w:szCs w:val="24"/>
                <w:lang w:val="it-IT"/>
              </w:rPr>
              <w:t>i</w:t>
            </w:r>
            <w:r>
              <w:rPr>
                <w:b/>
                <w:sz w:val="24"/>
                <w:szCs w:val="24"/>
                <w:lang w:val="it-IT"/>
              </w:rPr>
              <w:t>,</w:t>
            </w:r>
            <w:r>
              <w:rPr>
                <w:b/>
                <w:spacing w:val="-6"/>
                <w:sz w:val="24"/>
                <w:szCs w:val="24"/>
                <w:lang w:val="it-IT"/>
              </w:rPr>
              <w:t xml:space="preserve"> </w:t>
            </w:r>
            <w:r>
              <w:rPr>
                <w:b/>
                <w:spacing w:val="1"/>
                <w:sz w:val="24"/>
                <w:szCs w:val="24"/>
                <w:lang w:val="it-IT"/>
              </w:rPr>
              <w:t>L</w:t>
            </w:r>
            <w:r>
              <w:rPr>
                <w:b/>
                <w:sz w:val="24"/>
                <w:szCs w:val="24"/>
                <w:lang w:val="it-IT"/>
              </w:rPr>
              <w:t>a</w:t>
            </w:r>
            <w:r>
              <w:rPr>
                <w:b/>
                <w:spacing w:val="1"/>
                <w:sz w:val="24"/>
                <w:szCs w:val="24"/>
                <w:lang w:val="it-IT"/>
              </w:rPr>
              <w:t>b</w:t>
            </w:r>
            <w:r>
              <w:rPr>
                <w:b/>
                <w:sz w:val="24"/>
                <w:szCs w:val="24"/>
                <w:lang w:val="it-IT"/>
              </w:rPr>
              <w:t>o</w:t>
            </w:r>
            <w:r>
              <w:rPr>
                <w:b/>
                <w:spacing w:val="-1"/>
                <w:sz w:val="24"/>
                <w:szCs w:val="24"/>
                <w:lang w:val="it-IT"/>
              </w:rPr>
              <w:t>r</w:t>
            </w:r>
            <w:r>
              <w:rPr>
                <w:b/>
                <w:sz w:val="24"/>
                <w:szCs w:val="24"/>
                <w:lang w:val="it-IT"/>
              </w:rPr>
              <w:t>a</w:t>
            </w:r>
            <w:r>
              <w:rPr>
                <w:b/>
                <w:spacing w:val="-1"/>
                <w:sz w:val="24"/>
                <w:szCs w:val="24"/>
                <w:lang w:val="it-IT"/>
              </w:rPr>
              <w:t>t</w:t>
            </w:r>
            <w:r>
              <w:rPr>
                <w:b/>
                <w:sz w:val="24"/>
                <w:szCs w:val="24"/>
                <w:lang w:val="it-IT"/>
              </w:rPr>
              <w:t>o</w:t>
            </w:r>
            <w:r>
              <w:rPr>
                <w:b/>
                <w:spacing w:val="-1"/>
                <w:sz w:val="24"/>
                <w:szCs w:val="24"/>
                <w:lang w:val="it-IT"/>
              </w:rPr>
              <w:t>r</w:t>
            </w:r>
            <w:r>
              <w:rPr>
                <w:b/>
                <w:spacing w:val="1"/>
                <w:sz w:val="24"/>
                <w:szCs w:val="24"/>
                <w:lang w:val="it-IT"/>
              </w:rPr>
              <w:t>i</w:t>
            </w:r>
            <w:r>
              <w:rPr>
                <w:b/>
                <w:sz w:val="24"/>
                <w:szCs w:val="24"/>
                <w:lang w:val="it-IT"/>
              </w:rPr>
              <w:t>o</w:t>
            </w:r>
            <w:r>
              <w:rPr>
                <w:b/>
                <w:spacing w:val="-8"/>
                <w:sz w:val="24"/>
                <w:szCs w:val="24"/>
                <w:lang w:val="it-IT"/>
              </w:rPr>
              <w:t xml:space="preserve"> </w:t>
            </w:r>
            <w:r>
              <w:rPr>
                <w:b/>
                <w:spacing w:val="1"/>
                <w:sz w:val="24"/>
                <w:szCs w:val="24"/>
                <w:lang w:val="it-IT"/>
              </w:rPr>
              <w:t>d</w:t>
            </w:r>
            <w:r>
              <w:rPr>
                <w:b/>
                <w:sz w:val="24"/>
                <w:szCs w:val="24"/>
                <w:lang w:val="it-IT"/>
              </w:rPr>
              <w:t>i</w:t>
            </w:r>
            <w:r>
              <w:rPr>
                <w:sz w:val="24"/>
                <w:szCs w:val="24"/>
                <w:lang w:val="it-IT"/>
              </w:rPr>
              <w:t xml:space="preserve"> </w:t>
            </w:r>
            <w:r>
              <w:rPr>
                <w:b/>
                <w:spacing w:val="1"/>
                <w:sz w:val="24"/>
                <w:szCs w:val="24"/>
                <w:lang w:val="it-IT"/>
              </w:rPr>
              <w:t>S</w:t>
            </w:r>
            <w:r>
              <w:rPr>
                <w:b/>
                <w:spacing w:val="-1"/>
                <w:sz w:val="24"/>
                <w:szCs w:val="24"/>
                <w:lang w:val="it-IT"/>
              </w:rPr>
              <w:t>er</w:t>
            </w:r>
            <w:r>
              <w:rPr>
                <w:b/>
                <w:sz w:val="24"/>
                <w:szCs w:val="24"/>
                <w:lang w:val="it-IT"/>
              </w:rPr>
              <w:t>v</w:t>
            </w:r>
            <w:r>
              <w:rPr>
                <w:b/>
                <w:spacing w:val="1"/>
                <w:sz w:val="24"/>
                <w:szCs w:val="24"/>
                <w:lang w:val="it-IT"/>
              </w:rPr>
              <w:t>i</w:t>
            </w:r>
            <w:r>
              <w:rPr>
                <w:b/>
                <w:spacing w:val="2"/>
                <w:sz w:val="24"/>
                <w:szCs w:val="24"/>
                <w:lang w:val="it-IT"/>
              </w:rPr>
              <w:t>z</w:t>
            </w:r>
            <w:r>
              <w:rPr>
                <w:b/>
                <w:sz w:val="24"/>
                <w:szCs w:val="24"/>
                <w:lang w:val="it-IT"/>
              </w:rPr>
              <w:t>i</w:t>
            </w:r>
            <w:r>
              <w:rPr>
                <w:b/>
                <w:spacing w:val="-3"/>
                <w:sz w:val="24"/>
                <w:szCs w:val="24"/>
                <w:lang w:val="it-IT"/>
              </w:rPr>
              <w:t xml:space="preserve"> </w:t>
            </w:r>
            <w:r>
              <w:rPr>
                <w:b/>
                <w:spacing w:val="-1"/>
                <w:sz w:val="24"/>
                <w:szCs w:val="24"/>
                <w:lang w:val="it-IT"/>
              </w:rPr>
              <w:t>e</w:t>
            </w:r>
            <w:r>
              <w:rPr>
                <w:b/>
                <w:spacing w:val="1"/>
                <w:sz w:val="24"/>
                <w:szCs w:val="24"/>
                <w:lang w:val="it-IT"/>
              </w:rPr>
              <w:t>n</w:t>
            </w:r>
            <w:r>
              <w:rPr>
                <w:b/>
                <w:sz w:val="24"/>
                <w:szCs w:val="24"/>
                <w:lang w:val="it-IT"/>
              </w:rPr>
              <w:t>ogas</w:t>
            </w:r>
            <w:r>
              <w:rPr>
                <w:b/>
                <w:spacing w:val="-1"/>
                <w:sz w:val="24"/>
                <w:szCs w:val="24"/>
                <w:lang w:val="it-IT"/>
              </w:rPr>
              <w:t>tr</w:t>
            </w:r>
            <w:r>
              <w:rPr>
                <w:b/>
                <w:sz w:val="24"/>
                <w:szCs w:val="24"/>
                <w:lang w:val="it-IT"/>
              </w:rPr>
              <w:t>o</w:t>
            </w:r>
            <w:r>
              <w:rPr>
                <w:b/>
                <w:spacing w:val="1"/>
                <w:sz w:val="24"/>
                <w:szCs w:val="24"/>
                <w:lang w:val="it-IT"/>
              </w:rPr>
              <w:t>n</w:t>
            </w:r>
            <w:r>
              <w:rPr>
                <w:b/>
                <w:sz w:val="24"/>
                <w:szCs w:val="24"/>
                <w:lang w:val="it-IT"/>
              </w:rPr>
              <w:t>o</w:t>
            </w:r>
            <w:r>
              <w:rPr>
                <w:b/>
                <w:spacing w:val="-3"/>
                <w:sz w:val="24"/>
                <w:szCs w:val="24"/>
                <w:lang w:val="it-IT"/>
              </w:rPr>
              <w:t>m</w:t>
            </w:r>
            <w:r>
              <w:rPr>
                <w:b/>
                <w:spacing w:val="3"/>
                <w:sz w:val="24"/>
                <w:szCs w:val="24"/>
                <w:lang w:val="it-IT"/>
              </w:rPr>
              <w:t>i</w:t>
            </w:r>
            <w:r>
              <w:rPr>
                <w:b/>
                <w:spacing w:val="-1"/>
                <w:sz w:val="24"/>
                <w:szCs w:val="24"/>
                <w:lang w:val="it-IT"/>
              </w:rPr>
              <w:t>c</w:t>
            </w:r>
            <w:r>
              <w:rPr>
                <w:b/>
                <w:spacing w:val="1"/>
                <w:sz w:val="24"/>
                <w:szCs w:val="24"/>
                <w:lang w:val="it-IT"/>
              </w:rPr>
              <w:t>i</w:t>
            </w:r>
            <w:r>
              <w:rPr>
                <w:b/>
                <w:sz w:val="24"/>
                <w:szCs w:val="24"/>
                <w:lang w:val="it-IT"/>
              </w:rPr>
              <w:t>)</w:t>
            </w:r>
          </w:p>
          <w:p w:rsidR="005A35FA" w:rsidRDefault="0091427D">
            <w:pPr>
              <w:spacing w:line="260" w:lineRule="exact"/>
              <w:ind w:right="27"/>
              <w:jc w:val="both"/>
            </w:pPr>
            <w:r>
              <w:rPr>
                <w:sz w:val="24"/>
                <w:szCs w:val="24"/>
                <w:lang w:val="it-IT"/>
              </w:rPr>
              <w:t>An</w:t>
            </w:r>
            <w:r>
              <w:rPr>
                <w:spacing w:val="-1"/>
                <w:sz w:val="24"/>
                <w:szCs w:val="24"/>
                <w:lang w:val="it-IT"/>
              </w:rPr>
              <w:t>a</w:t>
            </w:r>
            <w:r>
              <w:rPr>
                <w:spacing w:val="1"/>
                <w:sz w:val="24"/>
                <w:szCs w:val="24"/>
                <w:lang w:val="it-IT"/>
              </w:rPr>
              <w:t>li</w:t>
            </w:r>
            <w:r>
              <w:rPr>
                <w:spacing w:val="2"/>
                <w:sz w:val="24"/>
                <w:szCs w:val="24"/>
                <w:lang w:val="it-IT"/>
              </w:rPr>
              <w:t>zz</w:t>
            </w:r>
            <w:r>
              <w:rPr>
                <w:spacing w:val="-1"/>
                <w:sz w:val="24"/>
                <w:szCs w:val="24"/>
                <w:lang w:val="it-IT"/>
              </w:rPr>
              <w:t>ar</w:t>
            </w:r>
            <w:r>
              <w:rPr>
                <w:sz w:val="24"/>
                <w:szCs w:val="24"/>
                <w:lang w:val="it-IT"/>
              </w:rPr>
              <w:t>e</w:t>
            </w:r>
            <w:r>
              <w:rPr>
                <w:spacing w:val="26"/>
                <w:sz w:val="24"/>
                <w:szCs w:val="24"/>
                <w:lang w:val="it-IT"/>
              </w:rPr>
              <w:t xml:space="preserve"> </w:t>
            </w:r>
            <w:r>
              <w:rPr>
                <w:sz w:val="24"/>
                <w:szCs w:val="24"/>
                <w:lang w:val="it-IT"/>
              </w:rPr>
              <w:t>qu</w:t>
            </w:r>
            <w:r>
              <w:rPr>
                <w:spacing w:val="-1"/>
                <w:sz w:val="24"/>
                <w:szCs w:val="24"/>
                <w:lang w:val="it-IT"/>
              </w:rPr>
              <w:t>a</w:t>
            </w:r>
            <w:r>
              <w:rPr>
                <w:spacing w:val="1"/>
                <w:sz w:val="24"/>
                <w:szCs w:val="24"/>
                <w:lang w:val="it-IT"/>
              </w:rPr>
              <w:t>lit</w:t>
            </w:r>
            <w:r>
              <w:rPr>
                <w:spacing w:val="-1"/>
                <w:sz w:val="24"/>
                <w:szCs w:val="24"/>
                <w:lang w:val="it-IT"/>
              </w:rPr>
              <w:t>a</w:t>
            </w:r>
            <w:r>
              <w:rPr>
                <w:spacing w:val="1"/>
                <w:sz w:val="24"/>
                <w:szCs w:val="24"/>
                <w:lang w:val="it-IT"/>
              </w:rPr>
              <w:t>ti</w:t>
            </w:r>
            <w:r>
              <w:rPr>
                <w:sz w:val="24"/>
                <w:szCs w:val="24"/>
                <w:lang w:val="it-IT"/>
              </w:rPr>
              <w:t>v</w:t>
            </w:r>
            <w:r>
              <w:rPr>
                <w:spacing w:val="-1"/>
                <w:sz w:val="24"/>
                <w:szCs w:val="24"/>
                <w:lang w:val="it-IT"/>
              </w:rPr>
              <w:t>a</w:t>
            </w:r>
            <w:r>
              <w:rPr>
                <w:spacing w:val="1"/>
                <w:sz w:val="24"/>
                <w:szCs w:val="24"/>
                <w:lang w:val="it-IT"/>
              </w:rPr>
              <w:t>m</w:t>
            </w:r>
            <w:r>
              <w:rPr>
                <w:spacing w:val="-1"/>
                <w:sz w:val="24"/>
                <w:szCs w:val="24"/>
                <w:lang w:val="it-IT"/>
              </w:rPr>
              <w:t>e</w:t>
            </w:r>
            <w:r>
              <w:rPr>
                <w:sz w:val="24"/>
                <w:szCs w:val="24"/>
                <w:lang w:val="it-IT"/>
              </w:rPr>
              <w:t>n</w:t>
            </w:r>
            <w:r>
              <w:rPr>
                <w:spacing w:val="1"/>
                <w:sz w:val="24"/>
                <w:szCs w:val="24"/>
                <w:lang w:val="it-IT"/>
              </w:rPr>
              <w:t>t</w:t>
            </w:r>
            <w:r>
              <w:rPr>
                <w:sz w:val="24"/>
                <w:szCs w:val="24"/>
                <w:lang w:val="it-IT"/>
              </w:rPr>
              <w:t>e</w:t>
            </w:r>
            <w:r>
              <w:rPr>
                <w:spacing w:val="25"/>
                <w:sz w:val="24"/>
                <w:szCs w:val="24"/>
                <w:lang w:val="it-IT"/>
              </w:rPr>
              <w:t xml:space="preserve"> </w:t>
            </w:r>
            <w:r>
              <w:rPr>
                <w:sz w:val="24"/>
                <w:szCs w:val="24"/>
                <w:lang w:val="it-IT"/>
              </w:rPr>
              <w:t>e</w:t>
            </w:r>
            <w:r>
              <w:rPr>
                <w:spacing w:val="30"/>
                <w:sz w:val="24"/>
                <w:szCs w:val="24"/>
                <w:lang w:val="it-IT"/>
              </w:rPr>
              <w:t xml:space="preserve"> </w:t>
            </w:r>
            <w:r>
              <w:rPr>
                <w:sz w:val="24"/>
                <w:szCs w:val="24"/>
                <w:lang w:val="it-IT"/>
              </w:rPr>
              <w:t>qu</w:t>
            </w:r>
            <w:r>
              <w:rPr>
                <w:spacing w:val="-1"/>
                <w:sz w:val="24"/>
                <w:szCs w:val="24"/>
                <w:lang w:val="it-IT"/>
              </w:rPr>
              <w:t>a</w:t>
            </w:r>
            <w:r>
              <w:rPr>
                <w:sz w:val="24"/>
                <w:szCs w:val="24"/>
                <w:lang w:val="it-IT"/>
              </w:rPr>
              <w:t>n</w:t>
            </w:r>
            <w:r>
              <w:rPr>
                <w:spacing w:val="1"/>
                <w:sz w:val="24"/>
                <w:szCs w:val="24"/>
                <w:lang w:val="it-IT"/>
              </w:rPr>
              <w:t>tit</w:t>
            </w:r>
            <w:r>
              <w:rPr>
                <w:spacing w:val="-1"/>
                <w:sz w:val="24"/>
                <w:szCs w:val="24"/>
                <w:lang w:val="it-IT"/>
              </w:rPr>
              <w:t>a</w:t>
            </w:r>
            <w:r>
              <w:rPr>
                <w:spacing w:val="1"/>
                <w:sz w:val="24"/>
                <w:szCs w:val="24"/>
                <w:lang w:val="it-IT"/>
              </w:rPr>
              <w:t>ti</w:t>
            </w:r>
            <w:r>
              <w:rPr>
                <w:sz w:val="24"/>
                <w:szCs w:val="24"/>
                <w:lang w:val="it-IT"/>
              </w:rPr>
              <w:t>v</w:t>
            </w:r>
            <w:r>
              <w:rPr>
                <w:spacing w:val="-1"/>
                <w:sz w:val="24"/>
                <w:szCs w:val="24"/>
                <w:lang w:val="it-IT"/>
              </w:rPr>
              <w:t>a</w:t>
            </w:r>
            <w:r>
              <w:rPr>
                <w:spacing w:val="1"/>
                <w:sz w:val="24"/>
                <w:szCs w:val="24"/>
                <w:lang w:val="it-IT"/>
              </w:rPr>
              <w:t>m</w:t>
            </w:r>
            <w:r>
              <w:rPr>
                <w:spacing w:val="-1"/>
                <w:sz w:val="24"/>
                <w:szCs w:val="24"/>
                <w:lang w:val="it-IT"/>
              </w:rPr>
              <w:t>e</w:t>
            </w:r>
            <w:r>
              <w:rPr>
                <w:sz w:val="24"/>
                <w:szCs w:val="24"/>
                <w:lang w:val="it-IT"/>
              </w:rPr>
              <w:t>n</w:t>
            </w:r>
            <w:r>
              <w:rPr>
                <w:spacing w:val="1"/>
                <w:sz w:val="24"/>
                <w:szCs w:val="24"/>
                <w:lang w:val="it-IT"/>
              </w:rPr>
              <w:t>t</w:t>
            </w:r>
            <w:r>
              <w:rPr>
                <w:sz w:val="24"/>
                <w:szCs w:val="24"/>
                <w:lang w:val="it-IT"/>
              </w:rPr>
              <w:t>e</w:t>
            </w:r>
            <w:r>
              <w:rPr>
                <w:spacing w:val="27"/>
                <w:sz w:val="24"/>
                <w:szCs w:val="24"/>
                <w:lang w:val="it-IT"/>
              </w:rPr>
              <w:t xml:space="preserve"> </w:t>
            </w:r>
            <w:r>
              <w:rPr>
                <w:spacing w:val="-1"/>
                <w:sz w:val="24"/>
                <w:szCs w:val="24"/>
                <w:lang w:val="it-IT"/>
              </w:rPr>
              <w:t>fe</w:t>
            </w:r>
            <w:r>
              <w:rPr>
                <w:sz w:val="24"/>
                <w:szCs w:val="24"/>
                <w:lang w:val="it-IT"/>
              </w:rPr>
              <w:t>no</w:t>
            </w:r>
            <w:r>
              <w:rPr>
                <w:spacing w:val="1"/>
                <w:sz w:val="24"/>
                <w:szCs w:val="24"/>
                <w:lang w:val="it-IT"/>
              </w:rPr>
              <w:t>m</w:t>
            </w:r>
            <w:r>
              <w:rPr>
                <w:spacing w:val="-1"/>
                <w:sz w:val="24"/>
                <w:szCs w:val="24"/>
                <w:lang w:val="it-IT"/>
              </w:rPr>
              <w:t>e</w:t>
            </w:r>
            <w:r>
              <w:rPr>
                <w:sz w:val="24"/>
                <w:szCs w:val="24"/>
                <w:lang w:val="it-IT"/>
              </w:rPr>
              <w:t>ni</w:t>
            </w:r>
            <w:r>
              <w:rPr>
                <w:spacing w:val="28"/>
                <w:sz w:val="24"/>
                <w:szCs w:val="24"/>
                <w:lang w:val="it-IT"/>
              </w:rPr>
              <w:t xml:space="preserve"> </w:t>
            </w:r>
            <w:r>
              <w:rPr>
                <w:spacing w:val="1"/>
                <w:sz w:val="24"/>
                <w:szCs w:val="24"/>
                <w:lang w:val="it-IT"/>
              </w:rPr>
              <w:t>l</w:t>
            </w:r>
            <w:r>
              <w:rPr>
                <w:spacing w:val="2"/>
                <w:sz w:val="24"/>
                <w:szCs w:val="24"/>
                <w:lang w:val="it-IT"/>
              </w:rPr>
              <w:t>e</w:t>
            </w:r>
            <w:r>
              <w:rPr>
                <w:spacing w:val="-2"/>
                <w:sz w:val="24"/>
                <w:szCs w:val="24"/>
                <w:lang w:val="it-IT"/>
              </w:rPr>
              <w:t>g</w:t>
            </w:r>
            <w:r>
              <w:rPr>
                <w:spacing w:val="-1"/>
                <w:sz w:val="24"/>
                <w:szCs w:val="24"/>
                <w:lang w:val="it-IT"/>
              </w:rPr>
              <w:t>a</w:t>
            </w:r>
            <w:r>
              <w:rPr>
                <w:spacing w:val="1"/>
                <w:sz w:val="24"/>
                <w:szCs w:val="24"/>
                <w:lang w:val="it-IT"/>
              </w:rPr>
              <w:t>t</w:t>
            </w:r>
            <w:r>
              <w:rPr>
                <w:sz w:val="24"/>
                <w:szCs w:val="24"/>
                <w:lang w:val="it-IT"/>
              </w:rPr>
              <w:t>i</w:t>
            </w:r>
            <w:r>
              <w:rPr>
                <w:spacing w:val="31"/>
                <w:sz w:val="24"/>
                <w:szCs w:val="24"/>
                <w:lang w:val="it-IT"/>
              </w:rPr>
              <w:t xml:space="preserve"> </w:t>
            </w:r>
            <w:r>
              <w:rPr>
                <w:spacing w:val="-1"/>
                <w:sz w:val="24"/>
                <w:szCs w:val="24"/>
                <w:lang w:val="it-IT"/>
              </w:rPr>
              <w:t>a</w:t>
            </w:r>
            <w:r>
              <w:rPr>
                <w:spacing w:val="1"/>
                <w:sz w:val="24"/>
                <w:szCs w:val="24"/>
                <w:lang w:val="it-IT"/>
              </w:rPr>
              <w:t>ll</w:t>
            </w:r>
            <w:r>
              <w:rPr>
                <w:sz w:val="24"/>
                <w:szCs w:val="24"/>
                <w:lang w:val="it-IT"/>
              </w:rPr>
              <w:t xml:space="preserve">a </w:t>
            </w:r>
            <w:r>
              <w:rPr>
                <w:spacing w:val="1"/>
                <w:sz w:val="24"/>
                <w:szCs w:val="24"/>
                <w:lang w:val="it-IT"/>
              </w:rPr>
              <w:t>conservazione</w:t>
            </w:r>
            <w:r>
              <w:rPr>
                <w:sz w:val="24"/>
                <w:szCs w:val="24"/>
                <w:lang w:val="it-IT"/>
              </w:rPr>
              <w:t xml:space="preserve"> degli alimenti</w:t>
            </w:r>
            <w:r>
              <w:rPr>
                <w:spacing w:val="-1"/>
                <w:sz w:val="24"/>
                <w:szCs w:val="24"/>
                <w:lang w:val="it-IT"/>
              </w:rPr>
              <w:t xml:space="preserve"> attraverso il loro utilizzo</w:t>
            </w:r>
            <w:r>
              <w:rPr>
                <w:sz w:val="24"/>
                <w:szCs w:val="24"/>
                <w:lang w:val="it-IT"/>
              </w:rPr>
              <w:t xml:space="preserve"> salvaguardando la salubrità e l’integrità.</w:t>
            </w:r>
          </w:p>
          <w:p w:rsidR="005A35FA" w:rsidRDefault="0091427D">
            <w:pPr>
              <w:ind w:right="18"/>
              <w:jc w:val="both"/>
            </w:pPr>
            <w:r>
              <w:rPr>
                <w:sz w:val="24"/>
                <w:szCs w:val="24"/>
                <w:lang w:val="it-IT"/>
              </w:rPr>
              <w:t>U</w:t>
            </w:r>
            <w:r>
              <w:rPr>
                <w:spacing w:val="1"/>
                <w:sz w:val="24"/>
                <w:szCs w:val="24"/>
                <w:lang w:val="it-IT"/>
              </w:rPr>
              <w:t>tili</w:t>
            </w:r>
            <w:r>
              <w:rPr>
                <w:spacing w:val="-1"/>
                <w:sz w:val="24"/>
                <w:szCs w:val="24"/>
                <w:lang w:val="it-IT"/>
              </w:rPr>
              <w:t>z</w:t>
            </w:r>
            <w:r>
              <w:rPr>
                <w:spacing w:val="2"/>
                <w:sz w:val="24"/>
                <w:szCs w:val="24"/>
                <w:lang w:val="it-IT"/>
              </w:rPr>
              <w:t>z</w:t>
            </w:r>
            <w:r>
              <w:rPr>
                <w:spacing w:val="-1"/>
                <w:sz w:val="24"/>
                <w:szCs w:val="24"/>
                <w:lang w:val="it-IT"/>
              </w:rPr>
              <w:t>ar</w:t>
            </w:r>
            <w:r>
              <w:rPr>
                <w:sz w:val="24"/>
                <w:szCs w:val="24"/>
                <w:lang w:val="it-IT"/>
              </w:rPr>
              <w:t>e</w:t>
            </w:r>
            <w:r>
              <w:rPr>
                <w:spacing w:val="3"/>
                <w:sz w:val="24"/>
                <w:szCs w:val="24"/>
                <w:lang w:val="it-IT"/>
              </w:rPr>
              <w:t xml:space="preserve"> </w:t>
            </w:r>
            <w:r>
              <w:rPr>
                <w:spacing w:val="1"/>
                <w:sz w:val="24"/>
                <w:szCs w:val="24"/>
                <w:lang w:val="it-IT"/>
              </w:rPr>
              <w:t>t</w:t>
            </w:r>
            <w:r>
              <w:rPr>
                <w:spacing w:val="-1"/>
                <w:sz w:val="24"/>
                <w:szCs w:val="24"/>
                <w:lang w:val="it-IT"/>
              </w:rPr>
              <w:t>ec</w:t>
            </w:r>
            <w:r>
              <w:rPr>
                <w:sz w:val="24"/>
                <w:szCs w:val="24"/>
                <w:lang w:val="it-IT"/>
              </w:rPr>
              <w:t>n</w:t>
            </w:r>
            <w:r>
              <w:rPr>
                <w:spacing w:val="1"/>
                <w:sz w:val="24"/>
                <w:szCs w:val="24"/>
                <w:lang w:val="it-IT"/>
              </w:rPr>
              <w:t>i</w:t>
            </w:r>
            <w:r>
              <w:rPr>
                <w:spacing w:val="-1"/>
                <w:sz w:val="24"/>
                <w:szCs w:val="24"/>
                <w:lang w:val="it-IT"/>
              </w:rPr>
              <w:t>c</w:t>
            </w:r>
            <w:r>
              <w:rPr>
                <w:spacing w:val="2"/>
                <w:sz w:val="24"/>
                <w:szCs w:val="24"/>
                <w:lang w:val="it-IT"/>
              </w:rPr>
              <w:t>h</w:t>
            </w:r>
            <w:r>
              <w:rPr>
                <w:sz w:val="24"/>
                <w:szCs w:val="24"/>
                <w:lang w:val="it-IT"/>
              </w:rPr>
              <w:t>e</w:t>
            </w:r>
            <w:r>
              <w:rPr>
                <w:spacing w:val="3"/>
                <w:sz w:val="24"/>
                <w:szCs w:val="24"/>
                <w:lang w:val="it-IT"/>
              </w:rPr>
              <w:t xml:space="preserve"> </w:t>
            </w:r>
            <w:r>
              <w:rPr>
                <w:sz w:val="24"/>
                <w:szCs w:val="24"/>
                <w:lang w:val="it-IT"/>
              </w:rPr>
              <w:t>di</w:t>
            </w:r>
            <w:r>
              <w:rPr>
                <w:spacing w:val="8"/>
                <w:sz w:val="24"/>
                <w:szCs w:val="24"/>
                <w:lang w:val="it-IT"/>
              </w:rPr>
              <w:t xml:space="preserve"> </w:t>
            </w:r>
            <w:r>
              <w:rPr>
                <w:spacing w:val="1"/>
                <w:sz w:val="24"/>
                <w:szCs w:val="24"/>
                <w:lang w:val="it-IT"/>
              </w:rPr>
              <w:t>l</w:t>
            </w:r>
            <w:r>
              <w:rPr>
                <w:spacing w:val="-1"/>
                <w:sz w:val="24"/>
                <w:szCs w:val="24"/>
                <w:lang w:val="it-IT"/>
              </w:rPr>
              <w:t>a</w:t>
            </w:r>
            <w:r>
              <w:rPr>
                <w:sz w:val="24"/>
                <w:szCs w:val="24"/>
                <w:lang w:val="it-IT"/>
              </w:rPr>
              <w:t>vo</w:t>
            </w:r>
            <w:r>
              <w:rPr>
                <w:spacing w:val="-1"/>
                <w:sz w:val="24"/>
                <w:szCs w:val="24"/>
                <w:lang w:val="it-IT"/>
              </w:rPr>
              <w:t>ra</w:t>
            </w:r>
            <w:r>
              <w:rPr>
                <w:spacing w:val="2"/>
                <w:sz w:val="24"/>
                <w:szCs w:val="24"/>
                <w:lang w:val="it-IT"/>
              </w:rPr>
              <w:t>z</w:t>
            </w:r>
            <w:r>
              <w:rPr>
                <w:spacing w:val="1"/>
                <w:sz w:val="24"/>
                <w:szCs w:val="24"/>
                <w:lang w:val="it-IT"/>
              </w:rPr>
              <w:t>i</w:t>
            </w:r>
            <w:r>
              <w:rPr>
                <w:sz w:val="24"/>
                <w:szCs w:val="24"/>
                <w:lang w:val="it-IT"/>
              </w:rPr>
              <w:t>one e</w:t>
            </w:r>
            <w:r>
              <w:rPr>
                <w:spacing w:val="8"/>
                <w:sz w:val="24"/>
                <w:szCs w:val="24"/>
                <w:lang w:val="it-IT"/>
              </w:rPr>
              <w:t xml:space="preserve"> </w:t>
            </w:r>
            <w:r>
              <w:rPr>
                <w:sz w:val="24"/>
                <w:szCs w:val="24"/>
                <w:lang w:val="it-IT"/>
              </w:rPr>
              <w:t>s</w:t>
            </w:r>
            <w:r>
              <w:rPr>
                <w:spacing w:val="1"/>
                <w:sz w:val="24"/>
                <w:szCs w:val="24"/>
                <w:lang w:val="it-IT"/>
              </w:rPr>
              <w:t>t</w:t>
            </w:r>
            <w:r>
              <w:rPr>
                <w:spacing w:val="-1"/>
                <w:sz w:val="24"/>
                <w:szCs w:val="24"/>
                <w:lang w:val="it-IT"/>
              </w:rPr>
              <w:t>r</w:t>
            </w:r>
            <w:r>
              <w:rPr>
                <w:sz w:val="24"/>
                <w:szCs w:val="24"/>
                <w:lang w:val="it-IT"/>
              </w:rPr>
              <w:t>u</w:t>
            </w:r>
            <w:r>
              <w:rPr>
                <w:spacing w:val="1"/>
                <w:sz w:val="24"/>
                <w:szCs w:val="24"/>
                <w:lang w:val="it-IT"/>
              </w:rPr>
              <w:t>m</w:t>
            </w:r>
            <w:r>
              <w:rPr>
                <w:spacing w:val="2"/>
                <w:sz w:val="24"/>
                <w:szCs w:val="24"/>
                <w:lang w:val="it-IT"/>
              </w:rPr>
              <w:t>e</w:t>
            </w:r>
            <w:r>
              <w:rPr>
                <w:sz w:val="24"/>
                <w:szCs w:val="24"/>
                <w:lang w:val="it-IT"/>
              </w:rPr>
              <w:t>n</w:t>
            </w:r>
            <w:r>
              <w:rPr>
                <w:spacing w:val="1"/>
                <w:sz w:val="24"/>
                <w:szCs w:val="24"/>
                <w:lang w:val="it-IT"/>
              </w:rPr>
              <w:t>t</w:t>
            </w:r>
            <w:r>
              <w:rPr>
                <w:sz w:val="24"/>
                <w:szCs w:val="24"/>
                <w:lang w:val="it-IT"/>
              </w:rPr>
              <w:t>i</w:t>
            </w:r>
            <w:r>
              <w:rPr>
                <w:spacing w:val="2"/>
                <w:sz w:val="24"/>
                <w:szCs w:val="24"/>
                <w:lang w:val="it-IT"/>
              </w:rPr>
              <w:t xml:space="preserve"> </w:t>
            </w:r>
            <w:r>
              <w:rPr>
                <w:spacing w:val="-2"/>
                <w:sz w:val="24"/>
                <w:szCs w:val="24"/>
                <w:lang w:val="it-IT"/>
              </w:rPr>
              <w:t>g</w:t>
            </w:r>
            <w:r>
              <w:rPr>
                <w:spacing w:val="-1"/>
                <w:sz w:val="24"/>
                <w:szCs w:val="24"/>
                <w:lang w:val="it-IT"/>
              </w:rPr>
              <w:t>e</w:t>
            </w:r>
            <w:r>
              <w:rPr>
                <w:sz w:val="24"/>
                <w:szCs w:val="24"/>
                <w:lang w:val="it-IT"/>
              </w:rPr>
              <w:t>s</w:t>
            </w:r>
            <w:r>
              <w:rPr>
                <w:spacing w:val="1"/>
                <w:sz w:val="24"/>
                <w:szCs w:val="24"/>
                <w:lang w:val="it-IT"/>
              </w:rPr>
              <w:t>ti</w:t>
            </w:r>
            <w:r>
              <w:rPr>
                <w:sz w:val="24"/>
                <w:szCs w:val="24"/>
                <w:lang w:val="it-IT"/>
              </w:rPr>
              <w:t>on</w:t>
            </w:r>
            <w:r>
              <w:rPr>
                <w:spacing w:val="-1"/>
                <w:sz w:val="24"/>
                <w:szCs w:val="24"/>
                <w:lang w:val="it-IT"/>
              </w:rPr>
              <w:t>a</w:t>
            </w:r>
            <w:r>
              <w:rPr>
                <w:spacing w:val="1"/>
                <w:sz w:val="24"/>
                <w:szCs w:val="24"/>
                <w:lang w:val="it-IT"/>
              </w:rPr>
              <w:t>l</w:t>
            </w:r>
            <w:r>
              <w:rPr>
                <w:sz w:val="24"/>
                <w:szCs w:val="24"/>
                <w:lang w:val="it-IT"/>
              </w:rPr>
              <w:t>i</w:t>
            </w:r>
            <w:r>
              <w:rPr>
                <w:spacing w:val="2"/>
                <w:sz w:val="24"/>
                <w:szCs w:val="24"/>
                <w:lang w:val="it-IT"/>
              </w:rPr>
              <w:t xml:space="preserve"> </w:t>
            </w:r>
            <w:r>
              <w:rPr>
                <w:sz w:val="24"/>
                <w:szCs w:val="24"/>
                <w:lang w:val="it-IT"/>
              </w:rPr>
              <w:t>n</w:t>
            </w:r>
            <w:r>
              <w:rPr>
                <w:spacing w:val="-1"/>
                <w:sz w:val="24"/>
                <w:szCs w:val="24"/>
                <w:lang w:val="it-IT"/>
              </w:rPr>
              <w:t>e</w:t>
            </w:r>
            <w:r>
              <w:rPr>
                <w:spacing w:val="1"/>
                <w:sz w:val="24"/>
                <w:szCs w:val="24"/>
                <w:lang w:val="it-IT"/>
              </w:rPr>
              <w:t>ll</w:t>
            </w:r>
            <w:r>
              <w:rPr>
                <w:sz w:val="24"/>
                <w:szCs w:val="24"/>
                <w:lang w:val="it-IT"/>
              </w:rPr>
              <w:t>a p</w:t>
            </w:r>
            <w:r>
              <w:rPr>
                <w:spacing w:val="-1"/>
                <w:sz w:val="24"/>
                <w:szCs w:val="24"/>
                <w:lang w:val="it-IT"/>
              </w:rPr>
              <w:t>r</w:t>
            </w:r>
            <w:r>
              <w:rPr>
                <w:sz w:val="24"/>
                <w:szCs w:val="24"/>
                <w:lang w:val="it-IT"/>
              </w:rPr>
              <w:t>odu</w:t>
            </w:r>
            <w:r>
              <w:rPr>
                <w:spacing w:val="2"/>
                <w:sz w:val="24"/>
                <w:szCs w:val="24"/>
                <w:lang w:val="it-IT"/>
              </w:rPr>
              <w:t>z</w:t>
            </w:r>
            <w:r>
              <w:rPr>
                <w:spacing w:val="1"/>
                <w:sz w:val="24"/>
                <w:szCs w:val="24"/>
                <w:lang w:val="it-IT"/>
              </w:rPr>
              <w:t>i</w:t>
            </w:r>
            <w:r>
              <w:rPr>
                <w:sz w:val="24"/>
                <w:szCs w:val="24"/>
                <w:lang w:val="it-IT"/>
              </w:rPr>
              <w:t>one</w:t>
            </w:r>
            <w:r>
              <w:rPr>
                <w:spacing w:val="2"/>
                <w:sz w:val="24"/>
                <w:szCs w:val="24"/>
                <w:lang w:val="it-IT"/>
              </w:rPr>
              <w:t xml:space="preserve"> </w:t>
            </w:r>
            <w:r>
              <w:rPr>
                <w:sz w:val="24"/>
                <w:szCs w:val="24"/>
                <w:lang w:val="it-IT"/>
              </w:rPr>
              <w:t>di</w:t>
            </w:r>
            <w:r>
              <w:rPr>
                <w:spacing w:val="9"/>
                <w:sz w:val="24"/>
                <w:szCs w:val="24"/>
                <w:lang w:val="it-IT"/>
              </w:rPr>
              <w:t xml:space="preserve"> </w:t>
            </w:r>
            <w:r>
              <w:rPr>
                <w:sz w:val="24"/>
                <w:szCs w:val="24"/>
                <w:lang w:val="it-IT"/>
              </w:rPr>
              <w:t>p</w:t>
            </w:r>
            <w:r>
              <w:rPr>
                <w:spacing w:val="-1"/>
                <w:sz w:val="24"/>
                <w:szCs w:val="24"/>
                <w:lang w:val="it-IT"/>
              </w:rPr>
              <w:t>r</w:t>
            </w:r>
            <w:r>
              <w:rPr>
                <w:sz w:val="24"/>
                <w:szCs w:val="24"/>
                <w:lang w:val="it-IT"/>
              </w:rPr>
              <w:t>odo</w:t>
            </w:r>
            <w:r>
              <w:rPr>
                <w:spacing w:val="1"/>
                <w:sz w:val="24"/>
                <w:szCs w:val="24"/>
                <w:lang w:val="it-IT"/>
              </w:rPr>
              <w:t>tt</w:t>
            </w:r>
            <w:r>
              <w:rPr>
                <w:sz w:val="24"/>
                <w:szCs w:val="24"/>
                <w:lang w:val="it-IT"/>
              </w:rPr>
              <w:t>i e</w:t>
            </w:r>
            <w:r>
              <w:rPr>
                <w:spacing w:val="10"/>
                <w:sz w:val="24"/>
                <w:szCs w:val="24"/>
                <w:lang w:val="it-IT"/>
              </w:rPr>
              <w:t xml:space="preserve"> </w:t>
            </w:r>
            <w:r>
              <w:rPr>
                <w:sz w:val="24"/>
                <w:szCs w:val="24"/>
                <w:lang w:val="it-IT"/>
              </w:rPr>
              <w:t>s</w:t>
            </w:r>
            <w:r>
              <w:rPr>
                <w:spacing w:val="-1"/>
                <w:sz w:val="24"/>
                <w:szCs w:val="24"/>
                <w:lang w:val="it-IT"/>
              </w:rPr>
              <w:t>er</w:t>
            </w:r>
            <w:r>
              <w:rPr>
                <w:sz w:val="24"/>
                <w:szCs w:val="24"/>
                <w:lang w:val="it-IT"/>
              </w:rPr>
              <w:t>v</w:t>
            </w:r>
            <w:r>
              <w:rPr>
                <w:spacing w:val="1"/>
                <w:sz w:val="24"/>
                <w:szCs w:val="24"/>
                <w:lang w:val="it-IT"/>
              </w:rPr>
              <w:t>i</w:t>
            </w:r>
            <w:r>
              <w:rPr>
                <w:spacing w:val="2"/>
                <w:sz w:val="24"/>
                <w:szCs w:val="24"/>
                <w:lang w:val="it-IT"/>
              </w:rPr>
              <w:t>z</w:t>
            </w:r>
            <w:r>
              <w:rPr>
                <w:sz w:val="24"/>
                <w:szCs w:val="24"/>
                <w:lang w:val="it-IT"/>
              </w:rPr>
              <w:t>i</w:t>
            </w:r>
            <w:r>
              <w:rPr>
                <w:spacing w:val="8"/>
                <w:sz w:val="24"/>
                <w:szCs w:val="24"/>
                <w:lang w:val="it-IT"/>
              </w:rPr>
              <w:t xml:space="preserve"> </w:t>
            </w:r>
            <w:r>
              <w:rPr>
                <w:spacing w:val="-1"/>
                <w:sz w:val="24"/>
                <w:szCs w:val="24"/>
                <w:lang w:val="it-IT"/>
              </w:rPr>
              <w:t>e</w:t>
            </w:r>
            <w:r>
              <w:rPr>
                <w:sz w:val="24"/>
                <w:szCs w:val="24"/>
                <w:lang w:val="it-IT"/>
              </w:rPr>
              <w:t>no</w:t>
            </w:r>
            <w:r>
              <w:rPr>
                <w:spacing w:val="-2"/>
                <w:sz w:val="24"/>
                <w:szCs w:val="24"/>
                <w:lang w:val="it-IT"/>
              </w:rPr>
              <w:t>g</w:t>
            </w:r>
            <w:r>
              <w:rPr>
                <w:spacing w:val="-1"/>
                <w:sz w:val="24"/>
                <w:szCs w:val="24"/>
                <w:lang w:val="it-IT"/>
              </w:rPr>
              <w:t>a</w:t>
            </w:r>
            <w:r>
              <w:rPr>
                <w:sz w:val="24"/>
                <w:szCs w:val="24"/>
                <w:lang w:val="it-IT"/>
              </w:rPr>
              <w:t>s</w:t>
            </w:r>
            <w:r>
              <w:rPr>
                <w:spacing w:val="1"/>
                <w:sz w:val="24"/>
                <w:szCs w:val="24"/>
                <w:lang w:val="it-IT"/>
              </w:rPr>
              <w:t>t</w:t>
            </w:r>
            <w:r>
              <w:rPr>
                <w:spacing w:val="-1"/>
                <w:sz w:val="24"/>
                <w:szCs w:val="24"/>
                <w:lang w:val="it-IT"/>
              </w:rPr>
              <w:t>r</w:t>
            </w:r>
            <w:r>
              <w:rPr>
                <w:sz w:val="24"/>
                <w:szCs w:val="24"/>
                <w:lang w:val="it-IT"/>
              </w:rPr>
              <w:t>ono</w:t>
            </w:r>
            <w:r>
              <w:rPr>
                <w:spacing w:val="1"/>
                <w:sz w:val="24"/>
                <w:szCs w:val="24"/>
                <w:lang w:val="it-IT"/>
              </w:rPr>
              <w:t>m</w:t>
            </w:r>
            <w:r>
              <w:rPr>
                <w:spacing w:val="3"/>
                <w:sz w:val="24"/>
                <w:szCs w:val="24"/>
                <w:lang w:val="it-IT"/>
              </w:rPr>
              <w:t>i</w:t>
            </w:r>
            <w:r>
              <w:rPr>
                <w:spacing w:val="-1"/>
                <w:sz w:val="24"/>
                <w:szCs w:val="24"/>
                <w:lang w:val="it-IT"/>
              </w:rPr>
              <w:t>c</w:t>
            </w:r>
            <w:r>
              <w:rPr>
                <w:spacing w:val="1"/>
                <w:sz w:val="24"/>
                <w:szCs w:val="24"/>
                <w:lang w:val="it-IT"/>
              </w:rPr>
              <w:t>i</w:t>
            </w:r>
            <w:r>
              <w:rPr>
                <w:sz w:val="24"/>
                <w:szCs w:val="24"/>
                <w:lang w:val="it-IT"/>
              </w:rPr>
              <w:t>,</w:t>
            </w:r>
            <w:r>
              <w:rPr>
                <w:spacing w:val="1"/>
                <w:sz w:val="24"/>
                <w:szCs w:val="24"/>
                <w:lang w:val="it-IT"/>
              </w:rPr>
              <w:t xml:space="preserve"> </w:t>
            </w:r>
            <w:r>
              <w:rPr>
                <w:spacing w:val="-1"/>
                <w:sz w:val="24"/>
                <w:szCs w:val="24"/>
                <w:lang w:val="it-IT"/>
              </w:rPr>
              <w:t>r</w:t>
            </w:r>
            <w:r>
              <w:rPr>
                <w:spacing w:val="1"/>
                <w:sz w:val="24"/>
                <w:szCs w:val="24"/>
                <w:lang w:val="it-IT"/>
              </w:rPr>
              <w:t>i</w:t>
            </w:r>
            <w:r>
              <w:rPr>
                <w:sz w:val="24"/>
                <w:szCs w:val="24"/>
                <w:lang w:val="it-IT"/>
              </w:rPr>
              <w:t>s</w:t>
            </w:r>
            <w:r>
              <w:rPr>
                <w:spacing w:val="1"/>
                <w:sz w:val="24"/>
                <w:szCs w:val="24"/>
                <w:lang w:val="it-IT"/>
              </w:rPr>
              <w:t>t</w:t>
            </w:r>
            <w:r>
              <w:rPr>
                <w:sz w:val="24"/>
                <w:szCs w:val="24"/>
                <w:lang w:val="it-IT"/>
              </w:rPr>
              <w:t>o</w:t>
            </w:r>
            <w:r>
              <w:rPr>
                <w:spacing w:val="-1"/>
                <w:sz w:val="24"/>
                <w:szCs w:val="24"/>
                <w:lang w:val="it-IT"/>
              </w:rPr>
              <w:t>ra</w:t>
            </w:r>
            <w:r>
              <w:rPr>
                <w:spacing w:val="1"/>
                <w:sz w:val="24"/>
                <w:szCs w:val="24"/>
                <w:lang w:val="it-IT"/>
              </w:rPr>
              <w:t>ti</w:t>
            </w:r>
            <w:r>
              <w:rPr>
                <w:sz w:val="24"/>
                <w:szCs w:val="24"/>
                <w:lang w:val="it-IT"/>
              </w:rPr>
              <w:t>vi</w:t>
            </w:r>
            <w:r>
              <w:rPr>
                <w:spacing w:val="6"/>
                <w:sz w:val="24"/>
                <w:szCs w:val="24"/>
                <w:lang w:val="it-IT"/>
              </w:rPr>
              <w:t xml:space="preserve"> </w:t>
            </w:r>
            <w:r>
              <w:rPr>
                <w:sz w:val="24"/>
                <w:szCs w:val="24"/>
                <w:lang w:val="it-IT"/>
              </w:rPr>
              <w:t>e</w:t>
            </w:r>
            <w:r>
              <w:rPr>
                <w:spacing w:val="10"/>
                <w:sz w:val="24"/>
                <w:szCs w:val="24"/>
                <w:lang w:val="it-IT"/>
              </w:rPr>
              <w:t xml:space="preserve"> </w:t>
            </w:r>
            <w:r>
              <w:rPr>
                <w:sz w:val="24"/>
                <w:szCs w:val="24"/>
                <w:lang w:val="it-IT"/>
              </w:rPr>
              <w:t xml:space="preserve">di </w:t>
            </w:r>
            <w:r>
              <w:rPr>
                <w:spacing w:val="-1"/>
                <w:sz w:val="24"/>
                <w:szCs w:val="24"/>
                <w:lang w:val="it-IT"/>
              </w:rPr>
              <w:t>acc</w:t>
            </w:r>
            <w:r>
              <w:rPr>
                <w:spacing w:val="2"/>
                <w:sz w:val="24"/>
                <w:szCs w:val="24"/>
                <w:lang w:val="it-IT"/>
              </w:rPr>
              <w:t>o</w:t>
            </w:r>
            <w:r>
              <w:rPr>
                <w:spacing w:val="-2"/>
                <w:sz w:val="24"/>
                <w:szCs w:val="24"/>
                <w:lang w:val="it-IT"/>
              </w:rPr>
              <w:t>g</w:t>
            </w:r>
            <w:r>
              <w:rPr>
                <w:spacing w:val="1"/>
                <w:sz w:val="24"/>
                <w:szCs w:val="24"/>
                <w:lang w:val="it-IT"/>
              </w:rPr>
              <w:t>li</w:t>
            </w:r>
            <w:r>
              <w:rPr>
                <w:spacing w:val="-1"/>
                <w:sz w:val="24"/>
                <w:szCs w:val="24"/>
                <w:lang w:val="it-IT"/>
              </w:rPr>
              <w:t>e</w:t>
            </w:r>
            <w:r>
              <w:rPr>
                <w:sz w:val="24"/>
                <w:szCs w:val="24"/>
                <w:lang w:val="it-IT"/>
              </w:rPr>
              <w:t>n</w:t>
            </w:r>
            <w:r>
              <w:rPr>
                <w:spacing w:val="2"/>
                <w:sz w:val="24"/>
                <w:szCs w:val="24"/>
                <w:lang w:val="it-IT"/>
              </w:rPr>
              <w:t>z</w:t>
            </w:r>
            <w:r>
              <w:rPr>
                <w:sz w:val="24"/>
                <w:szCs w:val="24"/>
                <w:lang w:val="it-IT"/>
              </w:rPr>
              <w:t>a</w:t>
            </w:r>
            <w:r>
              <w:rPr>
                <w:spacing w:val="-5"/>
                <w:sz w:val="24"/>
                <w:szCs w:val="24"/>
                <w:lang w:val="it-IT"/>
              </w:rPr>
              <w:t xml:space="preserve"> </w:t>
            </w:r>
            <w:r>
              <w:rPr>
                <w:spacing w:val="1"/>
                <w:sz w:val="24"/>
                <w:szCs w:val="24"/>
                <w:lang w:val="it-IT"/>
              </w:rPr>
              <w:t>t</w:t>
            </w:r>
            <w:r>
              <w:rPr>
                <w:sz w:val="24"/>
                <w:szCs w:val="24"/>
                <w:lang w:val="it-IT"/>
              </w:rPr>
              <w:t>u</w:t>
            </w:r>
            <w:r>
              <w:rPr>
                <w:spacing w:val="-1"/>
                <w:sz w:val="24"/>
                <w:szCs w:val="24"/>
                <w:lang w:val="it-IT"/>
              </w:rPr>
              <w:t>r</w:t>
            </w:r>
            <w:r>
              <w:rPr>
                <w:spacing w:val="1"/>
                <w:sz w:val="24"/>
                <w:szCs w:val="24"/>
                <w:lang w:val="it-IT"/>
              </w:rPr>
              <w:t>i</w:t>
            </w:r>
            <w:r>
              <w:rPr>
                <w:sz w:val="24"/>
                <w:szCs w:val="24"/>
                <w:lang w:val="it-IT"/>
              </w:rPr>
              <w:t>s</w:t>
            </w:r>
            <w:r>
              <w:rPr>
                <w:spacing w:val="1"/>
                <w:sz w:val="24"/>
                <w:szCs w:val="24"/>
                <w:lang w:val="it-IT"/>
              </w:rPr>
              <w:t>ti</w:t>
            </w:r>
            <w:r>
              <w:rPr>
                <w:spacing w:val="-1"/>
                <w:sz w:val="24"/>
                <w:szCs w:val="24"/>
                <w:lang w:val="it-IT"/>
              </w:rPr>
              <w:t>c</w:t>
            </w:r>
            <w:r>
              <w:rPr>
                <w:sz w:val="24"/>
                <w:szCs w:val="24"/>
                <w:lang w:val="it-IT"/>
              </w:rPr>
              <w:t>o</w:t>
            </w:r>
            <w:r>
              <w:rPr>
                <w:spacing w:val="-1"/>
                <w:sz w:val="24"/>
                <w:szCs w:val="24"/>
                <w:lang w:val="it-IT"/>
              </w:rPr>
              <w:t>-a</w:t>
            </w:r>
            <w:r>
              <w:rPr>
                <w:spacing w:val="1"/>
                <w:sz w:val="24"/>
                <w:szCs w:val="24"/>
                <w:lang w:val="it-IT"/>
              </w:rPr>
              <w:t>l</w:t>
            </w:r>
            <w:r>
              <w:rPr>
                <w:spacing w:val="2"/>
                <w:sz w:val="24"/>
                <w:szCs w:val="24"/>
                <w:lang w:val="it-IT"/>
              </w:rPr>
              <w:t>b</w:t>
            </w:r>
            <w:r>
              <w:rPr>
                <w:spacing w:val="-1"/>
                <w:sz w:val="24"/>
                <w:szCs w:val="24"/>
                <w:lang w:val="it-IT"/>
              </w:rPr>
              <w:t>e</w:t>
            </w:r>
            <w:r>
              <w:rPr>
                <w:spacing w:val="2"/>
                <w:sz w:val="24"/>
                <w:szCs w:val="24"/>
                <w:lang w:val="it-IT"/>
              </w:rPr>
              <w:t>r</w:t>
            </w:r>
            <w:r>
              <w:rPr>
                <w:spacing w:val="-2"/>
                <w:sz w:val="24"/>
                <w:szCs w:val="24"/>
                <w:lang w:val="it-IT"/>
              </w:rPr>
              <w:t>g</w:t>
            </w:r>
            <w:r>
              <w:rPr>
                <w:sz w:val="24"/>
                <w:szCs w:val="24"/>
                <w:lang w:val="it-IT"/>
              </w:rPr>
              <w:t>h</w:t>
            </w:r>
            <w:r>
              <w:rPr>
                <w:spacing w:val="1"/>
                <w:sz w:val="24"/>
                <w:szCs w:val="24"/>
                <w:lang w:val="it-IT"/>
              </w:rPr>
              <w:t>i</w:t>
            </w:r>
            <w:r>
              <w:rPr>
                <w:spacing w:val="-1"/>
                <w:sz w:val="24"/>
                <w:szCs w:val="24"/>
                <w:lang w:val="it-IT"/>
              </w:rPr>
              <w:t>e</w:t>
            </w:r>
            <w:r>
              <w:rPr>
                <w:spacing w:val="2"/>
                <w:sz w:val="24"/>
                <w:szCs w:val="24"/>
                <w:lang w:val="it-IT"/>
              </w:rPr>
              <w:t>r</w:t>
            </w:r>
            <w:r>
              <w:rPr>
                <w:spacing w:val="-1"/>
                <w:sz w:val="24"/>
                <w:szCs w:val="24"/>
                <w:lang w:val="it-IT"/>
              </w:rPr>
              <w:t>a</w:t>
            </w:r>
            <w:r>
              <w:rPr>
                <w:sz w:val="24"/>
                <w:szCs w:val="24"/>
                <w:lang w:val="it-IT"/>
              </w:rPr>
              <w:t>.</w:t>
            </w:r>
          </w:p>
          <w:p w:rsidR="005A35FA" w:rsidRDefault="005A35FA">
            <w:pPr>
              <w:ind w:right="18"/>
              <w:jc w:val="both"/>
              <w:rPr>
                <w:sz w:val="16"/>
                <w:szCs w:val="16"/>
                <w:lang w:val="it-IT"/>
              </w:rPr>
            </w:pPr>
          </w:p>
          <w:p w:rsidR="005A35FA" w:rsidRDefault="0091427D">
            <w:pPr>
              <w:ind w:right="18"/>
              <w:jc w:val="both"/>
            </w:pPr>
            <w:r>
              <w:rPr>
                <w:b/>
                <w:sz w:val="24"/>
                <w:szCs w:val="24"/>
                <w:lang w:val="it-IT"/>
              </w:rPr>
              <w:t>C</w:t>
            </w:r>
            <w:r>
              <w:rPr>
                <w:b/>
                <w:spacing w:val="2"/>
                <w:sz w:val="24"/>
                <w:szCs w:val="24"/>
                <w:lang w:val="it-IT"/>
              </w:rPr>
              <w:t>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w:t>
            </w:r>
            <w:r>
              <w:rPr>
                <w:b/>
                <w:sz w:val="24"/>
                <w:szCs w:val="24"/>
                <w:lang w:val="it-IT"/>
              </w:rPr>
              <w:t>asse</w:t>
            </w:r>
            <w:r>
              <w:rPr>
                <w:b/>
                <w:spacing w:val="-3"/>
                <w:sz w:val="24"/>
                <w:szCs w:val="24"/>
                <w:lang w:val="it-IT"/>
              </w:rPr>
              <w:t xml:space="preserve"> </w:t>
            </w:r>
            <w:r>
              <w:rPr>
                <w:b/>
                <w:spacing w:val="1"/>
                <w:sz w:val="24"/>
                <w:szCs w:val="24"/>
                <w:lang w:val="it-IT"/>
              </w:rPr>
              <w:t>d</w:t>
            </w:r>
            <w:r>
              <w:rPr>
                <w:b/>
                <w:spacing w:val="-1"/>
                <w:sz w:val="24"/>
                <w:szCs w:val="24"/>
                <w:lang w:val="it-IT"/>
              </w:rPr>
              <w:t>e</w:t>
            </w:r>
            <w:r>
              <w:rPr>
                <w:b/>
                <w:sz w:val="24"/>
                <w:szCs w:val="24"/>
                <w:lang w:val="it-IT"/>
              </w:rPr>
              <w:t>i</w:t>
            </w:r>
            <w:r>
              <w:rPr>
                <w:b/>
                <w:spacing w:val="-1"/>
                <w:sz w:val="24"/>
                <w:szCs w:val="24"/>
                <w:lang w:val="it-IT"/>
              </w:rPr>
              <w:t xml:space="preserve"> </w:t>
            </w:r>
            <w:r>
              <w:rPr>
                <w:b/>
                <w:spacing w:val="1"/>
                <w:sz w:val="24"/>
                <w:szCs w:val="24"/>
                <w:lang w:val="it-IT"/>
              </w:rPr>
              <w:t>li</w:t>
            </w:r>
            <w:r>
              <w:rPr>
                <w:b/>
                <w:spacing w:val="-1"/>
                <w:sz w:val="24"/>
                <w:szCs w:val="24"/>
                <w:lang w:val="it-IT"/>
              </w:rPr>
              <w:t>n</w:t>
            </w:r>
            <w:r>
              <w:rPr>
                <w:b/>
                <w:sz w:val="24"/>
                <w:szCs w:val="24"/>
                <w:lang w:val="it-IT"/>
              </w:rPr>
              <w:t>g</w:t>
            </w:r>
            <w:r>
              <w:rPr>
                <w:b/>
                <w:spacing w:val="1"/>
                <w:sz w:val="24"/>
                <w:szCs w:val="24"/>
                <w:lang w:val="it-IT"/>
              </w:rPr>
              <w:t>u</w:t>
            </w:r>
            <w:r>
              <w:rPr>
                <w:b/>
                <w:sz w:val="24"/>
                <w:szCs w:val="24"/>
                <w:lang w:val="it-IT"/>
              </w:rPr>
              <w:t xml:space="preserve">aggi </w:t>
            </w:r>
            <w:proofErr w:type="gramStart"/>
            <w:r w:rsidR="00F20DA6">
              <w:rPr>
                <w:b/>
                <w:spacing w:val="-1"/>
                <w:sz w:val="24"/>
                <w:szCs w:val="24"/>
                <w:lang w:val="it-IT"/>
              </w:rPr>
              <w:t>( Italiano</w:t>
            </w:r>
            <w:proofErr w:type="gramEnd"/>
            <w:r w:rsidR="00F20DA6">
              <w:rPr>
                <w:b/>
                <w:spacing w:val="-1"/>
                <w:sz w:val="24"/>
                <w:szCs w:val="24"/>
                <w:lang w:val="it-IT"/>
              </w:rPr>
              <w:t xml:space="preserve"> e lingue straniere)</w:t>
            </w:r>
          </w:p>
          <w:p w:rsidR="005A35FA" w:rsidRDefault="0091427D">
            <w:pPr>
              <w:spacing w:line="260" w:lineRule="exact"/>
              <w:ind w:right="851"/>
              <w:jc w:val="both"/>
            </w:pPr>
            <w:r>
              <w:rPr>
                <w:spacing w:val="-3"/>
                <w:sz w:val="24"/>
                <w:szCs w:val="24"/>
                <w:lang w:val="it-IT"/>
              </w:rPr>
              <w:t>L</w:t>
            </w:r>
            <w:r>
              <w:rPr>
                <w:spacing w:val="2"/>
                <w:sz w:val="24"/>
                <w:szCs w:val="24"/>
                <w:lang w:val="it-IT"/>
              </w:rPr>
              <w:t>e</w:t>
            </w:r>
            <w:r>
              <w:rPr>
                <w:sz w:val="24"/>
                <w:szCs w:val="24"/>
                <w:lang w:val="it-IT"/>
              </w:rPr>
              <w:t>gg</w:t>
            </w:r>
            <w:r>
              <w:rPr>
                <w:spacing w:val="-1"/>
                <w:sz w:val="24"/>
                <w:szCs w:val="24"/>
                <w:lang w:val="it-IT"/>
              </w:rPr>
              <w:t>e</w:t>
            </w:r>
            <w:r>
              <w:rPr>
                <w:spacing w:val="2"/>
                <w:sz w:val="24"/>
                <w:szCs w:val="24"/>
                <w:lang w:val="it-IT"/>
              </w:rPr>
              <w:t>r</w:t>
            </w:r>
            <w:r>
              <w:rPr>
                <w:spacing w:val="-1"/>
                <w:sz w:val="24"/>
                <w:szCs w:val="24"/>
                <w:lang w:val="it-IT"/>
              </w:rPr>
              <w:t>e</w:t>
            </w:r>
            <w:r>
              <w:rPr>
                <w:sz w:val="24"/>
                <w:szCs w:val="24"/>
                <w:lang w:val="it-IT"/>
              </w:rPr>
              <w:t>,</w:t>
            </w:r>
            <w:r>
              <w:rPr>
                <w:spacing w:val="-4"/>
                <w:sz w:val="24"/>
                <w:szCs w:val="24"/>
                <w:lang w:val="it-IT"/>
              </w:rPr>
              <w:t xml:space="preserve"> </w:t>
            </w:r>
            <w:r>
              <w:rPr>
                <w:spacing w:val="-1"/>
                <w:sz w:val="24"/>
                <w:szCs w:val="24"/>
                <w:lang w:val="it-IT"/>
              </w:rPr>
              <w:t>c</w:t>
            </w:r>
            <w:r>
              <w:rPr>
                <w:sz w:val="24"/>
                <w:szCs w:val="24"/>
                <w:lang w:val="it-IT"/>
              </w:rPr>
              <w:t>o</w:t>
            </w:r>
            <w:r>
              <w:rPr>
                <w:spacing w:val="1"/>
                <w:sz w:val="24"/>
                <w:szCs w:val="24"/>
                <w:lang w:val="it-IT"/>
              </w:rPr>
              <w:t>m</w:t>
            </w:r>
            <w:r>
              <w:rPr>
                <w:sz w:val="24"/>
                <w:szCs w:val="24"/>
                <w:lang w:val="it-IT"/>
              </w:rPr>
              <w:t>p</w:t>
            </w:r>
            <w:r>
              <w:rPr>
                <w:spacing w:val="-1"/>
                <w:sz w:val="24"/>
                <w:szCs w:val="24"/>
                <w:lang w:val="it-IT"/>
              </w:rPr>
              <w:t>re</w:t>
            </w:r>
            <w:r>
              <w:rPr>
                <w:sz w:val="24"/>
                <w:szCs w:val="24"/>
                <w:lang w:val="it-IT"/>
              </w:rPr>
              <w:t>n</w:t>
            </w:r>
            <w:r>
              <w:rPr>
                <w:spacing w:val="2"/>
                <w:sz w:val="24"/>
                <w:szCs w:val="24"/>
                <w:lang w:val="it-IT"/>
              </w:rPr>
              <w:t>d</w:t>
            </w:r>
            <w:r>
              <w:rPr>
                <w:spacing w:val="-1"/>
                <w:sz w:val="24"/>
                <w:szCs w:val="24"/>
                <w:lang w:val="it-IT"/>
              </w:rPr>
              <w:t>e</w:t>
            </w:r>
            <w:r>
              <w:rPr>
                <w:spacing w:val="2"/>
                <w:sz w:val="24"/>
                <w:szCs w:val="24"/>
                <w:lang w:val="it-IT"/>
              </w:rPr>
              <w:t>r</w:t>
            </w:r>
            <w:r>
              <w:rPr>
                <w:sz w:val="24"/>
                <w:szCs w:val="24"/>
                <w:lang w:val="it-IT"/>
              </w:rPr>
              <w:t>e</w:t>
            </w:r>
            <w:r>
              <w:rPr>
                <w:spacing w:val="-7"/>
                <w:sz w:val="24"/>
                <w:szCs w:val="24"/>
                <w:lang w:val="it-IT"/>
              </w:rPr>
              <w:t xml:space="preserve"> </w:t>
            </w:r>
            <w:r>
              <w:rPr>
                <w:spacing w:val="-1"/>
                <w:sz w:val="24"/>
                <w:szCs w:val="24"/>
                <w:lang w:val="it-IT"/>
              </w:rPr>
              <w:t>e</w:t>
            </w:r>
            <w:r>
              <w:rPr>
                <w:sz w:val="24"/>
                <w:szCs w:val="24"/>
                <w:lang w:val="it-IT"/>
              </w:rPr>
              <w:t>d</w:t>
            </w:r>
            <w:r>
              <w:rPr>
                <w:spacing w:val="1"/>
                <w:sz w:val="24"/>
                <w:szCs w:val="24"/>
                <w:lang w:val="it-IT"/>
              </w:rPr>
              <w:t xml:space="preserve"> i</w:t>
            </w:r>
            <w:r>
              <w:rPr>
                <w:sz w:val="24"/>
                <w:szCs w:val="24"/>
                <w:lang w:val="it-IT"/>
              </w:rPr>
              <w:t>n</w:t>
            </w:r>
            <w:r>
              <w:rPr>
                <w:spacing w:val="1"/>
                <w:sz w:val="24"/>
                <w:szCs w:val="24"/>
                <w:lang w:val="it-IT"/>
              </w:rPr>
              <w:t>t</w:t>
            </w:r>
            <w:r>
              <w:rPr>
                <w:spacing w:val="-1"/>
                <w:sz w:val="24"/>
                <w:szCs w:val="24"/>
                <w:lang w:val="it-IT"/>
              </w:rPr>
              <w:t>er</w:t>
            </w:r>
            <w:r>
              <w:rPr>
                <w:sz w:val="24"/>
                <w:szCs w:val="24"/>
                <w:lang w:val="it-IT"/>
              </w:rPr>
              <w:t>p</w:t>
            </w:r>
            <w:r>
              <w:rPr>
                <w:spacing w:val="-1"/>
                <w:sz w:val="24"/>
                <w:szCs w:val="24"/>
                <w:lang w:val="it-IT"/>
              </w:rPr>
              <w:t>re</w:t>
            </w:r>
            <w:r>
              <w:rPr>
                <w:spacing w:val="1"/>
                <w:sz w:val="24"/>
                <w:szCs w:val="24"/>
                <w:lang w:val="it-IT"/>
              </w:rPr>
              <w:t>t</w:t>
            </w:r>
            <w:r>
              <w:rPr>
                <w:spacing w:val="-1"/>
                <w:sz w:val="24"/>
                <w:szCs w:val="24"/>
                <w:lang w:val="it-IT"/>
              </w:rPr>
              <w:t>a</w:t>
            </w:r>
            <w:r>
              <w:rPr>
                <w:spacing w:val="2"/>
                <w:sz w:val="24"/>
                <w:szCs w:val="24"/>
                <w:lang w:val="it-IT"/>
              </w:rPr>
              <w:t>r</w:t>
            </w:r>
            <w:r>
              <w:rPr>
                <w:sz w:val="24"/>
                <w:szCs w:val="24"/>
                <w:lang w:val="it-IT"/>
              </w:rPr>
              <w:t>e</w:t>
            </w:r>
            <w:r>
              <w:rPr>
                <w:spacing w:val="-6"/>
                <w:sz w:val="24"/>
                <w:szCs w:val="24"/>
                <w:lang w:val="it-IT"/>
              </w:rPr>
              <w:t xml:space="preserve"> </w:t>
            </w:r>
            <w:r>
              <w:rPr>
                <w:spacing w:val="1"/>
                <w:sz w:val="24"/>
                <w:szCs w:val="24"/>
                <w:lang w:val="it-IT"/>
              </w:rPr>
              <w:t>t</w:t>
            </w:r>
            <w:r>
              <w:rPr>
                <w:spacing w:val="-1"/>
                <w:sz w:val="24"/>
                <w:szCs w:val="24"/>
                <w:lang w:val="it-IT"/>
              </w:rPr>
              <w:t>e</w:t>
            </w:r>
            <w:r>
              <w:rPr>
                <w:sz w:val="24"/>
                <w:szCs w:val="24"/>
                <w:lang w:val="it-IT"/>
              </w:rPr>
              <w:t>s</w:t>
            </w:r>
            <w:r>
              <w:rPr>
                <w:spacing w:val="1"/>
                <w:sz w:val="24"/>
                <w:szCs w:val="24"/>
                <w:lang w:val="it-IT"/>
              </w:rPr>
              <w:t>t</w:t>
            </w:r>
            <w:r>
              <w:rPr>
                <w:sz w:val="24"/>
                <w:szCs w:val="24"/>
                <w:lang w:val="it-IT"/>
              </w:rPr>
              <w:t>i</w:t>
            </w:r>
            <w:r>
              <w:rPr>
                <w:spacing w:val="-1"/>
                <w:sz w:val="24"/>
                <w:szCs w:val="24"/>
                <w:lang w:val="it-IT"/>
              </w:rPr>
              <w:t xml:space="preserve"> </w:t>
            </w:r>
            <w:r>
              <w:rPr>
                <w:sz w:val="24"/>
                <w:szCs w:val="24"/>
                <w:lang w:val="it-IT"/>
              </w:rPr>
              <w:t>s</w:t>
            </w:r>
            <w:r>
              <w:rPr>
                <w:spacing w:val="-1"/>
                <w:sz w:val="24"/>
                <w:szCs w:val="24"/>
                <w:lang w:val="it-IT"/>
              </w:rPr>
              <w:t>cr</w:t>
            </w:r>
            <w:r>
              <w:rPr>
                <w:spacing w:val="1"/>
                <w:sz w:val="24"/>
                <w:szCs w:val="24"/>
                <w:lang w:val="it-IT"/>
              </w:rPr>
              <w:t>itt</w:t>
            </w:r>
            <w:r>
              <w:rPr>
                <w:sz w:val="24"/>
                <w:szCs w:val="24"/>
                <w:lang w:val="it-IT"/>
              </w:rPr>
              <w:t>i</w:t>
            </w:r>
            <w:r>
              <w:rPr>
                <w:spacing w:val="-2"/>
                <w:sz w:val="24"/>
                <w:szCs w:val="24"/>
                <w:lang w:val="it-IT"/>
              </w:rPr>
              <w:t xml:space="preserve"> </w:t>
            </w:r>
            <w:r>
              <w:rPr>
                <w:sz w:val="24"/>
                <w:szCs w:val="24"/>
                <w:lang w:val="it-IT"/>
              </w:rPr>
              <w:t>di</w:t>
            </w:r>
            <w:r>
              <w:rPr>
                <w:spacing w:val="-1"/>
                <w:sz w:val="24"/>
                <w:szCs w:val="24"/>
                <w:lang w:val="it-IT"/>
              </w:rPr>
              <w:t xml:space="preserve"> </w:t>
            </w:r>
            <w:r>
              <w:rPr>
                <w:sz w:val="24"/>
                <w:szCs w:val="24"/>
                <w:lang w:val="it-IT"/>
              </w:rPr>
              <w:t>v</w:t>
            </w:r>
            <w:r>
              <w:rPr>
                <w:spacing w:val="-1"/>
                <w:sz w:val="24"/>
                <w:szCs w:val="24"/>
                <w:lang w:val="it-IT"/>
              </w:rPr>
              <w:t>ar</w:t>
            </w:r>
            <w:r>
              <w:rPr>
                <w:spacing w:val="1"/>
                <w:sz w:val="24"/>
                <w:szCs w:val="24"/>
                <w:lang w:val="it-IT"/>
              </w:rPr>
              <w:t>i</w:t>
            </w:r>
            <w:r>
              <w:rPr>
                <w:sz w:val="24"/>
                <w:szCs w:val="24"/>
                <w:lang w:val="it-IT"/>
              </w:rPr>
              <w:t>o</w:t>
            </w:r>
            <w:r>
              <w:rPr>
                <w:spacing w:val="-3"/>
                <w:sz w:val="24"/>
                <w:szCs w:val="24"/>
                <w:lang w:val="it-IT"/>
              </w:rPr>
              <w:t xml:space="preserve"> </w:t>
            </w:r>
            <w:r>
              <w:rPr>
                <w:spacing w:val="1"/>
                <w:sz w:val="24"/>
                <w:szCs w:val="24"/>
                <w:lang w:val="it-IT"/>
              </w:rPr>
              <w:t>ti</w:t>
            </w:r>
            <w:r>
              <w:rPr>
                <w:sz w:val="24"/>
                <w:szCs w:val="24"/>
                <w:lang w:val="it-IT"/>
              </w:rPr>
              <w:t>po.</w:t>
            </w:r>
          </w:p>
          <w:p w:rsidR="005A35FA" w:rsidRDefault="0091427D">
            <w:pPr>
              <w:ind w:right="23"/>
              <w:jc w:val="both"/>
            </w:pPr>
            <w:r>
              <w:rPr>
                <w:spacing w:val="1"/>
                <w:sz w:val="24"/>
                <w:szCs w:val="24"/>
                <w:lang w:val="it-IT"/>
              </w:rPr>
              <w:t>P</w:t>
            </w:r>
            <w:r>
              <w:rPr>
                <w:spacing w:val="-1"/>
                <w:sz w:val="24"/>
                <w:szCs w:val="24"/>
                <w:lang w:val="it-IT"/>
              </w:rPr>
              <w:t>r</w:t>
            </w:r>
            <w:r>
              <w:rPr>
                <w:sz w:val="24"/>
                <w:szCs w:val="24"/>
                <w:lang w:val="it-IT"/>
              </w:rPr>
              <w:t>odu</w:t>
            </w:r>
            <w:r>
              <w:rPr>
                <w:spacing w:val="-1"/>
                <w:sz w:val="24"/>
                <w:szCs w:val="24"/>
                <w:lang w:val="it-IT"/>
              </w:rPr>
              <w:t>rr</w:t>
            </w:r>
            <w:r>
              <w:rPr>
                <w:sz w:val="24"/>
                <w:szCs w:val="24"/>
                <w:lang w:val="it-IT"/>
              </w:rPr>
              <w:t xml:space="preserve">e  </w:t>
            </w:r>
            <w:r>
              <w:rPr>
                <w:spacing w:val="19"/>
                <w:sz w:val="24"/>
                <w:szCs w:val="24"/>
                <w:lang w:val="it-IT"/>
              </w:rPr>
              <w:t xml:space="preserve"> </w:t>
            </w:r>
            <w:r>
              <w:rPr>
                <w:spacing w:val="1"/>
                <w:sz w:val="24"/>
                <w:szCs w:val="24"/>
                <w:lang w:val="it-IT"/>
              </w:rPr>
              <w:t>t</w:t>
            </w:r>
            <w:r>
              <w:rPr>
                <w:spacing w:val="-1"/>
                <w:sz w:val="24"/>
                <w:szCs w:val="24"/>
                <w:lang w:val="it-IT"/>
              </w:rPr>
              <w:t>e</w:t>
            </w:r>
            <w:r>
              <w:rPr>
                <w:sz w:val="24"/>
                <w:szCs w:val="24"/>
                <w:lang w:val="it-IT"/>
              </w:rPr>
              <w:t>s</w:t>
            </w:r>
            <w:r>
              <w:rPr>
                <w:spacing w:val="1"/>
                <w:sz w:val="24"/>
                <w:szCs w:val="24"/>
                <w:lang w:val="it-IT"/>
              </w:rPr>
              <w:t>t</w:t>
            </w:r>
            <w:r>
              <w:rPr>
                <w:sz w:val="24"/>
                <w:szCs w:val="24"/>
                <w:lang w:val="it-IT"/>
              </w:rPr>
              <w:t xml:space="preserve">i  </w:t>
            </w:r>
            <w:r>
              <w:rPr>
                <w:spacing w:val="26"/>
                <w:sz w:val="24"/>
                <w:szCs w:val="24"/>
                <w:lang w:val="it-IT"/>
              </w:rPr>
              <w:t xml:space="preserve"> </w:t>
            </w:r>
            <w:r>
              <w:rPr>
                <w:sz w:val="24"/>
                <w:szCs w:val="24"/>
                <w:lang w:val="it-IT"/>
              </w:rPr>
              <w:t xml:space="preserve">di  </w:t>
            </w:r>
            <w:r>
              <w:rPr>
                <w:spacing w:val="26"/>
                <w:sz w:val="24"/>
                <w:szCs w:val="24"/>
                <w:lang w:val="it-IT"/>
              </w:rPr>
              <w:t xml:space="preserve"> </w:t>
            </w:r>
            <w:r>
              <w:rPr>
                <w:spacing w:val="2"/>
                <w:sz w:val="24"/>
                <w:szCs w:val="24"/>
                <w:lang w:val="it-IT"/>
              </w:rPr>
              <w:t>v</w:t>
            </w:r>
            <w:r>
              <w:rPr>
                <w:spacing w:val="-1"/>
                <w:sz w:val="24"/>
                <w:szCs w:val="24"/>
                <w:lang w:val="it-IT"/>
              </w:rPr>
              <w:t>ar</w:t>
            </w:r>
            <w:r>
              <w:rPr>
                <w:spacing w:val="3"/>
                <w:sz w:val="24"/>
                <w:szCs w:val="24"/>
                <w:lang w:val="it-IT"/>
              </w:rPr>
              <w:t>i</w:t>
            </w:r>
            <w:r>
              <w:rPr>
                <w:sz w:val="24"/>
                <w:szCs w:val="24"/>
                <w:lang w:val="it-IT"/>
              </w:rPr>
              <w:t xml:space="preserve">o  </w:t>
            </w:r>
            <w:r>
              <w:rPr>
                <w:spacing w:val="23"/>
                <w:sz w:val="24"/>
                <w:szCs w:val="24"/>
                <w:lang w:val="it-IT"/>
              </w:rPr>
              <w:t xml:space="preserve"> </w:t>
            </w:r>
            <w:r>
              <w:rPr>
                <w:spacing w:val="1"/>
                <w:sz w:val="24"/>
                <w:szCs w:val="24"/>
                <w:lang w:val="it-IT"/>
              </w:rPr>
              <w:t>ti</w:t>
            </w:r>
            <w:r>
              <w:rPr>
                <w:sz w:val="24"/>
                <w:szCs w:val="24"/>
                <w:lang w:val="it-IT"/>
              </w:rPr>
              <w:t xml:space="preserve">po  </w:t>
            </w:r>
            <w:r>
              <w:rPr>
                <w:spacing w:val="24"/>
                <w:sz w:val="24"/>
                <w:szCs w:val="24"/>
                <w:lang w:val="it-IT"/>
              </w:rPr>
              <w:t xml:space="preserve"> </w:t>
            </w:r>
            <w:r>
              <w:rPr>
                <w:spacing w:val="1"/>
                <w:sz w:val="24"/>
                <w:szCs w:val="24"/>
                <w:lang w:val="it-IT"/>
              </w:rPr>
              <w:t>i</w:t>
            </w:r>
            <w:r>
              <w:rPr>
                <w:sz w:val="24"/>
                <w:szCs w:val="24"/>
                <w:lang w:val="it-IT"/>
              </w:rPr>
              <w:t xml:space="preserve">n  </w:t>
            </w:r>
            <w:r>
              <w:rPr>
                <w:spacing w:val="25"/>
                <w:sz w:val="24"/>
                <w:szCs w:val="24"/>
                <w:lang w:val="it-IT"/>
              </w:rPr>
              <w:t xml:space="preserve"> </w:t>
            </w:r>
            <w:r>
              <w:rPr>
                <w:spacing w:val="-1"/>
                <w:sz w:val="24"/>
                <w:szCs w:val="24"/>
                <w:lang w:val="it-IT"/>
              </w:rPr>
              <w:t>re</w:t>
            </w:r>
            <w:r>
              <w:rPr>
                <w:spacing w:val="1"/>
                <w:sz w:val="24"/>
                <w:szCs w:val="24"/>
                <w:lang w:val="it-IT"/>
              </w:rPr>
              <w:t>l</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 xml:space="preserve">one  </w:t>
            </w:r>
            <w:r>
              <w:rPr>
                <w:spacing w:val="25"/>
                <w:sz w:val="24"/>
                <w:szCs w:val="24"/>
                <w:lang w:val="it-IT"/>
              </w:rPr>
              <w:t xml:space="preserve"> </w:t>
            </w:r>
            <w:r>
              <w:rPr>
                <w:spacing w:val="-1"/>
                <w:sz w:val="24"/>
                <w:szCs w:val="24"/>
                <w:lang w:val="it-IT"/>
              </w:rPr>
              <w:t>a</w:t>
            </w:r>
            <w:r>
              <w:rPr>
                <w:sz w:val="24"/>
                <w:szCs w:val="24"/>
                <w:lang w:val="it-IT"/>
              </w:rPr>
              <w:t xml:space="preserve">i  </w:t>
            </w:r>
            <w:r>
              <w:rPr>
                <w:spacing w:val="27"/>
                <w:sz w:val="24"/>
                <w:szCs w:val="24"/>
                <w:lang w:val="it-IT"/>
              </w:rPr>
              <w:t xml:space="preserve"> </w:t>
            </w:r>
            <w:r>
              <w:rPr>
                <w:sz w:val="24"/>
                <w:szCs w:val="24"/>
                <w:lang w:val="it-IT"/>
              </w:rPr>
              <w:t>d</w:t>
            </w:r>
            <w:r>
              <w:rPr>
                <w:spacing w:val="1"/>
                <w:sz w:val="24"/>
                <w:szCs w:val="24"/>
                <w:lang w:val="it-IT"/>
              </w:rPr>
              <w:t>i</w:t>
            </w:r>
            <w:r>
              <w:rPr>
                <w:spacing w:val="-1"/>
                <w:sz w:val="24"/>
                <w:szCs w:val="24"/>
                <w:lang w:val="it-IT"/>
              </w:rPr>
              <w:t>ff</w:t>
            </w:r>
            <w:r>
              <w:rPr>
                <w:spacing w:val="2"/>
                <w:sz w:val="24"/>
                <w:szCs w:val="24"/>
                <w:lang w:val="it-IT"/>
              </w:rPr>
              <w:t>e</w:t>
            </w:r>
            <w:r>
              <w:rPr>
                <w:spacing w:val="-1"/>
                <w:sz w:val="24"/>
                <w:szCs w:val="24"/>
                <w:lang w:val="it-IT"/>
              </w:rPr>
              <w:t>re</w:t>
            </w:r>
            <w:r>
              <w:rPr>
                <w:sz w:val="24"/>
                <w:szCs w:val="24"/>
                <w:lang w:val="it-IT"/>
              </w:rPr>
              <w:t>n</w:t>
            </w:r>
            <w:r>
              <w:rPr>
                <w:spacing w:val="1"/>
                <w:sz w:val="24"/>
                <w:szCs w:val="24"/>
                <w:lang w:val="it-IT"/>
              </w:rPr>
              <w:t>t</w:t>
            </w:r>
            <w:r>
              <w:rPr>
                <w:sz w:val="24"/>
                <w:szCs w:val="24"/>
                <w:lang w:val="it-IT"/>
              </w:rPr>
              <w:t xml:space="preserve">i  </w:t>
            </w:r>
            <w:r>
              <w:rPr>
                <w:spacing w:val="22"/>
                <w:sz w:val="24"/>
                <w:szCs w:val="24"/>
                <w:lang w:val="it-IT"/>
              </w:rPr>
              <w:t xml:space="preserve"> </w:t>
            </w:r>
            <w:r>
              <w:rPr>
                <w:sz w:val="24"/>
                <w:szCs w:val="24"/>
                <w:lang w:val="it-IT"/>
              </w:rPr>
              <w:t>s</w:t>
            </w:r>
            <w:r>
              <w:rPr>
                <w:spacing w:val="-1"/>
                <w:sz w:val="24"/>
                <w:szCs w:val="24"/>
                <w:lang w:val="it-IT"/>
              </w:rPr>
              <w:t>c</w:t>
            </w:r>
            <w:r>
              <w:rPr>
                <w:sz w:val="24"/>
                <w:szCs w:val="24"/>
                <w:lang w:val="it-IT"/>
              </w:rPr>
              <w:t xml:space="preserve">opi </w:t>
            </w:r>
            <w:proofErr w:type="spellStart"/>
            <w:r>
              <w:rPr>
                <w:sz w:val="24"/>
                <w:szCs w:val="24"/>
                <w:lang w:val="it-IT"/>
              </w:rPr>
              <w:t>o</w:t>
            </w:r>
            <w:r>
              <w:rPr>
                <w:spacing w:val="1"/>
                <w:sz w:val="24"/>
                <w:szCs w:val="24"/>
                <w:lang w:val="it-IT"/>
              </w:rPr>
              <w:t>m</w:t>
            </w:r>
            <w:r>
              <w:rPr>
                <w:sz w:val="24"/>
                <w:szCs w:val="24"/>
                <w:lang w:val="it-IT"/>
              </w:rPr>
              <w:t>un</w:t>
            </w:r>
            <w:r>
              <w:rPr>
                <w:spacing w:val="1"/>
                <w:sz w:val="24"/>
                <w:szCs w:val="24"/>
                <w:lang w:val="it-IT"/>
              </w:rPr>
              <w:t>i</w:t>
            </w:r>
            <w:r>
              <w:rPr>
                <w:spacing w:val="-1"/>
                <w:sz w:val="24"/>
                <w:szCs w:val="24"/>
                <w:lang w:val="it-IT"/>
              </w:rPr>
              <w:t>ca</w:t>
            </w:r>
            <w:r>
              <w:rPr>
                <w:spacing w:val="1"/>
                <w:sz w:val="24"/>
                <w:szCs w:val="24"/>
                <w:lang w:val="it-IT"/>
              </w:rPr>
              <w:t>ti</w:t>
            </w:r>
            <w:r>
              <w:rPr>
                <w:sz w:val="24"/>
                <w:szCs w:val="24"/>
                <w:lang w:val="it-IT"/>
              </w:rPr>
              <w:t>v</w:t>
            </w:r>
            <w:r>
              <w:rPr>
                <w:spacing w:val="1"/>
                <w:sz w:val="24"/>
                <w:szCs w:val="24"/>
                <w:lang w:val="it-IT"/>
              </w:rPr>
              <w:t>i</w:t>
            </w:r>
            <w:proofErr w:type="spellEnd"/>
            <w:r>
              <w:rPr>
                <w:sz w:val="24"/>
                <w:szCs w:val="24"/>
                <w:lang w:val="it-IT"/>
              </w:rPr>
              <w:t>.</w:t>
            </w:r>
          </w:p>
          <w:p w:rsidR="005A35FA" w:rsidRDefault="005A35FA">
            <w:pPr>
              <w:ind w:right="23"/>
              <w:jc w:val="both"/>
              <w:rPr>
                <w:sz w:val="16"/>
                <w:szCs w:val="16"/>
                <w:lang w:val="it-IT"/>
              </w:rPr>
            </w:pPr>
          </w:p>
          <w:p w:rsidR="005A35FA" w:rsidRDefault="005A35FA">
            <w:pPr>
              <w:spacing w:line="260" w:lineRule="exact"/>
              <w:ind w:right="25"/>
              <w:jc w:val="both"/>
              <w:rPr>
                <w:sz w:val="16"/>
                <w:szCs w:val="16"/>
                <w:lang w:val="it-IT"/>
              </w:rPr>
            </w:pPr>
          </w:p>
          <w:p w:rsidR="005A35FA" w:rsidRDefault="005A35FA">
            <w:pPr>
              <w:spacing w:line="260" w:lineRule="exact"/>
              <w:ind w:right="25"/>
              <w:jc w:val="both"/>
              <w:rPr>
                <w:sz w:val="16"/>
                <w:szCs w:val="16"/>
                <w:lang w:val="it-IT"/>
              </w:rPr>
            </w:pPr>
          </w:p>
          <w:p w:rsidR="005A35FA" w:rsidRDefault="005A35FA">
            <w:pPr>
              <w:spacing w:line="260" w:lineRule="exact"/>
              <w:ind w:right="25"/>
              <w:jc w:val="both"/>
              <w:rPr>
                <w:sz w:val="16"/>
                <w:szCs w:val="16"/>
                <w:lang w:val="it-IT"/>
              </w:rPr>
            </w:pPr>
          </w:p>
          <w:p w:rsidR="005A35FA" w:rsidRDefault="005A35FA">
            <w:pPr>
              <w:spacing w:before="5"/>
              <w:ind w:right="73"/>
              <w:jc w:val="both"/>
              <w:rPr>
                <w:sz w:val="24"/>
                <w:szCs w:val="24"/>
                <w:lang w:val="it-IT"/>
              </w:rPr>
            </w:pPr>
          </w:p>
          <w:p w:rsidR="005A35FA" w:rsidRDefault="0091427D">
            <w:pPr>
              <w:spacing w:before="5"/>
              <w:ind w:right="73"/>
              <w:jc w:val="both"/>
              <w:rPr>
                <w:sz w:val="24"/>
                <w:szCs w:val="24"/>
                <w:lang w:val="it-IT"/>
              </w:rPr>
            </w:pPr>
            <w:r>
              <w:rPr>
                <w:sz w:val="24"/>
                <w:szCs w:val="24"/>
                <w:lang w:val="it-IT"/>
              </w:rPr>
              <w:t xml:space="preserve"> </w:t>
            </w:r>
          </w:p>
          <w:p w:rsidR="005A35FA" w:rsidRDefault="005A35FA">
            <w:pPr>
              <w:spacing w:before="5"/>
              <w:ind w:right="3636"/>
              <w:jc w:val="both"/>
              <w:rPr>
                <w:sz w:val="2"/>
                <w:szCs w:val="2"/>
                <w:lang w:val="it-IT"/>
              </w:rPr>
            </w:pPr>
          </w:p>
          <w:p w:rsidR="005A35FA" w:rsidRDefault="0091427D">
            <w:pPr>
              <w:spacing w:before="5"/>
              <w:ind w:right="3636"/>
              <w:jc w:val="both"/>
            </w:pPr>
            <w:r>
              <w:rPr>
                <w:b/>
                <w:spacing w:val="1"/>
                <w:sz w:val="24"/>
                <w:szCs w:val="24"/>
                <w:lang w:val="it-IT"/>
              </w:rPr>
              <w:t>Co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w:t>
            </w:r>
            <w:r>
              <w:rPr>
                <w:b/>
                <w:spacing w:val="1"/>
                <w:sz w:val="24"/>
                <w:szCs w:val="24"/>
                <w:lang w:val="it-IT"/>
              </w:rPr>
              <w:t>d</w:t>
            </w:r>
            <w:r>
              <w:rPr>
                <w:b/>
                <w:sz w:val="24"/>
                <w:szCs w:val="24"/>
                <w:lang w:val="it-IT"/>
              </w:rPr>
              <w:t>i</w:t>
            </w:r>
            <w:r>
              <w:rPr>
                <w:b/>
                <w:spacing w:val="-1"/>
                <w:sz w:val="24"/>
                <w:szCs w:val="24"/>
                <w:lang w:val="it-IT"/>
              </w:rPr>
              <w:t xml:space="preserve"> c</w:t>
            </w:r>
            <w:r>
              <w:rPr>
                <w:b/>
                <w:spacing w:val="1"/>
                <w:sz w:val="24"/>
                <w:szCs w:val="24"/>
                <w:lang w:val="it-IT"/>
              </w:rPr>
              <w:t>i</w:t>
            </w:r>
            <w:r>
              <w:rPr>
                <w:b/>
                <w:spacing w:val="-1"/>
                <w:sz w:val="24"/>
                <w:szCs w:val="24"/>
                <w:lang w:val="it-IT"/>
              </w:rPr>
              <w:t>tt</w:t>
            </w:r>
            <w:r>
              <w:rPr>
                <w:b/>
                <w:sz w:val="24"/>
                <w:szCs w:val="24"/>
                <w:lang w:val="it-IT"/>
              </w:rPr>
              <w:t>a</w:t>
            </w:r>
            <w:r>
              <w:rPr>
                <w:b/>
                <w:spacing w:val="1"/>
                <w:sz w:val="24"/>
                <w:szCs w:val="24"/>
                <w:lang w:val="it-IT"/>
              </w:rPr>
              <w:t>din</w:t>
            </w:r>
            <w:r>
              <w:rPr>
                <w:b/>
                <w:sz w:val="24"/>
                <w:szCs w:val="24"/>
                <w:lang w:val="it-IT"/>
              </w:rPr>
              <w:t>a</w:t>
            </w:r>
            <w:r>
              <w:rPr>
                <w:b/>
                <w:spacing w:val="1"/>
                <w:sz w:val="24"/>
                <w:szCs w:val="24"/>
                <w:lang w:val="it-IT"/>
              </w:rPr>
              <w:t>n</w:t>
            </w:r>
            <w:r>
              <w:rPr>
                <w:b/>
                <w:spacing w:val="-1"/>
                <w:sz w:val="24"/>
                <w:szCs w:val="24"/>
                <w:lang w:val="it-IT"/>
              </w:rPr>
              <w:t>z</w:t>
            </w:r>
            <w:r>
              <w:rPr>
                <w:b/>
                <w:sz w:val="24"/>
                <w:szCs w:val="24"/>
                <w:lang w:val="it-IT"/>
              </w:rPr>
              <w:t xml:space="preserve">a </w:t>
            </w:r>
          </w:p>
          <w:p w:rsidR="005A35FA" w:rsidRDefault="0091427D">
            <w:pPr>
              <w:spacing w:before="5"/>
              <w:ind w:right="3636"/>
              <w:jc w:val="both"/>
            </w:pPr>
            <w:r>
              <w:rPr>
                <w:b/>
                <w:sz w:val="24"/>
                <w:szCs w:val="24"/>
                <w:lang w:val="it-IT"/>
              </w:rPr>
              <w:t xml:space="preserve">                            (</w:t>
            </w:r>
            <w:r>
              <w:rPr>
                <w:b/>
                <w:spacing w:val="1"/>
                <w:sz w:val="24"/>
                <w:szCs w:val="24"/>
                <w:lang w:val="it-IT"/>
              </w:rPr>
              <w:t>Tu</w:t>
            </w:r>
            <w:r>
              <w:rPr>
                <w:b/>
                <w:spacing w:val="-1"/>
                <w:sz w:val="24"/>
                <w:szCs w:val="24"/>
                <w:lang w:val="it-IT"/>
              </w:rPr>
              <w:t>tt</w:t>
            </w:r>
            <w:r>
              <w:rPr>
                <w:b/>
                <w:sz w:val="24"/>
                <w:szCs w:val="24"/>
                <w:lang w:val="it-IT"/>
              </w:rPr>
              <w:t>e</w:t>
            </w:r>
            <w:r>
              <w:rPr>
                <w:b/>
                <w:spacing w:val="-4"/>
                <w:sz w:val="24"/>
                <w:szCs w:val="24"/>
                <w:lang w:val="it-IT"/>
              </w:rPr>
              <w:t xml:space="preserve"> </w:t>
            </w:r>
            <w:r>
              <w:rPr>
                <w:b/>
                <w:spacing w:val="1"/>
                <w:sz w:val="24"/>
                <w:szCs w:val="24"/>
                <w:lang w:val="it-IT"/>
              </w:rPr>
              <w:t>l</w:t>
            </w:r>
            <w:r>
              <w:rPr>
                <w:b/>
                <w:sz w:val="24"/>
                <w:szCs w:val="24"/>
                <w:lang w:val="it-IT"/>
              </w:rPr>
              <w:t>e</w:t>
            </w:r>
            <w:r>
              <w:rPr>
                <w:b/>
                <w:spacing w:val="-1"/>
                <w:sz w:val="24"/>
                <w:szCs w:val="24"/>
                <w:lang w:val="it-IT"/>
              </w:rPr>
              <w:t xml:space="preserve"> </w:t>
            </w:r>
            <w:r>
              <w:rPr>
                <w:b/>
                <w:spacing w:val="1"/>
                <w:sz w:val="24"/>
                <w:szCs w:val="24"/>
                <w:lang w:val="it-IT"/>
              </w:rPr>
              <w:t>di</w:t>
            </w:r>
            <w:r>
              <w:rPr>
                <w:b/>
                <w:sz w:val="24"/>
                <w:szCs w:val="24"/>
                <w:lang w:val="it-IT"/>
              </w:rPr>
              <w:t>s</w:t>
            </w:r>
            <w:r>
              <w:rPr>
                <w:b/>
                <w:spacing w:val="-1"/>
                <w:sz w:val="24"/>
                <w:szCs w:val="24"/>
                <w:lang w:val="it-IT"/>
              </w:rPr>
              <w:t>c</w:t>
            </w:r>
            <w:r>
              <w:rPr>
                <w:b/>
                <w:spacing w:val="1"/>
                <w:sz w:val="24"/>
                <w:szCs w:val="24"/>
                <w:lang w:val="it-IT"/>
              </w:rPr>
              <w:t>ipli</w:t>
            </w:r>
            <w:r>
              <w:rPr>
                <w:b/>
                <w:spacing w:val="-1"/>
                <w:sz w:val="24"/>
                <w:szCs w:val="24"/>
                <w:lang w:val="it-IT"/>
              </w:rPr>
              <w:t>ne</w:t>
            </w:r>
            <w:r>
              <w:rPr>
                <w:b/>
                <w:sz w:val="24"/>
                <w:szCs w:val="24"/>
                <w:lang w:val="it-IT"/>
              </w:rPr>
              <w:t>)</w:t>
            </w:r>
          </w:p>
          <w:p w:rsidR="005A35FA" w:rsidRDefault="0091427D">
            <w:pPr>
              <w:ind w:left="465"/>
            </w:pPr>
            <w:r>
              <w:rPr>
                <w:b/>
                <w:sz w:val="24"/>
                <w:szCs w:val="24"/>
                <w:lang w:val="it-IT"/>
              </w:rPr>
              <w:t>Agi</w:t>
            </w:r>
            <w:r>
              <w:rPr>
                <w:b/>
                <w:spacing w:val="-1"/>
                <w:sz w:val="24"/>
                <w:szCs w:val="24"/>
                <w:lang w:val="it-IT"/>
              </w:rPr>
              <w:t>r</w:t>
            </w:r>
            <w:r>
              <w:rPr>
                <w:b/>
                <w:sz w:val="24"/>
                <w:szCs w:val="24"/>
                <w:lang w:val="it-IT"/>
              </w:rPr>
              <w:t>e</w:t>
            </w:r>
            <w:r>
              <w:rPr>
                <w:b/>
                <w:spacing w:val="-1"/>
                <w:sz w:val="24"/>
                <w:szCs w:val="24"/>
                <w:lang w:val="it-IT"/>
              </w:rPr>
              <w:t xml:space="preserve"> </w:t>
            </w:r>
            <w:r>
              <w:rPr>
                <w:b/>
                <w:sz w:val="24"/>
                <w:szCs w:val="24"/>
                <w:lang w:val="it-IT"/>
              </w:rPr>
              <w:t>in</w:t>
            </w:r>
            <w:r>
              <w:rPr>
                <w:b/>
                <w:spacing w:val="3"/>
                <w:sz w:val="24"/>
                <w:szCs w:val="24"/>
                <w:lang w:val="it-IT"/>
              </w:rPr>
              <w:t xml:space="preserve"> </w:t>
            </w:r>
            <w:r>
              <w:rPr>
                <w:b/>
                <w:spacing w:val="-3"/>
                <w:sz w:val="24"/>
                <w:szCs w:val="24"/>
                <w:lang w:val="it-IT"/>
              </w:rPr>
              <w:t>m</w:t>
            </w:r>
            <w:r>
              <w:rPr>
                <w:b/>
                <w:sz w:val="24"/>
                <w:szCs w:val="24"/>
                <w:lang w:val="it-IT"/>
              </w:rPr>
              <w:t>o</w:t>
            </w:r>
            <w:r>
              <w:rPr>
                <w:b/>
                <w:spacing w:val="1"/>
                <w:sz w:val="24"/>
                <w:szCs w:val="24"/>
                <w:lang w:val="it-IT"/>
              </w:rPr>
              <w:t>d</w:t>
            </w:r>
            <w:r>
              <w:rPr>
                <w:b/>
                <w:sz w:val="24"/>
                <w:szCs w:val="24"/>
                <w:lang w:val="it-IT"/>
              </w:rPr>
              <w:t>o a</w:t>
            </w:r>
            <w:r>
              <w:rPr>
                <w:b/>
                <w:spacing w:val="1"/>
                <w:sz w:val="24"/>
                <w:szCs w:val="24"/>
                <w:lang w:val="it-IT"/>
              </w:rPr>
              <w:t>ut</w:t>
            </w:r>
            <w:r>
              <w:rPr>
                <w:b/>
                <w:sz w:val="24"/>
                <w:szCs w:val="24"/>
                <w:lang w:val="it-IT"/>
              </w:rPr>
              <w:t>o</w:t>
            </w:r>
            <w:r>
              <w:rPr>
                <w:b/>
                <w:spacing w:val="1"/>
                <w:sz w:val="24"/>
                <w:szCs w:val="24"/>
                <w:lang w:val="it-IT"/>
              </w:rPr>
              <w:t>n</w:t>
            </w:r>
            <w:r>
              <w:rPr>
                <w:b/>
                <w:sz w:val="24"/>
                <w:szCs w:val="24"/>
                <w:lang w:val="it-IT"/>
              </w:rPr>
              <w:t>o</w:t>
            </w:r>
            <w:r>
              <w:rPr>
                <w:b/>
                <w:spacing w:val="-3"/>
                <w:sz w:val="24"/>
                <w:szCs w:val="24"/>
                <w:lang w:val="it-IT"/>
              </w:rPr>
              <w:t>m</w:t>
            </w:r>
            <w:r>
              <w:rPr>
                <w:b/>
                <w:sz w:val="24"/>
                <w:szCs w:val="24"/>
                <w:lang w:val="it-IT"/>
              </w:rPr>
              <w:t>o e</w:t>
            </w:r>
            <w:r>
              <w:rPr>
                <w:b/>
                <w:spacing w:val="1"/>
                <w:sz w:val="24"/>
                <w:szCs w:val="24"/>
                <w:lang w:val="it-IT"/>
              </w:rPr>
              <w:t xml:space="preserve"> </w:t>
            </w:r>
            <w:r>
              <w:rPr>
                <w:b/>
                <w:spacing w:val="-1"/>
                <w:sz w:val="24"/>
                <w:szCs w:val="24"/>
                <w:lang w:val="it-IT"/>
              </w:rPr>
              <w:t>re</w:t>
            </w:r>
            <w:r>
              <w:rPr>
                <w:b/>
                <w:sz w:val="24"/>
                <w:szCs w:val="24"/>
                <w:lang w:val="it-IT"/>
              </w:rPr>
              <w:t>s</w:t>
            </w:r>
            <w:r>
              <w:rPr>
                <w:b/>
                <w:spacing w:val="1"/>
                <w:sz w:val="24"/>
                <w:szCs w:val="24"/>
                <w:lang w:val="it-IT"/>
              </w:rPr>
              <w:t>p</w:t>
            </w:r>
            <w:r>
              <w:rPr>
                <w:b/>
                <w:sz w:val="24"/>
                <w:szCs w:val="24"/>
                <w:lang w:val="it-IT"/>
              </w:rPr>
              <w:t>o</w:t>
            </w:r>
            <w:r>
              <w:rPr>
                <w:b/>
                <w:spacing w:val="1"/>
                <w:sz w:val="24"/>
                <w:szCs w:val="24"/>
                <w:lang w:val="it-IT"/>
              </w:rPr>
              <w:t>n</w:t>
            </w:r>
            <w:r>
              <w:rPr>
                <w:b/>
                <w:sz w:val="24"/>
                <w:szCs w:val="24"/>
                <w:lang w:val="it-IT"/>
              </w:rPr>
              <w:t>sa</w:t>
            </w:r>
            <w:r>
              <w:rPr>
                <w:b/>
                <w:spacing w:val="1"/>
                <w:sz w:val="24"/>
                <w:szCs w:val="24"/>
                <w:lang w:val="it-IT"/>
              </w:rPr>
              <w:t>b</w:t>
            </w:r>
            <w:r>
              <w:rPr>
                <w:b/>
                <w:sz w:val="24"/>
                <w:szCs w:val="24"/>
                <w:lang w:val="it-IT"/>
              </w:rPr>
              <w:t>i</w:t>
            </w:r>
            <w:r>
              <w:rPr>
                <w:b/>
                <w:spacing w:val="1"/>
                <w:sz w:val="24"/>
                <w:szCs w:val="24"/>
                <w:lang w:val="it-IT"/>
              </w:rPr>
              <w:t>l</w:t>
            </w:r>
            <w:r>
              <w:rPr>
                <w:b/>
                <w:sz w:val="24"/>
                <w:szCs w:val="24"/>
                <w:lang w:val="it-IT"/>
              </w:rPr>
              <w:t>e</w:t>
            </w:r>
          </w:p>
          <w:p w:rsidR="005A35FA" w:rsidRDefault="0091427D">
            <w:pPr>
              <w:tabs>
                <w:tab w:val="left" w:pos="820"/>
              </w:tabs>
              <w:spacing w:before="7" w:line="244" w:lineRule="auto"/>
              <w:ind w:left="825" w:right="269" w:hanging="361"/>
            </w:pPr>
            <w:r>
              <w:rPr>
                <w:sz w:val="24"/>
                <w:szCs w:val="24"/>
                <w:lang w:val="it-IT"/>
              </w:rPr>
              <w:t>-</w:t>
            </w:r>
            <w:r>
              <w:rPr>
                <w:sz w:val="24"/>
                <w:szCs w:val="24"/>
                <w:lang w:val="it-IT"/>
              </w:rPr>
              <w:tab/>
              <w:t>Riconos</w:t>
            </w:r>
            <w:r>
              <w:rPr>
                <w:spacing w:val="-1"/>
                <w:sz w:val="24"/>
                <w:szCs w:val="24"/>
                <w:lang w:val="it-IT"/>
              </w:rPr>
              <w:t>ce</w:t>
            </w:r>
            <w:r>
              <w:rPr>
                <w:sz w:val="24"/>
                <w:szCs w:val="24"/>
                <w:lang w:val="it-IT"/>
              </w:rPr>
              <w:t>re</w:t>
            </w:r>
            <w:r>
              <w:rPr>
                <w:spacing w:val="-2"/>
                <w:sz w:val="24"/>
                <w:szCs w:val="24"/>
                <w:lang w:val="it-IT"/>
              </w:rPr>
              <w:t xml:space="preserve"> </w:t>
            </w:r>
            <w:r>
              <w:rPr>
                <w:sz w:val="24"/>
                <w:szCs w:val="24"/>
                <w:lang w:val="it-IT"/>
              </w:rPr>
              <w:t>i pro</w:t>
            </w:r>
            <w:r>
              <w:rPr>
                <w:spacing w:val="2"/>
                <w:sz w:val="24"/>
                <w:szCs w:val="24"/>
                <w:lang w:val="it-IT"/>
              </w:rPr>
              <w:t>p</w:t>
            </w:r>
            <w:r>
              <w:rPr>
                <w:sz w:val="24"/>
                <w:szCs w:val="24"/>
                <w:lang w:val="it-IT"/>
              </w:rPr>
              <w:t>ri e</w:t>
            </w:r>
            <w:r>
              <w:rPr>
                <w:spacing w:val="1"/>
                <w:sz w:val="24"/>
                <w:szCs w:val="24"/>
                <w:lang w:val="it-IT"/>
              </w:rPr>
              <w:t xml:space="preserve"> </w:t>
            </w:r>
            <w:r>
              <w:rPr>
                <w:spacing w:val="-2"/>
                <w:sz w:val="24"/>
                <w:szCs w:val="24"/>
                <w:lang w:val="it-IT"/>
              </w:rPr>
              <w:t>g</w:t>
            </w:r>
            <w:r>
              <w:rPr>
                <w:sz w:val="24"/>
                <w:szCs w:val="24"/>
                <w:lang w:val="it-IT"/>
              </w:rPr>
              <w:t>li</w:t>
            </w:r>
            <w:r>
              <w:rPr>
                <w:spacing w:val="1"/>
                <w:sz w:val="24"/>
                <w:szCs w:val="24"/>
                <w:lang w:val="it-IT"/>
              </w:rPr>
              <w:t xml:space="preserve"> </w:t>
            </w:r>
            <w:r>
              <w:rPr>
                <w:spacing w:val="-1"/>
                <w:sz w:val="24"/>
                <w:szCs w:val="24"/>
                <w:lang w:val="it-IT"/>
              </w:rPr>
              <w:t>a</w:t>
            </w:r>
            <w:r>
              <w:rPr>
                <w:sz w:val="24"/>
                <w:szCs w:val="24"/>
                <w:lang w:val="it-IT"/>
              </w:rPr>
              <w:t>l</w:t>
            </w:r>
            <w:r>
              <w:rPr>
                <w:spacing w:val="1"/>
                <w:sz w:val="24"/>
                <w:szCs w:val="24"/>
                <w:lang w:val="it-IT"/>
              </w:rPr>
              <w:t>t</w:t>
            </w:r>
            <w:r>
              <w:rPr>
                <w:sz w:val="24"/>
                <w:szCs w:val="24"/>
                <w:lang w:val="it-IT"/>
              </w:rPr>
              <w:t>rui dirit</w:t>
            </w:r>
            <w:r>
              <w:rPr>
                <w:spacing w:val="1"/>
                <w:sz w:val="24"/>
                <w:szCs w:val="24"/>
                <w:lang w:val="it-IT"/>
              </w:rPr>
              <w:t>t</w:t>
            </w:r>
            <w:r>
              <w:rPr>
                <w:sz w:val="24"/>
                <w:szCs w:val="24"/>
                <w:lang w:val="it-IT"/>
              </w:rPr>
              <w:t>i e dov</w:t>
            </w:r>
            <w:r>
              <w:rPr>
                <w:spacing w:val="-1"/>
                <w:sz w:val="24"/>
                <w:szCs w:val="24"/>
                <w:lang w:val="it-IT"/>
              </w:rPr>
              <w:t>e</w:t>
            </w:r>
            <w:r>
              <w:rPr>
                <w:sz w:val="24"/>
                <w:szCs w:val="24"/>
                <w:lang w:val="it-IT"/>
              </w:rPr>
              <w:t xml:space="preserve">ri, </w:t>
            </w:r>
            <w:proofErr w:type="gramStart"/>
            <w:r>
              <w:rPr>
                <w:sz w:val="24"/>
                <w:szCs w:val="24"/>
                <w:lang w:val="it-IT"/>
              </w:rPr>
              <w:t>oppo</w:t>
            </w:r>
            <w:r>
              <w:rPr>
                <w:spacing w:val="-1"/>
                <w:sz w:val="24"/>
                <w:szCs w:val="24"/>
                <w:lang w:val="it-IT"/>
              </w:rPr>
              <w:t>r</w:t>
            </w:r>
            <w:r>
              <w:rPr>
                <w:sz w:val="24"/>
                <w:szCs w:val="24"/>
                <w:lang w:val="it-IT"/>
              </w:rPr>
              <w:t>tun</w:t>
            </w:r>
            <w:r>
              <w:rPr>
                <w:spacing w:val="1"/>
                <w:sz w:val="24"/>
                <w:szCs w:val="24"/>
                <w:lang w:val="it-IT"/>
              </w:rPr>
              <w:t>i</w:t>
            </w:r>
            <w:r>
              <w:rPr>
                <w:sz w:val="24"/>
                <w:szCs w:val="24"/>
                <w:lang w:val="it-IT"/>
              </w:rPr>
              <w:t>tà ,</w:t>
            </w:r>
            <w:proofErr w:type="gramEnd"/>
            <w:r>
              <w:rPr>
                <w:sz w:val="24"/>
                <w:szCs w:val="24"/>
                <w:lang w:val="it-IT"/>
              </w:rPr>
              <w:t xml:space="preserve"> </w:t>
            </w:r>
            <w:r>
              <w:rPr>
                <w:spacing w:val="-1"/>
                <w:sz w:val="24"/>
                <w:szCs w:val="24"/>
                <w:lang w:val="it-IT"/>
              </w:rPr>
              <w:t>r</w:t>
            </w:r>
            <w:r>
              <w:rPr>
                <w:spacing w:val="1"/>
                <w:sz w:val="24"/>
                <w:szCs w:val="24"/>
                <w:lang w:val="it-IT"/>
              </w:rPr>
              <w:t>e</w:t>
            </w:r>
            <w:r>
              <w:rPr>
                <w:spacing w:val="-2"/>
                <w:sz w:val="24"/>
                <w:szCs w:val="24"/>
                <w:lang w:val="it-IT"/>
              </w:rPr>
              <w:t>g</w:t>
            </w:r>
            <w:r>
              <w:rPr>
                <w:sz w:val="24"/>
                <w:szCs w:val="24"/>
                <w:lang w:val="it-IT"/>
              </w:rPr>
              <w:t>ole e r</w:t>
            </w:r>
            <w:r>
              <w:rPr>
                <w:spacing w:val="-2"/>
                <w:sz w:val="24"/>
                <w:szCs w:val="24"/>
                <w:lang w:val="it-IT"/>
              </w:rPr>
              <w:t>e</w:t>
            </w:r>
            <w:r>
              <w:rPr>
                <w:sz w:val="24"/>
                <w:szCs w:val="24"/>
                <w:lang w:val="it-IT"/>
              </w:rPr>
              <w:t>sponsabil</w:t>
            </w:r>
            <w:r>
              <w:rPr>
                <w:spacing w:val="1"/>
                <w:sz w:val="24"/>
                <w:szCs w:val="24"/>
                <w:lang w:val="it-IT"/>
              </w:rPr>
              <w:t>i</w:t>
            </w:r>
            <w:r>
              <w:rPr>
                <w:sz w:val="24"/>
                <w:szCs w:val="24"/>
                <w:lang w:val="it-IT"/>
              </w:rPr>
              <w:t>tà</w:t>
            </w:r>
          </w:p>
          <w:p w:rsidR="005A35FA" w:rsidRDefault="005A35FA">
            <w:pPr>
              <w:spacing w:line="260" w:lineRule="exact"/>
              <w:ind w:right="25"/>
              <w:jc w:val="both"/>
              <w:rPr>
                <w:sz w:val="10"/>
                <w:szCs w:val="10"/>
                <w:lang w:val="it-IT"/>
              </w:rPr>
            </w:pPr>
          </w:p>
          <w:p w:rsidR="005A35FA" w:rsidRDefault="0091427D">
            <w:pPr>
              <w:ind w:left="465"/>
            </w:pPr>
            <w:r>
              <w:rPr>
                <w:b/>
                <w:sz w:val="24"/>
                <w:szCs w:val="24"/>
                <w:lang w:val="it-IT"/>
              </w:rPr>
              <w:t>Risolv</w:t>
            </w:r>
            <w:r>
              <w:rPr>
                <w:b/>
                <w:spacing w:val="-1"/>
                <w:sz w:val="24"/>
                <w:szCs w:val="24"/>
                <w:lang w:val="it-IT"/>
              </w:rPr>
              <w:t>er</w:t>
            </w:r>
            <w:r>
              <w:rPr>
                <w:b/>
                <w:sz w:val="24"/>
                <w:szCs w:val="24"/>
                <w:lang w:val="it-IT"/>
              </w:rPr>
              <w:t>e</w:t>
            </w:r>
            <w:r>
              <w:rPr>
                <w:b/>
                <w:spacing w:val="-1"/>
                <w:sz w:val="24"/>
                <w:szCs w:val="24"/>
                <w:lang w:val="it-IT"/>
              </w:rPr>
              <w:t xml:space="preserve"> </w:t>
            </w:r>
            <w:r>
              <w:rPr>
                <w:b/>
                <w:spacing w:val="1"/>
                <w:sz w:val="24"/>
                <w:szCs w:val="24"/>
                <w:lang w:val="it-IT"/>
              </w:rPr>
              <w:t>p</w:t>
            </w:r>
            <w:r>
              <w:rPr>
                <w:b/>
                <w:spacing w:val="-1"/>
                <w:sz w:val="24"/>
                <w:szCs w:val="24"/>
                <w:lang w:val="it-IT"/>
              </w:rPr>
              <w:t>r</w:t>
            </w:r>
            <w:r>
              <w:rPr>
                <w:b/>
                <w:sz w:val="24"/>
                <w:szCs w:val="24"/>
                <w:lang w:val="it-IT"/>
              </w:rPr>
              <w:t>o</w:t>
            </w:r>
            <w:r>
              <w:rPr>
                <w:b/>
                <w:spacing w:val="1"/>
                <w:sz w:val="24"/>
                <w:szCs w:val="24"/>
                <w:lang w:val="it-IT"/>
              </w:rPr>
              <w:t>b</w:t>
            </w:r>
            <w:r>
              <w:rPr>
                <w:b/>
                <w:sz w:val="24"/>
                <w:szCs w:val="24"/>
                <w:lang w:val="it-IT"/>
              </w:rPr>
              <w:t>l</w:t>
            </w:r>
            <w:r>
              <w:rPr>
                <w:b/>
                <w:spacing w:val="2"/>
                <w:sz w:val="24"/>
                <w:szCs w:val="24"/>
                <w:lang w:val="it-IT"/>
              </w:rPr>
              <w:t>e</w:t>
            </w:r>
            <w:r>
              <w:rPr>
                <w:b/>
                <w:spacing w:val="-3"/>
                <w:sz w:val="24"/>
                <w:szCs w:val="24"/>
                <w:lang w:val="it-IT"/>
              </w:rPr>
              <w:t>m</w:t>
            </w:r>
            <w:r>
              <w:rPr>
                <w:b/>
                <w:sz w:val="24"/>
                <w:szCs w:val="24"/>
                <w:lang w:val="it-IT"/>
              </w:rPr>
              <w:t>i</w:t>
            </w:r>
          </w:p>
          <w:p w:rsidR="005A35FA" w:rsidRDefault="0091427D">
            <w:pPr>
              <w:tabs>
                <w:tab w:val="left" w:pos="820"/>
              </w:tabs>
              <w:spacing w:before="7" w:line="244" w:lineRule="auto"/>
              <w:ind w:left="825" w:right="1078" w:hanging="361"/>
            </w:pPr>
            <w:r>
              <w:rPr>
                <w:sz w:val="24"/>
                <w:szCs w:val="24"/>
                <w:lang w:val="it-IT"/>
              </w:rPr>
              <w:t>-</w:t>
            </w:r>
            <w:r>
              <w:rPr>
                <w:sz w:val="24"/>
                <w:szCs w:val="24"/>
                <w:lang w:val="it-IT"/>
              </w:rPr>
              <w:tab/>
              <w:t>R</w:t>
            </w:r>
            <w:r>
              <w:rPr>
                <w:spacing w:val="-1"/>
                <w:sz w:val="24"/>
                <w:szCs w:val="24"/>
                <w:lang w:val="it-IT"/>
              </w:rPr>
              <w:t>acc</w:t>
            </w:r>
            <w:r>
              <w:rPr>
                <w:spacing w:val="2"/>
                <w:sz w:val="24"/>
                <w:szCs w:val="24"/>
                <w:lang w:val="it-IT"/>
              </w:rPr>
              <w:t>o</w:t>
            </w:r>
            <w:r>
              <w:rPr>
                <w:spacing w:val="-2"/>
                <w:sz w:val="24"/>
                <w:szCs w:val="24"/>
                <w:lang w:val="it-IT"/>
              </w:rPr>
              <w:t>g</w:t>
            </w:r>
            <w:r>
              <w:rPr>
                <w:sz w:val="24"/>
                <w:szCs w:val="24"/>
                <w:lang w:val="it-IT"/>
              </w:rPr>
              <w:t>l</w:t>
            </w:r>
            <w:r>
              <w:rPr>
                <w:spacing w:val="1"/>
                <w:sz w:val="24"/>
                <w:szCs w:val="24"/>
                <w:lang w:val="it-IT"/>
              </w:rPr>
              <w:t>i</w:t>
            </w:r>
            <w:r>
              <w:rPr>
                <w:spacing w:val="-1"/>
                <w:sz w:val="24"/>
                <w:szCs w:val="24"/>
                <w:lang w:val="it-IT"/>
              </w:rPr>
              <w:t>e</w:t>
            </w:r>
            <w:r>
              <w:rPr>
                <w:spacing w:val="1"/>
                <w:sz w:val="24"/>
                <w:szCs w:val="24"/>
                <w:lang w:val="it-IT"/>
              </w:rPr>
              <w:t>r</w:t>
            </w:r>
            <w:r>
              <w:rPr>
                <w:sz w:val="24"/>
                <w:szCs w:val="24"/>
                <w:lang w:val="it-IT"/>
              </w:rPr>
              <w:t>e</w:t>
            </w:r>
            <w:r>
              <w:rPr>
                <w:spacing w:val="-1"/>
                <w:sz w:val="24"/>
                <w:szCs w:val="24"/>
                <w:lang w:val="it-IT"/>
              </w:rPr>
              <w:t xml:space="preserve"> </w:t>
            </w:r>
            <w:r>
              <w:rPr>
                <w:sz w:val="24"/>
                <w:szCs w:val="24"/>
                <w:lang w:val="it-IT"/>
              </w:rPr>
              <w:t>e</w:t>
            </w:r>
            <w:r>
              <w:rPr>
                <w:spacing w:val="-1"/>
                <w:sz w:val="24"/>
                <w:szCs w:val="24"/>
                <w:lang w:val="it-IT"/>
              </w:rPr>
              <w:t xml:space="preserve"> </w:t>
            </w:r>
            <w:r>
              <w:rPr>
                <w:sz w:val="24"/>
                <w:szCs w:val="24"/>
                <w:lang w:val="it-IT"/>
              </w:rPr>
              <w:t>v</w:t>
            </w:r>
            <w:r>
              <w:rPr>
                <w:spacing w:val="-1"/>
                <w:sz w:val="24"/>
                <w:szCs w:val="24"/>
                <w:lang w:val="it-IT"/>
              </w:rPr>
              <w:t>a</w:t>
            </w:r>
            <w:r>
              <w:rPr>
                <w:sz w:val="24"/>
                <w:szCs w:val="24"/>
                <w:lang w:val="it-IT"/>
              </w:rPr>
              <w:t>lu</w:t>
            </w:r>
            <w:r>
              <w:rPr>
                <w:spacing w:val="1"/>
                <w:sz w:val="24"/>
                <w:szCs w:val="24"/>
                <w:lang w:val="it-IT"/>
              </w:rPr>
              <w:t>ta</w:t>
            </w:r>
            <w:r>
              <w:rPr>
                <w:sz w:val="24"/>
                <w:szCs w:val="24"/>
                <w:lang w:val="it-IT"/>
              </w:rPr>
              <w:t>re</w:t>
            </w:r>
            <w:r>
              <w:rPr>
                <w:spacing w:val="-2"/>
                <w:sz w:val="24"/>
                <w:szCs w:val="24"/>
                <w:lang w:val="it-IT"/>
              </w:rPr>
              <w:t xml:space="preserve"> </w:t>
            </w:r>
            <w:proofErr w:type="gramStart"/>
            <w:r>
              <w:rPr>
                <w:sz w:val="24"/>
                <w:szCs w:val="24"/>
                <w:lang w:val="it-IT"/>
              </w:rPr>
              <w:t>d</w:t>
            </w:r>
            <w:r>
              <w:rPr>
                <w:spacing w:val="1"/>
                <w:sz w:val="24"/>
                <w:szCs w:val="24"/>
                <w:lang w:val="it-IT"/>
              </w:rPr>
              <w:t>a</w:t>
            </w:r>
            <w:r>
              <w:rPr>
                <w:sz w:val="24"/>
                <w:szCs w:val="24"/>
                <w:lang w:val="it-IT"/>
              </w:rPr>
              <w:t>ti</w:t>
            </w:r>
            <w:r>
              <w:rPr>
                <w:spacing w:val="1"/>
                <w:sz w:val="24"/>
                <w:szCs w:val="24"/>
                <w:lang w:val="it-IT"/>
              </w:rPr>
              <w:t xml:space="preserve"> </w:t>
            </w:r>
            <w:r>
              <w:rPr>
                <w:sz w:val="24"/>
                <w:szCs w:val="24"/>
                <w:lang w:val="it-IT"/>
              </w:rPr>
              <w:t>,pro</w:t>
            </w:r>
            <w:r>
              <w:rPr>
                <w:spacing w:val="-1"/>
                <w:sz w:val="24"/>
                <w:szCs w:val="24"/>
                <w:lang w:val="it-IT"/>
              </w:rPr>
              <w:t>p</w:t>
            </w:r>
            <w:r>
              <w:rPr>
                <w:sz w:val="24"/>
                <w:szCs w:val="24"/>
                <w:lang w:val="it-IT"/>
              </w:rPr>
              <w:t>o</w:t>
            </w:r>
            <w:r>
              <w:rPr>
                <w:spacing w:val="-1"/>
                <w:sz w:val="24"/>
                <w:szCs w:val="24"/>
                <w:lang w:val="it-IT"/>
              </w:rPr>
              <w:t>r</w:t>
            </w:r>
            <w:r>
              <w:rPr>
                <w:sz w:val="24"/>
                <w:szCs w:val="24"/>
                <w:lang w:val="it-IT"/>
              </w:rPr>
              <w:t>re</w:t>
            </w:r>
            <w:proofErr w:type="gramEnd"/>
            <w:r>
              <w:rPr>
                <w:spacing w:val="-2"/>
                <w:sz w:val="24"/>
                <w:szCs w:val="24"/>
                <w:lang w:val="it-IT"/>
              </w:rPr>
              <w:t xml:space="preserve"> </w:t>
            </w:r>
            <w:r>
              <w:rPr>
                <w:sz w:val="24"/>
                <w:szCs w:val="24"/>
                <w:lang w:val="it-IT"/>
              </w:rPr>
              <w:t>solu</w:t>
            </w:r>
            <w:r>
              <w:rPr>
                <w:spacing w:val="1"/>
                <w:sz w:val="24"/>
                <w:szCs w:val="24"/>
                <w:lang w:val="it-IT"/>
              </w:rPr>
              <w:t>z</w:t>
            </w:r>
            <w:r>
              <w:rPr>
                <w:sz w:val="24"/>
                <w:szCs w:val="24"/>
                <w:lang w:val="it-IT"/>
              </w:rPr>
              <w:t>ioni</w:t>
            </w:r>
            <w:r>
              <w:rPr>
                <w:spacing w:val="1"/>
                <w:sz w:val="24"/>
                <w:szCs w:val="24"/>
                <w:lang w:val="it-IT"/>
              </w:rPr>
              <w:t xml:space="preserve"> </w:t>
            </w:r>
            <w:r>
              <w:rPr>
                <w:sz w:val="24"/>
                <w:szCs w:val="24"/>
                <w:lang w:val="it-IT"/>
              </w:rPr>
              <w:t>a</w:t>
            </w:r>
            <w:r>
              <w:rPr>
                <w:spacing w:val="-1"/>
                <w:sz w:val="24"/>
                <w:szCs w:val="24"/>
                <w:lang w:val="it-IT"/>
              </w:rPr>
              <w:t xml:space="preserve"> </w:t>
            </w:r>
            <w:r>
              <w:rPr>
                <w:sz w:val="24"/>
                <w:szCs w:val="24"/>
                <w:lang w:val="it-IT"/>
              </w:rPr>
              <w:t>se</w:t>
            </w:r>
            <w:r>
              <w:rPr>
                <w:spacing w:val="-2"/>
                <w:sz w:val="24"/>
                <w:szCs w:val="24"/>
                <w:lang w:val="it-IT"/>
              </w:rPr>
              <w:t>c</w:t>
            </w:r>
            <w:r>
              <w:rPr>
                <w:sz w:val="24"/>
                <w:szCs w:val="24"/>
                <w:lang w:val="it-IT"/>
              </w:rPr>
              <w:t>onda</w:t>
            </w:r>
            <w:r>
              <w:rPr>
                <w:spacing w:val="-1"/>
                <w:sz w:val="24"/>
                <w:szCs w:val="24"/>
                <w:lang w:val="it-IT"/>
              </w:rPr>
              <w:t xml:space="preserve"> </w:t>
            </w:r>
            <w:r>
              <w:rPr>
                <w:sz w:val="24"/>
                <w:szCs w:val="24"/>
                <w:lang w:val="it-IT"/>
              </w:rPr>
              <w:t>d</w:t>
            </w:r>
            <w:r>
              <w:rPr>
                <w:spacing w:val="-1"/>
                <w:sz w:val="24"/>
                <w:szCs w:val="24"/>
                <w:lang w:val="it-IT"/>
              </w:rPr>
              <w:t>e</w:t>
            </w:r>
            <w:r>
              <w:rPr>
                <w:sz w:val="24"/>
                <w:szCs w:val="24"/>
                <w:lang w:val="it-IT"/>
              </w:rPr>
              <w:t>l p</w:t>
            </w:r>
            <w:r>
              <w:rPr>
                <w:spacing w:val="-1"/>
                <w:sz w:val="24"/>
                <w:szCs w:val="24"/>
                <w:lang w:val="it-IT"/>
              </w:rPr>
              <w:t>r</w:t>
            </w:r>
            <w:r>
              <w:rPr>
                <w:sz w:val="24"/>
                <w:szCs w:val="24"/>
                <w:lang w:val="it-IT"/>
              </w:rPr>
              <w:t>oblema</w:t>
            </w:r>
            <w:r>
              <w:rPr>
                <w:spacing w:val="-1"/>
                <w:sz w:val="24"/>
                <w:szCs w:val="24"/>
                <w:lang w:val="it-IT"/>
              </w:rPr>
              <w:t xml:space="preserve"> </w:t>
            </w:r>
            <w:r>
              <w:rPr>
                <w:sz w:val="24"/>
                <w:szCs w:val="24"/>
                <w:lang w:val="it-IT"/>
              </w:rPr>
              <w:t>e</w:t>
            </w:r>
            <w:r>
              <w:rPr>
                <w:spacing w:val="-1"/>
                <w:sz w:val="24"/>
                <w:szCs w:val="24"/>
                <w:lang w:val="it-IT"/>
              </w:rPr>
              <w:t xml:space="preserve"> </w:t>
            </w:r>
            <w:r>
              <w:rPr>
                <w:sz w:val="24"/>
                <w:szCs w:val="24"/>
                <w:lang w:val="it-IT"/>
              </w:rPr>
              <w:t>d</w:t>
            </w:r>
            <w:r>
              <w:rPr>
                <w:spacing w:val="-1"/>
                <w:sz w:val="24"/>
                <w:szCs w:val="24"/>
                <w:lang w:val="it-IT"/>
              </w:rPr>
              <w:t>e</w:t>
            </w:r>
            <w:r>
              <w:rPr>
                <w:sz w:val="24"/>
                <w:szCs w:val="24"/>
                <w:lang w:val="it-IT"/>
              </w:rPr>
              <w:t>l</w:t>
            </w:r>
            <w:r>
              <w:rPr>
                <w:spacing w:val="1"/>
                <w:sz w:val="24"/>
                <w:szCs w:val="24"/>
                <w:lang w:val="it-IT"/>
              </w:rPr>
              <w:t>l</w:t>
            </w:r>
            <w:r>
              <w:rPr>
                <w:sz w:val="24"/>
                <w:szCs w:val="24"/>
                <w:lang w:val="it-IT"/>
              </w:rPr>
              <w:t>e</w:t>
            </w:r>
            <w:r>
              <w:rPr>
                <w:spacing w:val="-1"/>
                <w:sz w:val="24"/>
                <w:szCs w:val="24"/>
                <w:lang w:val="it-IT"/>
              </w:rPr>
              <w:t xml:space="preserve"> </w:t>
            </w:r>
            <w:r>
              <w:rPr>
                <w:sz w:val="24"/>
                <w:szCs w:val="24"/>
                <w:lang w:val="it-IT"/>
              </w:rPr>
              <w:t>di</w:t>
            </w:r>
            <w:r>
              <w:rPr>
                <w:spacing w:val="3"/>
                <w:sz w:val="24"/>
                <w:szCs w:val="24"/>
                <w:lang w:val="it-IT"/>
              </w:rPr>
              <w:t>s</w:t>
            </w:r>
            <w:r>
              <w:rPr>
                <w:spacing w:val="1"/>
                <w:sz w:val="24"/>
                <w:szCs w:val="24"/>
                <w:lang w:val="it-IT"/>
              </w:rPr>
              <w:t>c</w:t>
            </w:r>
            <w:r>
              <w:rPr>
                <w:sz w:val="24"/>
                <w:szCs w:val="24"/>
                <w:lang w:val="it-IT"/>
              </w:rPr>
              <w:t>ip</w:t>
            </w:r>
            <w:r>
              <w:rPr>
                <w:spacing w:val="1"/>
                <w:sz w:val="24"/>
                <w:szCs w:val="24"/>
                <w:lang w:val="it-IT"/>
              </w:rPr>
              <w:t>l</w:t>
            </w:r>
            <w:r>
              <w:rPr>
                <w:sz w:val="24"/>
                <w:szCs w:val="24"/>
                <w:lang w:val="it-IT"/>
              </w:rPr>
              <w:t xml:space="preserve">ine </w:t>
            </w:r>
            <w:r>
              <w:rPr>
                <w:spacing w:val="-1"/>
                <w:sz w:val="24"/>
                <w:szCs w:val="24"/>
                <w:lang w:val="it-IT"/>
              </w:rPr>
              <w:t>c</w:t>
            </w:r>
            <w:r>
              <w:rPr>
                <w:sz w:val="24"/>
                <w:szCs w:val="24"/>
                <w:lang w:val="it-IT"/>
              </w:rPr>
              <w:t>oinvo</w:t>
            </w:r>
            <w:r>
              <w:rPr>
                <w:spacing w:val="1"/>
                <w:sz w:val="24"/>
                <w:szCs w:val="24"/>
                <w:lang w:val="it-IT"/>
              </w:rPr>
              <w:t>l</w:t>
            </w:r>
            <w:r>
              <w:rPr>
                <w:sz w:val="24"/>
                <w:szCs w:val="24"/>
                <w:lang w:val="it-IT"/>
              </w:rPr>
              <w:t>te</w:t>
            </w:r>
          </w:p>
          <w:p w:rsidR="005A35FA" w:rsidRDefault="005A35FA">
            <w:pPr>
              <w:spacing w:line="260" w:lineRule="exact"/>
              <w:ind w:right="25"/>
              <w:jc w:val="both"/>
              <w:rPr>
                <w:sz w:val="6"/>
                <w:szCs w:val="6"/>
                <w:lang w:val="it-IT"/>
              </w:rPr>
            </w:pPr>
          </w:p>
          <w:p w:rsidR="005A35FA" w:rsidRDefault="0091427D">
            <w:pPr>
              <w:spacing w:line="200" w:lineRule="exact"/>
            </w:pPr>
            <w:r>
              <w:rPr>
                <w:b/>
                <w:spacing w:val="1"/>
                <w:sz w:val="24"/>
                <w:szCs w:val="24"/>
                <w:lang w:val="it-IT"/>
              </w:rPr>
              <w:t xml:space="preserve">        </w:t>
            </w:r>
            <w:proofErr w:type="gramStart"/>
            <w:r>
              <w:rPr>
                <w:b/>
                <w:spacing w:val="1"/>
                <w:sz w:val="24"/>
                <w:szCs w:val="24"/>
                <w:lang w:val="it-IT"/>
              </w:rPr>
              <w:t>Comunicare  C</w:t>
            </w:r>
            <w:r>
              <w:rPr>
                <w:b/>
                <w:sz w:val="24"/>
                <w:szCs w:val="24"/>
                <w:lang w:val="it-IT"/>
              </w:rPr>
              <w:t>o</w:t>
            </w:r>
            <w:r>
              <w:rPr>
                <w:b/>
                <w:spacing w:val="1"/>
                <w:sz w:val="24"/>
                <w:szCs w:val="24"/>
                <w:lang w:val="it-IT"/>
              </w:rPr>
              <w:t>ll</w:t>
            </w:r>
            <w:r>
              <w:rPr>
                <w:b/>
                <w:spacing w:val="-1"/>
                <w:sz w:val="24"/>
                <w:szCs w:val="24"/>
                <w:lang w:val="it-IT"/>
              </w:rPr>
              <w:t>a</w:t>
            </w:r>
            <w:r>
              <w:rPr>
                <w:b/>
                <w:sz w:val="24"/>
                <w:szCs w:val="24"/>
                <w:lang w:val="it-IT"/>
              </w:rPr>
              <w:t>bo</w:t>
            </w:r>
            <w:r>
              <w:rPr>
                <w:b/>
                <w:spacing w:val="-1"/>
                <w:sz w:val="24"/>
                <w:szCs w:val="24"/>
                <w:lang w:val="it-IT"/>
              </w:rPr>
              <w:t>rar</w:t>
            </w:r>
            <w:r>
              <w:rPr>
                <w:b/>
                <w:sz w:val="24"/>
                <w:szCs w:val="24"/>
                <w:lang w:val="it-IT"/>
              </w:rPr>
              <w:t>e</w:t>
            </w:r>
            <w:proofErr w:type="gramEnd"/>
            <w:r>
              <w:rPr>
                <w:b/>
                <w:spacing w:val="-6"/>
                <w:sz w:val="24"/>
                <w:szCs w:val="24"/>
                <w:lang w:val="it-IT"/>
              </w:rPr>
              <w:t xml:space="preserve"> </w:t>
            </w:r>
            <w:r>
              <w:rPr>
                <w:b/>
                <w:sz w:val="24"/>
                <w:szCs w:val="24"/>
                <w:lang w:val="it-IT"/>
              </w:rPr>
              <w:t>e</w:t>
            </w:r>
            <w:r>
              <w:rPr>
                <w:b/>
                <w:spacing w:val="-1"/>
                <w:sz w:val="24"/>
                <w:szCs w:val="24"/>
                <w:lang w:val="it-IT"/>
              </w:rPr>
              <w:t xml:space="preserve"> </w:t>
            </w:r>
            <w:r>
              <w:rPr>
                <w:b/>
                <w:spacing w:val="2"/>
                <w:sz w:val="24"/>
                <w:szCs w:val="24"/>
                <w:lang w:val="it-IT"/>
              </w:rPr>
              <w:t>p</w:t>
            </w:r>
            <w:r>
              <w:rPr>
                <w:b/>
                <w:spacing w:val="-1"/>
                <w:sz w:val="24"/>
                <w:szCs w:val="24"/>
                <w:lang w:val="it-IT"/>
              </w:rPr>
              <w:t>ar</w:t>
            </w:r>
            <w:r>
              <w:rPr>
                <w:b/>
                <w:spacing w:val="1"/>
                <w:sz w:val="24"/>
                <w:szCs w:val="24"/>
                <w:lang w:val="it-IT"/>
              </w:rPr>
              <w:t>t</w:t>
            </w:r>
            <w:r>
              <w:rPr>
                <w:b/>
                <w:spacing w:val="2"/>
                <w:sz w:val="24"/>
                <w:szCs w:val="24"/>
                <w:lang w:val="it-IT"/>
              </w:rPr>
              <w:t>e</w:t>
            </w:r>
            <w:r>
              <w:rPr>
                <w:b/>
                <w:spacing w:val="-1"/>
                <w:sz w:val="24"/>
                <w:szCs w:val="24"/>
                <w:lang w:val="it-IT"/>
              </w:rPr>
              <w:t>c</w:t>
            </w:r>
            <w:r>
              <w:rPr>
                <w:b/>
                <w:spacing w:val="1"/>
                <w:sz w:val="24"/>
                <w:szCs w:val="24"/>
                <w:lang w:val="it-IT"/>
              </w:rPr>
              <w:t>i</w:t>
            </w:r>
            <w:r>
              <w:rPr>
                <w:b/>
                <w:sz w:val="24"/>
                <w:szCs w:val="24"/>
                <w:lang w:val="it-IT"/>
              </w:rPr>
              <w:t>p</w:t>
            </w:r>
            <w:r>
              <w:rPr>
                <w:b/>
                <w:spacing w:val="-1"/>
                <w:sz w:val="24"/>
                <w:szCs w:val="24"/>
                <w:lang w:val="it-IT"/>
              </w:rPr>
              <w:t>a</w:t>
            </w:r>
            <w:r>
              <w:rPr>
                <w:b/>
                <w:spacing w:val="2"/>
                <w:sz w:val="24"/>
                <w:szCs w:val="24"/>
                <w:lang w:val="it-IT"/>
              </w:rPr>
              <w:t>re</w:t>
            </w:r>
            <w:r>
              <w:rPr>
                <w:sz w:val="24"/>
                <w:szCs w:val="24"/>
                <w:lang w:val="it-IT"/>
              </w:rPr>
              <w:t>.</w:t>
            </w:r>
          </w:p>
          <w:p w:rsidR="005A35FA" w:rsidRDefault="005A35FA">
            <w:pPr>
              <w:spacing w:line="200" w:lineRule="exact"/>
              <w:rPr>
                <w:lang w:val="it-IT"/>
              </w:rPr>
            </w:pPr>
          </w:p>
        </w:tc>
      </w:tr>
      <w:tr w:rsidR="005A35FA">
        <w:trPr>
          <w:trHeight w:val="2047"/>
        </w:trPr>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35FA" w:rsidRDefault="0091427D">
            <w:pPr>
              <w:spacing w:line="200" w:lineRule="exact"/>
              <w:rPr>
                <w:lang w:val="it-IT"/>
              </w:rPr>
            </w:pPr>
            <w:r>
              <w:rPr>
                <w:lang w:val="it-IT"/>
              </w:rPr>
              <w:lastRenderedPageBreak/>
              <w:t>ABILITA’</w:t>
            </w: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91427D">
            <w:pPr>
              <w:ind w:right="20"/>
              <w:jc w:val="both"/>
              <w:rPr>
                <w:sz w:val="24"/>
                <w:szCs w:val="24"/>
                <w:lang w:val="it-IT"/>
              </w:rPr>
            </w:pPr>
            <w:r>
              <w:rPr>
                <w:sz w:val="24"/>
                <w:szCs w:val="24"/>
                <w:lang w:val="it-IT"/>
              </w:rPr>
              <w:t>Esporre in modo chiaro logico e coerente testi letti o ascoltati.</w:t>
            </w:r>
          </w:p>
          <w:p w:rsidR="005A35FA" w:rsidRDefault="0091427D">
            <w:pPr>
              <w:ind w:right="20"/>
              <w:jc w:val="both"/>
              <w:rPr>
                <w:sz w:val="24"/>
                <w:szCs w:val="24"/>
                <w:lang w:val="it-IT"/>
              </w:rPr>
            </w:pPr>
            <w:r>
              <w:rPr>
                <w:sz w:val="24"/>
                <w:szCs w:val="24"/>
                <w:lang w:val="it-IT"/>
              </w:rPr>
              <w:t>Redigere brevi testi adeguati allo scopo e al contesto.</w:t>
            </w:r>
          </w:p>
          <w:p w:rsidR="005A35FA" w:rsidRDefault="0091427D">
            <w:pPr>
              <w:ind w:right="20"/>
              <w:jc w:val="both"/>
              <w:rPr>
                <w:sz w:val="24"/>
                <w:szCs w:val="24"/>
                <w:lang w:val="it-IT"/>
              </w:rPr>
            </w:pPr>
            <w:r>
              <w:rPr>
                <w:sz w:val="24"/>
                <w:szCs w:val="24"/>
                <w:lang w:val="it-IT"/>
              </w:rPr>
              <w:t>Indicare i criteri per un’alimentazione equilibrata e metterla in relazione con la salute.</w:t>
            </w:r>
          </w:p>
          <w:p w:rsidR="005A35FA" w:rsidRDefault="0091427D">
            <w:pPr>
              <w:ind w:right="20"/>
              <w:jc w:val="both"/>
              <w:rPr>
                <w:sz w:val="24"/>
                <w:szCs w:val="24"/>
                <w:lang w:val="it-IT"/>
              </w:rPr>
            </w:pPr>
            <w:r>
              <w:rPr>
                <w:sz w:val="24"/>
                <w:szCs w:val="24"/>
                <w:lang w:val="it-IT"/>
              </w:rPr>
              <w:t xml:space="preserve">Presentare </w:t>
            </w:r>
            <w:proofErr w:type="gramStart"/>
            <w:r>
              <w:rPr>
                <w:sz w:val="24"/>
                <w:szCs w:val="24"/>
                <w:lang w:val="it-IT"/>
              </w:rPr>
              <w:t>i  piatti</w:t>
            </w:r>
            <w:proofErr w:type="gramEnd"/>
            <w:r>
              <w:rPr>
                <w:sz w:val="24"/>
                <w:szCs w:val="24"/>
                <w:lang w:val="it-IT"/>
              </w:rPr>
              <w:t xml:space="preserve"> nel  rispetto  delle regole tecniche legate alla conservazione.</w:t>
            </w:r>
          </w:p>
          <w:p w:rsidR="005A35FA" w:rsidRDefault="0091427D">
            <w:pPr>
              <w:ind w:right="20"/>
              <w:jc w:val="both"/>
              <w:rPr>
                <w:sz w:val="24"/>
                <w:szCs w:val="24"/>
                <w:lang w:val="it-IT"/>
              </w:rPr>
            </w:pPr>
            <w:proofErr w:type="gramStart"/>
            <w:r>
              <w:rPr>
                <w:sz w:val="24"/>
                <w:szCs w:val="24"/>
                <w:lang w:val="it-IT"/>
              </w:rPr>
              <w:t>Distinguere  i</w:t>
            </w:r>
            <w:proofErr w:type="gramEnd"/>
            <w:r>
              <w:rPr>
                <w:sz w:val="24"/>
                <w:szCs w:val="24"/>
                <w:lang w:val="it-IT"/>
              </w:rPr>
              <w:t xml:space="preserve">  prodotti  tipici  e  i  piatti tradizionali del territorio in cui si opera.</w:t>
            </w:r>
          </w:p>
          <w:p w:rsidR="005A35FA" w:rsidRDefault="0091427D">
            <w:pPr>
              <w:ind w:right="20"/>
              <w:jc w:val="both"/>
            </w:pPr>
            <w:r>
              <w:rPr>
                <w:sz w:val="24"/>
                <w:szCs w:val="24"/>
                <w:lang w:val="it-IT"/>
              </w:rPr>
              <w:t>Utilizzare un repertorio lessicale appropriato con l’aiuto del dizionario bilingue.</w:t>
            </w:r>
          </w:p>
        </w:tc>
      </w:tr>
      <w:tr w:rsidR="005A35FA">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35FA" w:rsidRDefault="0091427D">
            <w:pPr>
              <w:spacing w:line="200" w:lineRule="exact"/>
              <w:rPr>
                <w:lang w:val="it-IT"/>
              </w:rPr>
            </w:pPr>
            <w:r>
              <w:rPr>
                <w:lang w:val="it-IT"/>
              </w:rPr>
              <w:t>UTENTI DESTINATARI</w:t>
            </w: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5A35FA">
            <w:pPr>
              <w:spacing w:line="200" w:lineRule="exact"/>
              <w:rPr>
                <w:lang w:val="it-IT"/>
              </w:rPr>
            </w:pPr>
          </w:p>
          <w:p w:rsidR="005A35FA" w:rsidRDefault="0091427D">
            <w:pPr>
              <w:spacing w:line="200" w:lineRule="exact"/>
              <w:rPr>
                <w:sz w:val="24"/>
                <w:szCs w:val="24"/>
                <w:lang w:val="it-IT"/>
              </w:rPr>
            </w:pPr>
            <w:r>
              <w:rPr>
                <w:sz w:val="24"/>
                <w:szCs w:val="24"/>
                <w:lang w:val="it-IT"/>
              </w:rPr>
              <w:t>Alunni delle classi IV del secondo biennio</w:t>
            </w:r>
          </w:p>
          <w:p w:rsidR="005A35FA" w:rsidRDefault="005A35FA">
            <w:pPr>
              <w:spacing w:line="200" w:lineRule="exact"/>
              <w:rPr>
                <w:lang w:val="it-IT"/>
              </w:rPr>
            </w:pPr>
          </w:p>
        </w:tc>
      </w:tr>
      <w:tr w:rsidR="005A35FA">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35FA" w:rsidRDefault="0091427D">
            <w:pPr>
              <w:spacing w:line="200" w:lineRule="exact"/>
              <w:rPr>
                <w:lang w:val="it-IT"/>
              </w:rPr>
            </w:pPr>
            <w:r>
              <w:rPr>
                <w:lang w:val="it-IT"/>
              </w:rPr>
              <w:t>PREREQUISITI</w:t>
            </w: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5A35FA">
            <w:pPr>
              <w:spacing w:line="200" w:lineRule="exact"/>
              <w:rPr>
                <w:sz w:val="24"/>
                <w:szCs w:val="24"/>
                <w:lang w:val="it-IT"/>
              </w:rPr>
            </w:pPr>
          </w:p>
          <w:p w:rsidR="005A35FA" w:rsidRDefault="0091427D">
            <w:pPr>
              <w:spacing w:line="200" w:lineRule="exact"/>
              <w:rPr>
                <w:sz w:val="24"/>
                <w:szCs w:val="24"/>
                <w:lang w:val="it-IT"/>
              </w:rPr>
            </w:pPr>
            <w:r>
              <w:rPr>
                <w:sz w:val="24"/>
                <w:szCs w:val="24"/>
                <w:lang w:val="it-IT"/>
              </w:rPr>
              <w:t>Conoscenza delle norme igieniche e corretta prassi del flusso operativo</w:t>
            </w:r>
          </w:p>
          <w:p w:rsidR="005A35FA" w:rsidRDefault="005A35FA">
            <w:pPr>
              <w:spacing w:line="200" w:lineRule="exact"/>
              <w:rPr>
                <w:sz w:val="24"/>
                <w:szCs w:val="24"/>
                <w:lang w:val="it-IT"/>
              </w:rPr>
            </w:pPr>
          </w:p>
        </w:tc>
      </w:tr>
      <w:tr w:rsidR="005A35FA">
        <w:trPr>
          <w:trHeight w:val="409"/>
        </w:trPr>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35FA" w:rsidRDefault="0091427D">
            <w:pPr>
              <w:spacing w:line="200" w:lineRule="exact"/>
              <w:rPr>
                <w:lang w:val="it-IT"/>
              </w:rPr>
            </w:pPr>
            <w:r>
              <w:rPr>
                <w:lang w:val="it-IT"/>
              </w:rPr>
              <w:t>FASE DI APPLICAZIONE</w:t>
            </w: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5A35FA">
            <w:pPr>
              <w:spacing w:line="200" w:lineRule="exact"/>
              <w:rPr>
                <w:lang w:val="it-IT"/>
              </w:rPr>
            </w:pPr>
          </w:p>
          <w:p w:rsidR="005A35FA" w:rsidRDefault="0091427D">
            <w:pPr>
              <w:spacing w:line="200" w:lineRule="exact"/>
              <w:rPr>
                <w:sz w:val="24"/>
                <w:szCs w:val="24"/>
                <w:lang w:val="it-IT"/>
              </w:rPr>
            </w:pPr>
            <w:r>
              <w:rPr>
                <w:sz w:val="24"/>
                <w:szCs w:val="24"/>
                <w:lang w:val="it-IT"/>
              </w:rPr>
              <w:t xml:space="preserve">Fine primo quadrimestre dal mese di gennaio </w:t>
            </w:r>
          </w:p>
          <w:p w:rsidR="005A35FA" w:rsidRDefault="005A35FA">
            <w:pPr>
              <w:spacing w:line="200" w:lineRule="exact"/>
              <w:rPr>
                <w:lang w:val="it-IT"/>
              </w:rPr>
            </w:pPr>
          </w:p>
        </w:tc>
      </w:tr>
      <w:tr w:rsidR="005A35FA">
        <w:trPr>
          <w:trHeight w:val="3205"/>
        </w:trPr>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35FA" w:rsidRDefault="0091427D">
            <w:pPr>
              <w:spacing w:line="200" w:lineRule="exact"/>
              <w:rPr>
                <w:lang w:val="it-IT"/>
              </w:rPr>
            </w:pPr>
            <w:r>
              <w:rPr>
                <w:lang w:val="it-IT"/>
              </w:rPr>
              <w:t>SEQUENZA IN FASI</w:t>
            </w: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5A35FA">
            <w:pPr>
              <w:spacing w:line="260" w:lineRule="exact"/>
              <w:ind w:left="147" w:right="215"/>
              <w:jc w:val="both"/>
              <w:rPr>
                <w:sz w:val="24"/>
                <w:szCs w:val="24"/>
                <w:lang w:val="it-IT"/>
              </w:rPr>
            </w:pPr>
          </w:p>
          <w:p w:rsidR="005A35FA" w:rsidRDefault="0091427D">
            <w:pPr>
              <w:spacing w:line="260" w:lineRule="exact"/>
              <w:ind w:left="147" w:right="215"/>
              <w:jc w:val="both"/>
            </w:pPr>
            <w:r>
              <w:rPr>
                <w:sz w:val="24"/>
                <w:szCs w:val="24"/>
                <w:lang w:val="it-IT"/>
              </w:rPr>
              <w:t>1. I</w:t>
            </w:r>
            <w:r>
              <w:rPr>
                <w:spacing w:val="-2"/>
                <w:sz w:val="24"/>
                <w:szCs w:val="24"/>
                <w:lang w:val="it-IT"/>
              </w:rPr>
              <w:t xml:space="preserve"> </w:t>
            </w:r>
            <w:r>
              <w:rPr>
                <w:spacing w:val="-1"/>
                <w:sz w:val="24"/>
                <w:szCs w:val="24"/>
                <w:lang w:val="it-IT"/>
              </w:rPr>
              <w:t>fa</w:t>
            </w:r>
            <w:r>
              <w:rPr>
                <w:sz w:val="24"/>
                <w:szCs w:val="24"/>
                <w:lang w:val="it-IT"/>
              </w:rPr>
              <w:t>s</w:t>
            </w:r>
            <w:r>
              <w:rPr>
                <w:spacing w:val="-1"/>
                <w:sz w:val="24"/>
                <w:szCs w:val="24"/>
                <w:lang w:val="it-IT"/>
              </w:rPr>
              <w:t>e</w:t>
            </w:r>
            <w:r>
              <w:rPr>
                <w:sz w:val="24"/>
                <w:szCs w:val="24"/>
                <w:lang w:val="it-IT"/>
              </w:rPr>
              <w:t>:</w:t>
            </w:r>
            <w:r>
              <w:rPr>
                <w:spacing w:val="-2"/>
                <w:sz w:val="24"/>
                <w:szCs w:val="24"/>
                <w:lang w:val="it-IT"/>
              </w:rPr>
              <w:t xml:space="preserve"> </w:t>
            </w:r>
            <w:r>
              <w:rPr>
                <w:spacing w:val="2"/>
                <w:sz w:val="24"/>
                <w:szCs w:val="24"/>
                <w:lang w:val="it-IT"/>
              </w:rPr>
              <w:t>r</w:t>
            </w:r>
            <w:r>
              <w:rPr>
                <w:spacing w:val="-1"/>
                <w:sz w:val="24"/>
                <w:szCs w:val="24"/>
                <w:lang w:val="it-IT"/>
              </w:rPr>
              <w:t>ec</w:t>
            </w:r>
            <w:r>
              <w:rPr>
                <w:sz w:val="24"/>
                <w:szCs w:val="24"/>
                <w:lang w:val="it-IT"/>
              </w:rPr>
              <w:t>u</w:t>
            </w:r>
            <w:r>
              <w:rPr>
                <w:spacing w:val="2"/>
                <w:sz w:val="24"/>
                <w:szCs w:val="24"/>
                <w:lang w:val="it-IT"/>
              </w:rPr>
              <w:t>p</w:t>
            </w:r>
            <w:r>
              <w:rPr>
                <w:spacing w:val="-1"/>
                <w:sz w:val="24"/>
                <w:szCs w:val="24"/>
                <w:lang w:val="it-IT"/>
              </w:rPr>
              <w:t>er</w:t>
            </w:r>
            <w:r>
              <w:rPr>
                <w:sz w:val="24"/>
                <w:szCs w:val="24"/>
                <w:lang w:val="it-IT"/>
              </w:rPr>
              <w:t>o</w:t>
            </w:r>
            <w:r>
              <w:rPr>
                <w:spacing w:val="-5"/>
                <w:sz w:val="24"/>
                <w:szCs w:val="24"/>
                <w:lang w:val="it-IT"/>
              </w:rPr>
              <w:t xml:space="preserve"> </w:t>
            </w:r>
            <w:r>
              <w:rPr>
                <w:sz w:val="24"/>
                <w:szCs w:val="24"/>
                <w:lang w:val="it-IT"/>
              </w:rPr>
              <w:t>p</w:t>
            </w:r>
            <w:r>
              <w:rPr>
                <w:spacing w:val="2"/>
                <w:sz w:val="24"/>
                <w:szCs w:val="24"/>
                <w:lang w:val="it-IT"/>
              </w:rPr>
              <w:t>r</w:t>
            </w:r>
            <w:r>
              <w:rPr>
                <w:spacing w:val="-1"/>
                <w:sz w:val="24"/>
                <w:szCs w:val="24"/>
                <w:lang w:val="it-IT"/>
              </w:rPr>
              <w:t>ere</w:t>
            </w:r>
            <w:r>
              <w:rPr>
                <w:sz w:val="24"/>
                <w:szCs w:val="24"/>
                <w:lang w:val="it-IT"/>
              </w:rPr>
              <w:t>qu</w:t>
            </w:r>
            <w:r>
              <w:rPr>
                <w:spacing w:val="1"/>
                <w:sz w:val="24"/>
                <w:szCs w:val="24"/>
                <w:lang w:val="it-IT"/>
              </w:rPr>
              <w:t>i</w:t>
            </w:r>
            <w:r>
              <w:rPr>
                <w:spacing w:val="3"/>
                <w:sz w:val="24"/>
                <w:szCs w:val="24"/>
                <w:lang w:val="it-IT"/>
              </w:rPr>
              <w:t>s</w:t>
            </w:r>
            <w:r>
              <w:rPr>
                <w:spacing w:val="1"/>
                <w:sz w:val="24"/>
                <w:szCs w:val="24"/>
                <w:lang w:val="it-IT"/>
              </w:rPr>
              <w:t>it</w:t>
            </w:r>
            <w:r>
              <w:rPr>
                <w:sz w:val="24"/>
                <w:szCs w:val="24"/>
                <w:lang w:val="it-IT"/>
              </w:rPr>
              <w:t>i</w:t>
            </w:r>
            <w:r>
              <w:rPr>
                <w:spacing w:val="-6"/>
                <w:sz w:val="24"/>
                <w:szCs w:val="24"/>
                <w:lang w:val="it-IT"/>
              </w:rPr>
              <w:t xml:space="preserve"> </w:t>
            </w:r>
            <w:r>
              <w:rPr>
                <w:spacing w:val="-1"/>
                <w:sz w:val="24"/>
                <w:szCs w:val="24"/>
                <w:lang w:val="it-IT"/>
              </w:rPr>
              <w:t>(</w:t>
            </w:r>
            <w:r>
              <w:rPr>
                <w:spacing w:val="1"/>
                <w:sz w:val="24"/>
                <w:szCs w:val="24"/>
                <w:lang w:val="it-IT"/>
              </w:rPr>
              <w:t>norme igieniche</w:t>
            </w:r>
            <w:r>
              <w:rPr>
                <w:sz w:val="24"/>
                <w:szCs w:val="24"/>
                <w:lang w:val="it-IT"/>
              </w:rPr>
              <w:t>,</w:t>
            </w:r>
            <w:r>
              <w:rPr>
                <w:spacing w:val="-4"/>
                <w:sz w:val="24"/>
                <w:szCs w:val="24"/>
                <w:lang w:val="it-IT"/>
              </w:rPr>
              <w:t xml:space="preserve"> </w:t>
            </w:r>
            <w:r>
              <w:rPr>
                <w:sz w:val="24"/>
                <w:szCs w:val="24"/>
                <w:lang w:val="it-IT"/>
              </w:rPr>
              <w:t>u</w:t>
            </w:r>
            <w:r>
              <w:rPr>
                <w:spacing w:val="3"/>
                <w:sz w:val="24"/>
                <w:szCs w:val="24"/>
                <w:lang w:val="it-IT"/>
              </w:rPr>
              <w:t>s</w:t>
            </w:r>
            <w:r>
              <w:rPr>
                <w:sz w:val="24"/>
                <w:szCs w:val="24"/>
                <w:lang w:val="it-IT"/>
              </w:rPr>
              <w:t>o</w:t>
            </w:r>
            <w:r>
              <w:rPr>
                <w:spacing w:val="-3"/>
                <w:sz w:val="24"/>
                <w:szCs w:val="24"/>
                <w:lang w:val="it-IT"/>
              </w:rPr>
              <w:t xml:space="preserve"> </w:t>
            </w:r>
            <w:r>
              <w:rPr>
                <w:sz w:val="24"/>
                <w:szCs w:val="24"/>
                <w:lang w:val="it-IT"/>
              </w:rPr>
              <w:t>d</w:t>
            </w:r>
            <w:r>
              <w:rPr>
                <w:spacing w:val="1"/>
                <w:sz w:val="24"/>
                <w:szCs w:val="24"/>
                <w:lang w:val="it-IT"/>
              </w:rPr>
              <w:t>i</w:t>
            </w:r>
            <w:r>
              <w:rPr>
                <w:spacing w:val="2"/>
                <w:sz w:val="24"/>
                <w:szCs w:val="24"/>
                <w:lang w:val="it-IT"/>
              </w:rPr>
              <w:t>z</w:t>
            </w:r>
            <w:r>
              <w:rPr>
                <w:spacing w:val="1"/>
                <w:sz w:val="24"/>
                <w:szCs w:val="24"/>
                <w:lang w:val="it-IT"/>
              </w:rPr>
              <w:t>i</w:t>
            </w:r>
            <w:r>
              <w:rPr>
                <w:sz w:val="24"/>
                <w:szCs w:val="24"/>
                <w:lang w:val="it-IT"/>
              </w:rPr>
              <w:t>on</w:t>
            </w:r>
            <w:r>
              <w:rPr>
                <w:spacing w:val="-1"/>
                <w:sz w:val="24"/>
                <w:szCs w:val="24"/>
                <w:lang w:val="it-IT"/>
              </w:rPr>
              <w:t>ar</w:t>
            </w:r>
            <w:r>
              <w:rPr>
                <w:spacing w:val="1"/>
                <w:sz w:val="24"/>
                <w:szCs w:val="24"/>
                <w:lang w:val="it-IT"/>
              </w:rPr>
              <w:t>i</w:t>
            </w:r>
            <w:r>
              <w:rPr>
                <w:sz w:val="24"/>
                <w:szCs w:val="24"/>
                <w:lang w:val="it-IT"/>
              </w:rPr>
              <w:t>o b</w:t>
            </w:r>
            <w:r>
              <w:rPr>
                <w:spacing w:val="1"/>
                <w:sz w:val="24"/>
                <w:szCs w:val="24"/>
                <w:lang w:val="it-IT"/>
              </w:rPr>
              <w:t>ili</w:t>
            </w:r>
            <w:r>
              <w:rPr>
                <w:sz w:val="24"/>
                <w:szCs w:val="24"/>
                <w:lang w:val="it-IT"/>
              </w:rPr>
              <w:t>n</w:t>
            </w:r>
            <w:r>
              <w:rPr>
                <w:spacing w:val="-2"/>
                <w:sz w:val="24"/>
                <w:szCs w:val="24"/>
                <w:lang w:val="it-IT"/>
              </w:rPr>
              <w:t>g</w:t>
            </w:r>
            <w:r>
              <w:rPr>
                <w:sz w:val="24"/>
                <w:szCs w:val="24"/>
                <w:lang w:val="it-IT"/>
              </w:rPr>
              <w:t>u</w:t>
            </w:r>
            <w:r>
              <w:rPr>
                <w:spacing w:val="-1"/>
                <w:sz w:val="24"/>
                <w:szCs w:val="24"/>
                <w:lang w:val="it-IT"/>
              </w:rPr>
              <w:t>e</w:t>
            </w:r>
            <w:r>
              <w:rPr>
                <w:sz w:val="24"/>
                <w:szCs w:val="24"/>
                <w:lang w:val="it-IT"/>
              </w:rPr>
              <w:t>,</w:t>
            </w:r>
            <w:r>
              <w:rPr>
                <w:spacing w:val="-5"/>
                <w:sz w:val="24"/>
                <w:szCs w:val="24"/>
                <w:lang w:val="it-IT"/>
              </w:rPr>
              <w:t xml:space="preserve"> </w:t>
            </w:r>
            <w:r>
              <w:rPr>
                <w:sz w:val="24"/>
                <w:szCs w:val="24"/>
                <w:lang w:val="it-IT"/>
              </w:rPr>
              <w:t>d</w:t>
            </w:r>
            <w:r>
              <w:rPr>
                <w:spacing w:val="1"/>
                <w:sz w:val="24"/>
                <w:szCs w:val="24"/>
                <w:lang w:val="it-IT"/>
              </w:rPr>
              <w:t>i</w:t>
            </w:r>
            <w:r>
              <w:rPr>
                <w:spacing w:val="-1"/>
                <w:sz w:val="24"/>
                <w:szCs w:val="24"/>
                <w:lang w:val="it-IT"/>
              </w:rPr>
              <w:t>e</w:t>
            </w:r>
            <w:r>
              <w:rPr>
                <w:spacing w:val="1"/>
                <w:sz w:val="24"/>
                <w:szCs w:val="24"/>
                <w:lang w:val="it-IT"/>
              </w:rPr>
              <w:t>t</w:t>
            </w:r>
            <w:r>
              <w:rPr>
                <w:sz w:val="24"/>
                <w:szCs w:val="24"/>
                <w:lang w:val="it-IT"/>
              </w:rPr>
              <w:t>a</w:t>
            </w:r>
            <w:r>
              <w:rPr>
                <w:spacing w:val="-2"/>
                <w:sz w:val="24"/>
                <w:szCs w:val="24"/>
                <w:lang w:val="it-IT"/>
              </w:rPr>
              <w:t xml:space="preserve"> </w:t>
            </w:r>
            <w:r>
              <w:rPr>
                <w:spacing w:val="1"/>
                <w:sz w:val="24"/>
                <w:szCs w:val="24"/>
                <w:lang w:val="it-IT"/>
              </w:rPr>
              <w:t>m</w:t>
            </w:r>
            <w:r>
              <w:rPr>
                <w:spacing w:val="-1"/>
                <w:sz w:val="24"/>
                <w:szCs w:val="24"/>
                <w:lang w:val="it-IT"/>
              </w:rPr>
              <w:t>e</w:t>
            </w:r>
            <w:r>
              <w:rPr>
                <w:w w:val="99"/>
                <w:sz w:val="24"/>
                <w:szCs w:val="24"/>
                <w:lang w:val="it-IT"/>
              </w:rPr>
              <w:t>d</w:t>
            </w:r>
            <w:r>
              <w:rPr>
                <w:spacing w:val="1"/>
                <w:sz w:val="24"/>
                <w:szCs w:val="24"/>
                <w:lang w:val="it-IT"/>
              </w:rPr>
              <w:t>it</w:t>
            </w:r>
            <w:r>
              <w:rPr>
                <w:spacing w:val="2"/>
                <w:sz w:val="24"/>
                <w:szCs w:val="24"/>
                <w:lang w:val="it-IT"/>
              </w:rPr>
              <w:t>e</w:t>
            </w:r>
            <w:r>
              <w:rPr>
                <w:spacing w:val="-1"/>
                <w:w w:val="99"/>
                <w:sz w:val="24"/>
                <w:szCs w:val="24"/>
                <w:lang w:val="it-IT"/>
              </w:rPr>
              <w:t>rr</w:t>
            </w:r>
            <w:r>
              <w:rPr>
                <w:spacing w:val="2"/>
                <w:sz w:val="24"/>
                <w:szCs w:val="24"/>
                <w:lang w:val="it-IT"/>
              </w:rPr>
              <w:t>a</w:t>
            </w:r>
            <w:r>
              <w:rPr>
                <w:w w:val="99"/>
                <w:sz w:val="24"/>
                <w:szCs w:val="24"/>
                <w:lang w:val="it-IT"/>
              </w:rPr>
              <w:t>n</w:t>
            </w:r>
            <w:r>
              <w:rPr>
                <w:spacing w:val="-1"/>
                <w:sz w:val="24"/>
                <w:szCs w:val="24"/>
                <w:lang w:val="it-IT"/>
              </w:rPr>
              <w:t>ea, i prodotti alimentari</w:t>
            </w:r>
            <w:r>
              <w:rPr>
                <w:spacing w:val="-1"/>
                <w:w w:val="99"/>
                <w:sz w:val="24"/>
                <w:szCs w:val="24"/>
                <w:lang w:val="it-IT"/>
              </w:rPr>
              <w:t>)</w:t>
            </w:r>
            <w:r>
              <w:rPr>
                <w:w w:val="99"/>
                <w:sz w:val="24"/>
                <w:szCs w:val="24"/>
                <w:lang w:val="it-IT"/>
              </w:rPr>
              <w:t>.</w:t>
            </w:r>
          </w:p>
          <w:p w:rsidR="005A35FA" w:rsidRDefault="0091427D">
            <w:pPr>
              <w:ind w:left="147" w:right="215"/>
              <w:jc w:val="both"/>
            </w:pPr>
            <w:r>
              <w:rPr>
                <w:sz w:val="24"/>
                <w:szCs w:val="24"/>
                <w:lang w:val="it-IT"/>
              </w:rPr>
              <w:t xml:space="preserve">2. </w:t>
            </w:r>
            <w:r>
              <w:rPr>
                <w:spacing w:val="-1"/>
                <w:sz w:val="24"/>
                <w:szCs w:val="24"/>
                <w:lang w:val="it-IT"/>
              </w:rPr>
              <w:t>I</w:t>
            </w:r>
            <w:r>
              <w:rPr>
                <w:sz w:val="24"/>
                <w:szCs w:val="24"/>
                <w:lang w:val="it-IT"/>
              </w:rPr>
              <w:t>I</w:t>
            </w:r>
            <w:r>
              <w:rPr>
                <w:spacing w:val="-3"/>
                <w:sz w:val="24"/>
                <w:szCs w:val="24"/>
                <w:lang w:val="it-IT"/>
              </w:rPr>
              <w:t xml:space="preserve"> </w:t>
            </w:r>
            <w:r>
              <w:rPr>
                <w:spacing w:val="-1"/>
                <w:sz w:val="24"/>
                <w:szCs w:val="24"/>
                <w:lang w:val="it-IT"/>
              </w:rPr>
              <w:t>fa</w:t>
            </w:r>
            <w:r>
              <w:rPr>
                <w:spacing w:val="3"/>
                <w:sz w:val="24"/>
                <w:szCs w:val="24"/>
                <w:lang w:val="it-IT"/>
              </w:rPr>
              <w:t>s</w:t>
            </w:r>
            <w:r>
              <w:rPr>
                <w:spacing w:val="-1"/>
                <w:sz w:val="24"/>
                <w:szCs w:val="24"/>
                <w:lang w:val="it-IT"/>
              </w:rPr>
              <w:t>e</w:t>
            </w:r>
            <w:r>
              <w:rPr>
                <w:sz w:val="24"/>
                <w:szCs w:val="24"/>
                <w:lang w:val="it-IT"/>
              </w:rPr>
              <w:t>:</w:t>
            </w:r>
            <w:r>
              <w:rPr>
                <w:spacing w:val="-2"/>
                <w:sz w:val="24"/>
                <w:szCs w:val="24"/>
                <w:lang w:val="it-IT"/>
              </w:rPr>
              <w:t xml:space="preserve"> </w:t>
            </w:r>
            <w:r>
              <w:rPr>
                <w:sz w:val="24"/>
                <w:szCs w:val="24"/>
                <w:lang w:val="it-IT"/>
              </w:rPr>
              <w:t>d</w:t>
            </w:r>
            <w:r>
              <w:rPr>
                <w:spacing w:val="-1"/>
                <w:sz w:val="24"/>
                <w:szCs w:val="24"/>
                <w:lang w:val="it-IT"/>
              </w:rPr>
              <w:t>ef</w:t>
            </w:r>
            <w:r>
              <w:rPr>
                <w:spacing w:val="1"/>
                <w:sz w:val="24"/>
                <w:szCs w:val="24"/>
                <w:lang w:val="it-IT"/>
              </w:rPr>
              <w:t>i</w:t>
            </w:r>
            <w:r>
              <w:rPr>
                <w:sz w:val="24"/>
                <w:szCs w:val="24"/>
                <w:lang w:val="it-IT"/>
              </w:rPr>
              <w:t>n</w:t>
            </w:r>
            <w:r>
              <w:rPr>
                <w:spacing w:val="1"/>
                <w:sz w:val="24"/>
                <w:szCs w:val="24"/>
                <w:lang w:val="it-IT"/>
              </w:rPr>
              <w:t>i</w:t>
            </w:r>
            <w:r>
              <w:rPr>
                <w:spacing w:val="2"/>
                <w:sz w:val="24"/>
                <w:szCs w:val="24"/>
                <w:lang w:val="it-IT"/>
              </w:rPr>
              <w:t>z</w:t>
            </w:r>
            <w:r>
              <w:rPr>
                <w:spacing w:val="1"/>
                <w:sz w:val="24"/>
                <w:szCs w:val="24"/>
                <w:lang w:val="it-IT"/>
              </w:rPr>
              <w:t>i</w:t>
            </w:r>
            <w:r>
              <w:rPr>
                <w:sz w:val="24"/>
                <w:szCs w:val="24"/>
                <w:lang w:val="it-IT"/>
              </w:rPr>
              <w:t>one</w:t>
            </w:r>
            <w:r>
              <w:rPr>
                <w:spacing w:val="-7"/>
                <w:sz w:val="24"/>
                <w:szCs w:val="24"/>
                <w:lang w:val="it-IT"/>
              </w:rPr>
              <w:t xml:space="preserve"> </w:t>
            </w:r>
            <w:r>
              <w:rPr>
                <w:sz w:val="24"/>
                <w:szCs w:val="24"/>
                <w:lang w:val="it-IT"/>
              </w:rPr>
              <w:t>d</w:t>
            </w:r>
            <w:r>
              <w:rPr>
                <w:spacing w:val="-1"/>
                <w:sz w:val="24"/>
                <w:szCs w:val="24"/>
                <w:lang w:val="it-IT"/>
              </w:rPr>
              <w:t>e</w:t>
            </w:r>
            <w:r>
              <w:rPr>
                <w:sz w:val="24"/>
                <w:szCs w:val="24"/>
                <w:lang w:val="it-IT"/>
              </w:rPr>
              <w:t>i</w:t>
            </w:r>
            <w:r>
              <w:rPr>
                <w:spacing w:val="-1"/>
                <w:sz w:val="24"/>
                <w:szCs w:val="24"/>
                <w:lang w:val="it-IT"/>
              </w:rPr>
              <w:t xml:space="preserve"> </w:t>
            </w:r>
            <w:r>
              <w:rPr>
                <w:sz w:val="24"/>
                <w:szCs w:val="24"/>
                <w:lang w:val="it-IT"/>
              </w:rPr>
              <w:t>g</w:t>
            </w:r>
            <w:r>
              <w:rPr>
                <w:spacing w:val="2"/>
                <w:sz w:val="24"/>
                <w:szCs w:val="24"/>
                <w:lang w:val="it-IT"/>
              </w:rPr>
              <w:t>r</w:t>
            </w:r>
            <w:r>
              <w:rPr>
                <w:sz w:val="24"/>
                <w:szCs w:val="24"/>
                <w:lang w:val="it-IT"/>
              </w:rPr>
              <w:t>upp</w:t>
            </w:r>
            <w:r>
              <w:rPr>
                <w:spacing w:val="1"/>
                <w:sz w:val="24"/>
                <w:szCs w:val="24"/>
                <w:lang w:val="it-IT"/>
              </w:rPr>
              <w:t>i</w:t>
            </w:r>
            <w:r>
              <w:rPr>
                <w:sz w:val="24"/>
                <w:szCs w:val="24"/>
                <w:lang w:val="it-IT"/>
              </w:rPr>
              <w:t>;</w:t>
            </w:r>
            <w:r>
              <w:rPr>
                <w:spacing w:val="-6"/>
                <w:sz w:val="24"/>
                <w:szCs w:val="24"/>
                <w:lang w:val="it-IT"/>
              </w:rPr>
              <w:t xml:space="preserve"> </w:t>
            </w:r>
            <w:r>
              <w:rPr>
                <w:spacing w:val="1"/>
                <w:sz w:val="24"/>
                <w:szCs w:val="24"/>
                <w:lang w:val="it-IT"/>
              </w:rPr>
              <w:t>i</w:t>
            </w:r>
            <w:r>
              <w:rPr>
                <w:sz w:val="24"/>
                <w:szCs w:val="24"/>
                <w:lang w:val="it-IT"/>
              </w:rPr>
              <w:t>nd</w:t>
            </w:r>
            <w:r>
              <w:rPr>
                <w:spacing w:val="1"/>
                <w:sz w:val="24"/>
                <w:szCs w:val="24"/>
                <w:lang w:val="it-IT"/>
              </w:rPr>
              <w:t>i</w:t>
            </w:r>
            <w:r>
              <w:rPr>
                <w:sz w:val="24"/>
                <w:szCs w:val="24"/>
                <w:lang w:val="it-IT"/>
              </w:rPr>
              <w:t>v</w:t>
            </w:r>
            <w:r>
              <w:rPr>
                <w:spacing w:val="1"/>
                <w:sz w:val="24"/>
                <w:szCs w:val="24"/>
                <w:lang w:val="it-IT"/>
              </w:rPr>
              <w:t>i</w:t>
            </w:r>
            <w:r>
              <w:rPr>
                <w:sz w:val="24"/>
                <w:szCs w:val="24"/>
                <w:lang w:val="it-IT"/>
              </w:rPr>
              <w:t>du</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one</w:t>
            </w:r>
            <w:r>
              <w:rPr>
                <w:spacing w:val="-9"/>
                <w:sz w:val="24"/>
                <w:szCs w:val="24"/>
                <w:lang w:val="it-IT"/>
              </w:rPr>
              <w:t xml:space="preserve"> </w:t>
            </w:r>
            <w:r>
              <w:rPr>
                <w:sz w:val="24"/>
                <w:szCs w:val="24"/>
                <w:lang w:val="it-IT"/>
              </w:rPr>
              <w:t>e</w:t>
            </w:r>
            <w:r>
              <w:rPr>
                <w:spacing w:val="-1"/>
                <w:sz w:val="24"/>
                <w:szCs w:val="24"/>
                <w:lang w:val="it-IT"/>
              </w:rPr>
              <w:t xml:space="preserve"> </w:t>
            </w:r>
            <w:r>
              <w:rPr>
                <w:sz w:val="24"/>
                <w:szCs w:val="24"/>
                <w:lang w:val="it-IT"/>
              </w:rPr>
              <w:t>o</w:t>
            </w:r>
            <w:r>
              <w:rPr>
                <w:spacing w:val="-1"/>
                <w:sz w:val="24"/>
                <w:szCs w:val="24"/>
                <w:lang w:val="it-IT"/>
              </w:rPr>
              <w:t>r</w:t>
            </w:r>
            <w:r>
              <w:rPr>
                <w:spacing w:val="-2"/>
                <w:sz w:val="24"/>
                <w:szCs w:val="24"/>
                <w:lang w:val="it-IT"/>
              </w:rPr>
              <w:t>g</w:t>
            </w:r>
            <w:r>
              <w:rPr>
                <w:spacing w:val="-1"/>
                <w:sz w:val="24"/>
                <w:szCs w:val="24"/>
                <w:lang w:val="it-IT"/>
              </w:rPr>
              <w:t>a</w:t>
            </w:r>
            <w:r>
              <w:rPr>
                <w:sz w:val="24"/>
                <w:szCs w:val="24"/>
                <w:lang w:val="it-IT"/>
              </w:rPr>
              <w:t>n</w:t>
            </w:r>
            <w:r>
              <w:rPr>
                <w:spacing w:val="1"/>
                <w:sz w:val="24"/>
                <w:szCs w:val="24"/>
                <w:lang w:val="it-IT"/>
              </w:rPr>
              <w:t>i</w:t>
            </w:r>
            <w:r>
              <w:rPr>
                <w:spacing w:val="2"/>
                <w:sz w:val="24"/>
                <w:szCs w:val="24"/>
                <w:lang w:val="it-IT"/>
              </w:rPr>
              <w:t>zz</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one d</w:t>
            </w:r>
            <w:r>
              <w:rPr>
                <w:spacing w:val="-1"/>
                <w:sz w:val="24"/>
                <w:szCs w:val="24"/>
                <w:lang w:val="it-IT"/>
              </w:rPr>
              <w:t>e</w:t>
            </w:r>
            <w:r>
              <w:rPr>
                <w:sz w:val="24"/>
                <w:szCs w:val="24"/>
                <w:lang w:val="it-IT"/>
              </w:rPr>
              <w:t>l p</w:t>
            </w:r>
            <w:r>
              <w:rPr>
                <w:spacing w:val="-1"/>
                <w:sz w:val="24"/>
                <w:szCs w:val="24"/>
                <w:lang w:val="it-IT"/>
              </w:rPr>
              <w:t>erc</w:t>
            </w:r>
            <w:r>
              <w:rPr>
                <w:sz w:val="24"/>
                <w:szCs w:val="24"/>
                <w:lang w:val="it-IT"/>
              </w:rPr>
              <w:t>o</w:t>
            </w:r>
            <w:r>
              <w:rPr>
                <w:spacing w:val="-1"/>
                <w:sz w:val="24"/>
                <w:szCs w:val="24"/>
                <w:lang w:val="it-IT"/>
              </w:rPr>
              <w:t>r</w:t>
            </w:r>
            <w:r>
              <w:rPr>
                <w:sz w:val="24"/>
                <w:szCs w:val="24"/>
                <w:lang w:val="it-IT"/>
              </w:rPr>
              <w:t>so</w:t>
            </w:r>
            <w:r>
              <w:rPr>
                <w:spacing w:val="-6"/>
                <w:sz w:val="24"/>
                <w:szCs w:val="24"/>
                <w:lang w:val="it-IT"/>
              </w:rPr>
              <w:t xml:space="preserve"> </w:t>
            </w:r>
            <w:r>
              <w:rPr>
                <w:spacing w:val="3"/>
                <w:sz w:val="24"/>
                <w:szCs w:val="24"/>
                <w:lang w:val="it-IT"/>
              </w:rPr>
              <w:t>s</w:t>
            </w:r>
            <w:r>
              <w:rPr>
                <w:spacing w:val="-1"/>
                <w:sz w:val="24"/>
                <w:szCs w:val="24"/>
                <w:lang w:val="it-IT"/>
              </w:rPr>
              <w:t>ec</w:t>
            </w:r>
            <w:r>
              <w:rPr>
                <w:sz w:val="24"/>
                <w:szCs w:val="24"/>
                <w:lang w:val="it-IT"/>
              </w:rPr>
              <w:t>ondo</w:t>
            </w:r>
            <w:r>
              <w:rPr>
                <w:spacing w:val="-6"/>
                <w:sz w:val="24"/>
                <w:szCs w:val="24"/>
                <w:lang w:val="it-IT"/>
              </w:rPr>
              <w:t xml:space="preserve"> </w:t>
            </w:r>
            <w:r>
              <w:rPr>
                <w:spacing w:val="1"/>
                <w:sz w:val="24"/>
                <w:szCs w:val="24"/>
                <w:lang w:val="it-IT"/>
              </w:rPr>
              <w:t>t</w:t>
            </w:r>
            <w:r>
              <w:rPr>
                <w:spacing w:val="-1"/>
                <w:sz w:val="24"/>
                <w:szCs w:val="24"/>
                <w:lang w:val="it-IT"/>
              </w:rPr>
              <w:t>e</w:t>
            </w:r>
            <w:r>
              <w:rPr>
                <w:spacing w:val="1"/>
                <w:sz w:val="24"/>
                <w:szCs w:val="24"/>
                <w:lang w:val="it-IT"/>
              </w:rPr>
              <w:t>m</w:t>
            </w:r>
            <w:r>
              <w:rPr>
                <w:sz w:val="24"/>
                <w:szCs w:val="24"/>
                <w:lang w:val="it-IT"/>
              </w:rPr>
              <w:t>pi</w:t>
            </w:r>
            <w:r>
              <w:rPr>
                <w:spacing w:val="-1"/>
                <w:sz w:val="24"/>
                <w:szCs w:val="24"/>
                <w:lang w:val="it-IT"/>
              </w:rPr>
              <w:t xml:space="preserve"> </w:t>
            </w:r>
            <w:r>
              <w:rPr>
                <w:sz w:val="24"/>
                <w:szCs w:val="24"/>
                <w:lang w:val="it-IT"/>
              </w:rPr>
              <w:t>e</w:t>
            </w:r>
            <w:r>
              <w:rPr>
                <w:spacing w:val="2"/>
                <w:sz w:val="24"/>
                <w:szCs w:val="24"/>
                <w:lang w:val="it-IT"/>
              </w:rPr>
              <w:t xml:space="preserve"> </w:t>
            </w:r>
            <w:r>
              <w:rPr>
                <w:spacing w:val="1"/>
                <w:sz w:val="24"/>
                <w:szCs w:val="24"/>
                <w:lang w:val="it-IT"/>
              </w:rPr>
              <w:t>m</w:t>
            </w:r>
            <w:r>
              <w:rPr>
                <w:sz w:val="24"/>
                <w:szCs w:val="24"/>
                <w:lang w:val="it-IT"/>
              </w:rPr>
              <w:t>od</w:t>
            </w:r>
            <w:r>
              <w:rPr>
                <w:spacing w:val="-1"/>
                <w:sz w:val="24"/>
                <w:szCs w:val="24"/>
                <w:lang w:val="it-IT"/>
              </w:rPr>
              <w:t>a</w:t>
            </w:r>
            <w:r>
              <w:rPr>
                <w:spacing w:val="1"/>
                <w:sz w:val="24"/>
                <w:szCs w:val="24"/>
                <w:lang w:val="it-IT"/>
              </w:rPr>
              <w:t>lit</w:t>
            </w:r>
            <w:r>
              <w:rPr>
                <w:sz w:val="24"/>
                <w:szCs w:val="24"/>
                <w:lang w:val="it-IT"/>
              </w:rPr>
              <w:t>à</w:t>
            </w:r>
            <w:r>
              <w:rPr>
                <w:spacing w:val="-3"/>
                <w:sz w:val="24"/>
                <w:szCs w:val="24"/>
                <w:lang w:val="it-IT"/>
              </w:rPr>
              <w:t xml:space="preserve"> </w:t>
            </w:r>
            <w:r>
              <w:rPr>
                <w:spacing w:val="-1"/>
                <w:sz w:val="24"/>
                <w:szCs w:val="24"/>
                <w:lang w:val="it-IT"/>
              </w:rPr>
              <w:t>a</w:t>
            </w:r>
            <w:r>
              <w:rPr>
                <w:sz w:val="24"/>
                <w:szCs w:val="24"/>
                <w:lang w:val="it-IT"/>
              </w:rPr>
              <w:t>n</w:t>
            </w:r>
            <w:r>
              <w:rPr>
                <w:spacing w:val="-1"/>
                <w:sz w:val="24"/>
                <w:szCs w:val="24"/>
                <w:lang w:val="it-IT"/>
              </w:rPr>
              <w:t>c</w:t>
            </w:r>
            <w:r>
              <w:rPr>
                <w:sz w:val="24"/>
                <w:szCs w:val="24"/>
                <w:lang w:val="it-IT"/>
              </w:rPr>
              <w:t>he</w:t>
            </w:r>
            <w:r>
              <w:rPr>
                <w:spacing w:val="-3"/>
                <w:sz w:val="24"/>
                <w:szCs w:val="24"/>
                <w:lang w:val="it-IT"/>
              </w:rPr>
              <w:t xml:space="preserve"> </w:t>
            </w:r>
            <w:r>
              <w:rPr>
                <w:spacing w:val="2"/>
                <w:sz w:val="24"/>
                <w:szCs w:val="24"/>
                <w:lang w:val="it-IT"/>
              </w:rPr>
              <w:t>p</w:t>
            </w:r>
            <w:r>
              <w:rPr>
                <w:spacing w:val="-1"/>
                <w:sz w:val="24"/>
                <w:szCs w:val="24"/>
                <w:lang w:val="it-IT"/>
              </w:rPr>
              <w:t>er</w:t>
            </w:r>
            <w:r>
              <w:rPr>
                <w:sz w:val="24"/>
                <w:szCs w:val="24"/>
                <w:lang w:val="it-IT"/>
              </w:rPr>
              <w:t>son</w:t>
            </w:r>
            <w:r>
              <w:rPr>
                <w:spacing w:val="-1"/>
                <w:sz w:val="24"/>
                <w:szCs w:val="24"/>
                <w:lang w:val="it-IT"/>
              </w:rPr>
              <w:t>a</w:t>
            </w:r>
            <w:r>
              <w:rPr>
                <w:spacing w:val="3"/>
                <w:sz w:val="24"/>
                <w:szCs w:val="24"/>
                <w:lang w:val="it-IT"/>
              </w:rPr>
              <w:t>l</w:t>
            </w:r>
            <w:r>
              <w:rPr>
                <w:sz w:val="24"/>
                <w:szCs w:val="24"/>
                <w:lang w:val="it-IT"/>
              </w:rPr>
              <w:t>i</w:t>
            </w:r>
            <w:r>
              <w:rPr>
                <w:spacing w:val="-5"/>
                <w:sz w:val="24"/>
                <w:szCs w:val="24"/>
                <w:lang w:val="it-IT"/>
              </w:rPr>
              <w:t xml:space="preserve"> </w:t>
            </w:r>
            <w:r>
              <w:rPr>
                <w:sz w:val="24"/>
                <w:szCs w:val="24"/>
                <w:lang w:val="it-IT"/>
              </w:rPr>
              <w:t>d</w:t>
            </w:r>
            <w:r>
              <w:rPr>
                <w:spacing w:val="-1"/>
                <w:sz w:val="24"/>
                <w:szCs w:val="24"/>
                <w:lang w:val="it-IT"/>
              </w:rPr>
              <w:t>e</w:t>
            </w:r>
            <w:r>
              <w:rPr>
                <w:spacing w:val="-2"/>
                <w:sz w:val="24"/>
                <w:szCs w:val="24"/>
                <w:lang w:val="it-IT"/>
              </w:rPr>
              <w:t>g</w:t>
            </w:r>
            <w:r>
              <w:rPr>
                <w:spacing w:val="1"/>
                <w:sz w:val="24"/>
                <w:szCs w:val="24"/>
                <w:lang w:val="it-IT"/>
              </w:rPr>
              <w:t>l</w:t>
            </w:r>
            <w:r>
              <w:rPr>
                <w:sz w:val="24"/>
                <w:szCs w:val="24"/>
                <w:lang w:val="it-IT"/>
              </w:rPr>
              <w:t>i</w:t>
            </w:r>
            <w:r>
              <w:rPr>
                <w:spacing w:val="-2"/>
                <w:sz w:val="24"/>
                <w:szCs w:val="24"/>
                <w:lang w:val="it-IT"/>
              </w:rPr>
              <w:t xml:space="preserve"> </w:t>
            </w:r>
            <w:r>
              <w:rPr>
                <w:spacing w:val="-1"/>
                <w:sz w:val="24"/>
                <w:szCs w:val="24"/>
                <w:lang w:val="it-IT"/>
              </w:rPr>
              <w:t>a</w:t>
            </w:r>
            <w:r>
              <w:rPr>
                <w:spacing w:val="1"/>
                <w:sz w:val="24"/>
                <w:szCs w:val="24"/>
                <w:lang w:val="it-IT"/>
              </w:rPr>
              <w:t>lli</w:t>
            </w:r>
            <w:r>
              <w:rPr>
                <w:spacing w:val="-1"/>
                <w:sz w:val="24"/>
                <w:szCs w:val="24"/>
                <w:lang w:val="it-IT"/>
              </w:rPr>
              <w:t>e</w:t>
            </w:r>
            <w:r>
              <w:rPr>
                <w:sz w:val="24"/>
                <w:szCs w:val="24"/>
                <w:lang w:val="it-IT"/>
              </w:rPr>
              <w:t>v</w:t>
            </w:r>
            <w:r>
              <w:rPr>
                <w:spacing w:val="1"/>
                <w:sz w:val="24"/>
                <w:szCs w:val="24"/>
                <w:lang w:val="it-IT"/>
              </w:rPr>
              <w:t>i</w:t>
            </w:r>
            <w:r>
              <w:rPr>
                <w:sz w:val="24"/>
                <w:szCs w:val="24"/>
                <w:lang w:val="it-IT"/>
              </w:rPr>
              <w:t>.</w:t>
            </w:r>
          </w:p>
          <w:p w:rsidR="005A35FA" w:rsidRDefault="0091427D">
            <w:pPr>
              <w:ind w:left="147" w:right="215"/>
              <w:jc w:val="both"/>
            </w:pPr>
            <w:r>
              <w:rPr>
                <w:sz w:val="24"/>
                <w:szCs w:val="24"/>
                <w:lang w:val="it-IT"/>
              </w:rPr>
              <w:t>3. I</w:t>
            </w:r>
            <w:r>
              <w:rPr>
                <w:spacing w:val="-1"/>
                <w:sz w:val="24"/>
                <w:szCs w:val="24"/>
                <w:lang w:val="it-IT"/>
              </w:rPr>
              <w:t>I</w:t>
            </w:r>
            <w:r>
              <w:rPr>
                <w:sz w:val="24"/>
                <w:szCs w:val="24"/>
                <w:lang w:val="it-IT"/>
              </w:rPr>
              <w:t>I</w:t>
            </w:r>
            <w:r>
              <w:rPr>
                <w:spacing w:val="-3"/>
                <w:sz w:val="24"/>
                <w:szCs w:val="24"/>
                <w:lang w:val="it-IT"/>
              </w:rPr>
              <w:t xml:space="preserve"> </w:t>
            </w:r>
            <w:r>
              <w:rPr>
                <w:spacing w:val="2"/>
                <w:sz w:val="24"/>
                <w:szCs w:val="24"/>
                <w:lang w:val="it-IT"/>
              </w:rPr>
              <w:t>f</w:t>
            </w:r>
            <w:r>
              <w:rPr>
                <w:spacing w:val="-1"/>
                <w:sz w:val="24"/>
                <w:szCs w:val="24"/>
                <w:lang w:val="it-IT"/>
              </w:rPr>
              <w:t>a</w:t>
            </w:r>
            <w:r>
              <w:rPr>
                <w:sz w:val="24"/>
                <w:szCs w:val="24"/>
                <w:lang w:val="it-IT"/>
              </w:rPr>
              <w:t>s</w:t>
            </w:r>
            <w:r>
              <w:rPr>
                <w:spacing w:val="-1"/>
                <w:sz w:val="24"/>
                <w:szCs w:val="24"/>
                <w:lang w:val="it-IT"/>
              </w:rPr>
              <w:t>e</w:t>
            </w:r>
            <w:r>
              <w:rPr>
                <w:sz w:val="24"/>
                <w:szCs w:val="24"/>
                <w:lang w:val="it-IT"/>
              </w:rPr>
              <w:t>:</w:t>
            </w:r>
            <w:r>
              <w:rPr>
                <w:spacing w:val="-2"/>
                <w:sz w:val="24"/>
                <w:szCs w:val="24"/>
                <w:lang w:val="it-IT"/>
              </w:rPr>
              <w:t xml:space="preserve"> </w:t>
            </w:r>
            <w:r>
              <w:rPr>
                <w:spacing w:val="-1"/>
                <w:sz w:val="24"/>
                <w:szCs w:val="24"/>
                <w:lang w:val="it-IT"/>
              </w:rPr>
              <w:t>r</w:t>
            </w:r>
            <w:r>
              <w:rPr>
                <w:spacing w:val="2"/>
                <w:sz w:val="24"/>
                <w:szCs w:val="24"/>
                <w:lang w:val="it-IT"/>
              </w:rPr>
              <w:t>a</w:t>
            </w:r>
            <w:r>
              <w:rPr>
                <w:spacing w:val="-1"/>
                <w:sz w:val="24"/>
                <w:szCs w:val="24"/>
                <w:lang w:val="it-IT"/>
              </w:rPr>
              <w:t>cc</w:t>
            </w:r>
            <w:r>
              <w:rPr>
                <w:sz w:val="24"/>
                <w:szCs w:val="24"/>
                <w:lang w:val="it-IT"/>
              </w:rPr>
              <w:t>o</w:t>
            </w:r>
            <w:r>
              <w:rPr>
                <w:spacing w:val="1"/>
                <w:sz w:val="24"/>
                <w:szCs w:val="24"/>
                <w:lang w:val="it-IT"/>
              </w:rPr>
              <w:t>lt</w:t>
            </w:r>
            <w:r>
              <w:rPr>
                <w:sz w:val="24"/>
                <w:szCs w:val="24"/>
                <w:lang w:val="it-IT"/>
              </w:rPr>
              <w:t>a</w:t>
            </w:r>
            <w:r>
              <w:rPr>
                <w:spacing w:val="-3"/>
                <w:sz w:val="24"/>
                <w:szCs w:val="24"/>
                <w:lang w:val="it-IT"/>
              </w:rPr>
              <w:t xml:space="preserve"> </w:t>
            </w:r>
            <w:r>
              <w:rPr>
                <w:spacing w:val="1"/>
                <w:sz w:val="24"/>
                <w:szCs w:val="24"/>
                <w:lang w:val="it-IT"/>
              </w:rPr>
              <w:t>m</w:t>
            </w:r>
            <w:r>
              <w:rPr>
                <w:spacing w:val="-1"/>
                <w:sz w:val="24"/>
                <w:szCs w:val="24"/>
                <w:lang w:val="it-IT"/>
              </w:rPr>
              <w:t>a</w:t>
            </w:r>
            <w:r>
              <w:rPr>
                <w:spacing w:val="1"/>
                <w:sz w:val="24"/>
                <w:szCs w:val="24"/>
                <w:lang w:val="it-IT"/>
              </w:rPr>
              <w:t>t</w:t>
            </w:r>
            <w:r>
              <w:rPr>
                <w:spacing w:val="2"/>
                <w:sz w:val="24"/>
                <w:szCs w:val="24"/>
                <w:lang w:val="it-IT"/>
              </w:rPr>
              <w:t>e</w:t>
            </w:r>
            <w:r>
              <w:rPr>
                <w:spacing w:val="-1"/>
                <w:sz w:val="24"/>
                <w:szCs w:val="24"/>
                <w:lang w:val="it-IT"/>
              </w:rPr>
              <w:t>r</w:t>
            </w:r>
            <w:r>
              <w:rPr>
                <w:spacing w:val="1"/>
                <w:sz w:val="24"/>
                <w:szCs w:val="24"/>
                <w:lang w:val="it-IT"/>
              </w:rPr>
              <w:t>i</w:t>
            </w:r>
            <w:r>
              <w:rPr>
                <w:spacing w:val="-1"/>
                <w:sz w:val="24"/>
                <w:szCs w:val="24"/>
                <w:lang w:val="it-IT"/>
              </w:rPr>
              <w:t>a</w:t>
            </w:r>
            <w:r>
              <w:rPr>
                <w:spacing w:val="3"/>
                <w:sz w:val="24"/>
                <w:szCs w:val="24"/>
                <w:lang w:val="it-IT"/>
              </w:rPr>
              <w:t>l</w:t>
            </w:r>
            <w:r>
              <w:rPr>
                <w:sz w:val="24"/>
                <w:szCs w:val="24"/>
                <w:lang w:val="it-IT"/>
              </w:rPr>
              <w:t>e</w:t>
            </w:r>
            <w:r>
              <w:rPr>
                <w:spacing w:val="-2"/>
                <w:sz w:val="24"/>
                <w:szCs w:val="24"/>
                <w:lang w:val="it-IT"/>
              </w:rPr>
              <w:t xml:space="preserve"> </w:t>
            </w:r>
            <w:r>
              <w:rPr>
                <w:sz w:val="24"/>
                <w:szCs w:val="24"/>
                <w:lang w:val="it-IT"/>
              </w:rPr>
              <w:t>e</w:t>
            </w:r>
            <w:r>
              <w:rPr>
                <w:spacing w:val="-1"/>
                <w:sz w:val="24"/>
                <w:szCs w:val="24"/>
                <w:lang w:val="it-IT"/>
              </w:rPr>
              <w:t xml:space="preserve"> </w:t>
            </w:r>
            <w:r>
              <w:rPr>
                <w:sz w:val="24"/>
                <w:szCs w:val="24"/>
                <w:lang w:val="it-IT"/>
              </w:rPr>
              <w:t>p</w:t>
            </w:r>
            <w:r>
              <w:rPr>
                <w:spacing w:val="-1"/>
                <w:sz w:val="24"/>
                <w:szCs w:val="24"/>
                <w:lang w:val="it-IT"/>
              </w:rPr>
              <w:t>re</w:t>
            </w:r>
            <w:r>
              <w:rPr>
                <w:spacing w:val="2"/>
                <w:sz w:val="24"/>
                <w:szCs w:val="24"/>
                <w:lang w:val="it-IT"/>
              </w:rPr>
              <w:t>p</w:t>
            </w:r>
            <w:r>
              <w:rPr>
                <w:spacing w:val="-1"/>
                <w:sz w:val="24"/>
                <w:szCs w:val="24"/>
                <w:lang w:val="it-IT"/>
              </w:rPr>
              <w:t>a</w:t>
            </w:r>
            <w:r>
              <w:rPr>
                <w:spacing w:val="2"/>
                <w:sz w:val="24"/>
                <w:szCs w:val="24"/>
                <w:lang w:val="it-IT"/>
              </w:rPr>
              <w:t>r</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one</w:t>
            </w:r>
            <w:r>
              <w:rPr>
                <w:spacing w:val="-7"/>
                <w:sz w:val="24"/>
                <w:szCs w:val="24"/>
                <w:lang w:val="it-IT"/>
              </w:rPr>
              <w:t xml:space="preserve"> </w:t>
            </w:r>
            <w:r>
              <w:rPr>
                <w:sz w:val="24"/>
                <w:szCs w:val="24"/>
                <w:lang w:val="it-IT"/>
              </w:rPr>
              <w:t>d</w:t>
            </w:r>
            <w:r>
              <w:rPr>
                <w:spacing w:val="-1"/>
                <w:sz w:val="24"/>
                <w:szCs w:val="24"/>
                <w:lang w:val="it-IT"/>
              </w:rPr>
              <w:t>e</w:t>
            </w:r>
            <w:r>
              <w:rPr>
                <w:spacing w:val="1"/>
                <w:sz w:val="24"/>
                <w:szCs w:val="24"/>
                <w:lang w:val="it-IT"/>
              </w:rPr>
              <w:t>ll</w:t>
            </w:r>
            <w:r>
              <w:rPr>
                <w:sz w:val="24"/>
                <w:szCs w:val="24"/>
                <w:lang w:val="it-IT"/>
              </w:rPr>
              <w:t>a</w:t>
            </w:r>
            <w:r>
              <w:rPr>
                <w:spacing w:val="-2"/>
                <w:sz w:val="24"/>
                <w:szCs w:val="24"/>
                <w:lang w:val="it-IT"/>
              </w:rPr>
              <w:t xml:space="preserve"> </w:t>
            </w:r>
            <w:r>
              <w:rPr>
                <w:spacing w:val="1"/>
                <w:sz w:val="24"/>
                <w:szCs w:val="24"/>
                <w:lang w:val="it-IT"/>
              </w:rPr>
              <w:t>m</w:t>
            </w:r>
            <w:r>
              <w:rPr>
                <w:sz w:val="24"/>
                <w:szCs w:val="24"/>
                <w:lang w:val="it-IT"/>
              </w:rPr>
              <w:t>od</w:t>
            </w:r>
            <w:r>
              <w:rPr>
                <w:spacing w:val="-1"/>
                <w:sz w:val="24"/>
                <w:szCs w:val="24"/>
                <w:lang w:val="it-IT"/>
              </w:rPr>
              <w:t>a</w:t>
            </w:r>
            <w:r>
              <w:rPr>
                <w:spacing w:val="1"/>
                <w:sz w:val="24"/>
                <w:szCs w:val="24"/>
                <w:lang w:val="it-IT"/>
              </w:rPr>
              <w:t>lit</w:t>
            </w:r>
            <w:r>
              <w:rPr>
                <w:sz w:val="24"/>
                <w:szCs w:val="24"/>
                <w:lang w:val="it-IT"/>
              </w:rPr>
              <w:t>à</w:t>
            </w:r>
            <w:r>
              <w:rPr>
                <w:spacing w:val="-3"/>
                <w:sz w:val="24"/>
                <w:szCs w:val="24"/>
                <w:lang w:val="it-IT"/>
              </w:rPr>
              <w:t xml:space="preserve"> </w:t>
            </w:r>
            <w:r>
              <w:rPr>
                <w:spacing w:val="-1"/>
                <w:sz w:val="24"/>
                <w:szCs w:val="24"/>
                <w:lang w:val="it-IT"/>
              </w:rPr>
              <w:t>e</w:t>
            </w:r>
            <w:r>
              <w:rPr>
                <w:sz w:val="24"/>
                <w:szCs w:val="24"/>
                <w:lang w:val="it-IT"/>
              </w:rPr>
              <w:t>spos</w:t>
            </w:r>
            <w:r>
              <w:rPr>
                <w:spacing w:val="1"/>
                <w:sz w:val="24"/>
                <w:szCs w:val="24"/>
                <w:lang w:val="it-IT"/>
              </w:rPr>
              <w:t>iti</w:t>
            </w:r>
            <w:r>
              <w:rPr>
                <w:sz w:val="24"/>
                <w:szCs w:val="24"/>
                <w:lang w:val="it-IT"/>
              </w:rPr>
              <w:t>va d</w:t>
            </w:r>
            <w:r>
              <w:rPr>
                <w:spacing w:val="-1"/>
                <w:sz w:val="24"/>
                <w:szCs w:val="24"/>
                <w:lang w:val="it-IT"/>
              </w:rPr>
              <w:t>e</w:t>
            </w:r>
            <w:r>
              <w:rPr>
                <w:sz w:val="24"/>
                <w:szCs w:val="24"/>
                <w:lang w:val="it-IT"/>
              </w:rPr>
              <w:t>i</w:t>
            </w:r>
            <w:r>
              <w:rPr>
                <w:spacing w:val="-1"/>
                <w:sz w:val="24"/>
                <w:szCs w:val="24"/>
                <w:lang w:val="it-IT"/>
              </w:rPr>
              <w:t xml:space="preserve"> </w:t>
            </w:r>
            <w:r>
              <w:rPr>
                <w:sz w:val="24"/>
                <w:szCs w:val="24"/>
                <w:lang w:val="it-IT"/>
              </w:rPr>
              <w:t>p</w:t>
            </w:r>
            <w:r>
              <w:rPr>
                <w:spacing w:val="-1"/>
                <w:sz w:val="24"/>
                <w:szCs w:val="24"/>
                <w:lang w:val="it-IT"/>
              </w:rPr>
              <w:t>r</w:t>
            </w:r>
            <w:r>
              <w:rPr>
                <w:sz w:val="24"/>
                <w:szCs w:val="24"/>
                <w:lang w:val="it-IT"/>
              </w:rPr>
              <w:t>odo</w:t>
            </w:r>
            <w:r>
              <w:rPr>
                <w:spacing w:val="1"/>
                <w:sz w:val="24"/>
                <w:szCs w:val="24"/>
                <w:lang w:val="it-IT"/>
              </w:rPr>
              <w:t>tt</w:t>
            </w:r>
            <w:r>
              <w:rPr>
                <w:sz w:val="24"/>
                <w:szCs w:val="24"/>
                <w:lang w:val="it-IT"/>
              </w:rPr>
              <w:t>i</w:t>
            </w:r>
            <w:r>
              <w:rPr>
                <w:spacing w:val="-6"/>
                <w:sz w:val="24"/>
                <w:szCs w:val="24"/>
                <w:lang w:val="it-IT"/>
              </w:rPr>
              <w:t xml:space="preserve"> </w:t>
            </w:r>
            <w:r>
              <w:rPr>
                <w:sz w:val="24"/>
                <w:szCs w:val="24"/>
                <w:lang w:val="it-IT"/>
              </w:rPr>
              <w:t>og</w:t>
            </w:r>
            <w:r>
              <w:rPr>
                <w:spacing w:val="-2"/>
                <w:sz w:val="24"/>
                <w:szCs w:val="24"/>
                <w:lang w:val="it-IT"/>
              </w:rPr>
              <w:t>g</w:t>
            </w:r>
            <w:r>
              <w:rPr>
                <w:spacing w:val="-1"/>
                <w:sz w:val="24"/>
                <w:szCs w:val="24"/>
                <w:lang w:val="it-IT"/>
              </w:rPr>
              <w:t>e</w:t>
            </w:r>
            <w:r>
              <w:rPr>
                <w:spacing w:val="1"/>
                <w:sz w:val="24"/>
                <w:szCs w:val="24"/>
                <w:lang w:val="it-IT"/>
              </w:rPr>
              <w:t>tt</w:t>
            </w:r>
            <w:r>
              <w:rPr>
                <w:sz w:val="24"/>
                <w:szCs w:val="24"/>
                <w:lang w:val="it-IT"/>
              </w:rPr>
              <w:t>o</w:t>
            </w:r>
            <w:r>
              <w:rPr>
                <w:spacing w:val="-5"/>
                <w:sz w:val="24"/>
                <w:szCs w:val="24"/>
                <w:lang w:val="it-IT"/>
              </w:rPr>
              <w:t xml:space="preserve"> </w:t>
            </w:r>
            <w:r>
              <w:rPr>
                <w:sz w:val="24"/>
                <w:szCs w:val="24"/>
                <w:lang w:val="it-IT"/>
              </w:rPr>
              <w:t>d</w:t>
            </w:r>
            <w:r>
              <w:rPr>
                <w:spacing w:val="-1"/>
                <w:sz w:val="24"/>
                <w:szCs w:val="24"/>
                <w:lang w:val="it-IT"/>
              </w:rPr>
              <w:t>e</w:t>
            </w:r>
            <w:r>
              <w:rPr>
                <w:sz w:val="24"/>
                <w:szCs w:val="24"/>
                <w:lang w:val="it-IT"/>
              </w:rPr>
              <w:t>l</w:t>
            </w:r>
            <w:r>
              <w:rPr>
                <w:spacing w:val="-1"/>
                <w:sz w:val="24"/>
                <w:szCs w:val="24"/>
                <w:lang w:val="it-IT"/>
              </w:rPr>
              <w:t xml:space="preserve"> </w:t>
            </w:r>
            <w:r>
              <w:rPr>
                <w:spacing w:val="3"/>
                <w:sz w:val="24"/>
                <w:szCs w:val="24"/>
                <w:lang w:val="it-IT"/>
              </w:rPr>
              <w:t>l</w:t>
            </w:r>
            <w:r>
              <w:rPr>
                <w:spacing w:val="-1"/>
                <w:sz w:val="24"/>
                <w:szCs w:val="24"/>
                <w:lang w:val="it-IT"/>
              </w:rPr>
              <w:t>a</w:t>
            </w:r>
            <w:r>
              <w:rPr>
                <w:sz w:val="24"/>
                <w:szCs w:val="24"/>
                <w:lang w:val="it-IT"/>
              </w:rPr>
              <w:t>bo</w:t>
            </w:r>
            <w:r>
              <w:rPr>
                <w:spacing w:val="-1"/>
                <w:sz w:val="24"/>
                <w:szCs w:val="24"/>
                <w:lang w:val="it-IT"/>
              </w:rPr>
              <w:t>ra</w:t>
            </w:r>
            <w:r>
              <w:rPr>
                <w:spacing w:val="1"/>
                <w:sz w:val="24"/>
                <w:szCs w:val="24"/>
                <w:lang w:val="it-IT"/>
              </w:rPr>
              <w:t>t</w:t>
            </w:r>
            <w:r>
              <w:rPr>
                <w:sz w:val="24"/>
                <w:szCs w:val="24"/>
                <w:lang w:val="it-IT"/>
              </w:rPr>
              <w:t>o</w:t>
            </w:r>
            <w:r>
              <w:rPr>
                <w:spacing w:val="-1"/>
                <w:sz w:val="24"/>
                <w:szCs w:val="24"/>
                <w:lang w:val="it-IT"/>
              </w:rPr>
              <w:t>r</w:t>
            </w:r>
            <w:r>
              <w:rPr>
                <w:spacing w:val="1"/>
                <w:sz w:val="24"/>
                <w:szCs w:val="24"/>
                <w:lang w:val="it-IT"/>
              </w:rPr>
              <w:t>i</w:t>
            </w:r>
            <w:r>
              <w:rPr>
                <w:sz w:val="24"/>
                <w:szCs w:val="24"/>
                <w:lang w:val="it-IT"/>
              </w:rPr>
              <w:t>o;</w:t>
            </w:r>
            <w:r>
              <w:rPr>
                <w:spacing w:val="-6"/>
                <w:sz w:val="24"/>
                <w:szCs w:val="24"/>
                <w:lang w:val="it-IT"/>
              </w:rPr>
              <w:t xml:space="preserve"> </w:t>
            </w:r>
          </w:p>
          <w:p w:rsidR="005A35FA" w:rsidRDefault="0091427D">
            <w:pPr>
              <w:ind w:left="147" w:right="215"/>
              <w:jc w:val="both"/>
            </w:pPr>
            <w:r>
              <w:rPr>
                <w:sz w:val="24"/>
                <w:szCs w:val="24"/>
                <w:lang w:val="it-IT"/>
              </w:rPr>
              <w:t xml:space="preserve">4. </w:t>
            </w:r>
            <w:r>
              <w:rPr>
                <w:spacing w:val="-3"/>
                <w:sz w:val="24"/>
                <w:szCs w:val="24"/>
                <w:lang w:val="it-IT"/>
              </w:rPr>
              <w:t>I</w:t>
            </w:r>
            <w:r>
              <w:rPr>
                <w:sz w:val="24"/>
                <w:szCs w:val="24"/>
                <w:lang w:val="it-IT"/>
              </w:rPr>
              <w:t>V</w:t>
            </w:r>
            <w:r>
              <w:rPr>
                <w:spacing w:val="-1"/>
                <w:sz w:val="24"/>
                <w:szCs w:val="24"/>
                <w:lang w:val="it-IT"/>
              </w:rPr>
              <w:t xml:space="preserve"> fa</w:t>
            </w:r>
            <w:r>
              <w:rPr>
                <w:spacing w:val="3"/>
                <w:sz w:val="24"/>
                <w:szCs w:val="24"/>
                <w:lang w:val="it-IT"/>
              </w:rPr>
              <w:t>s</w:t>
            </w:r>
            <w:r>
              <w:rPr>
                <w:spacing w:val="-1"/>
                <w:sz w:val="24"/>
                <w:szCs w:val="24"/>
                <w:lang w:val="it-IT"/>
              </w:rPr>
              <w:t>e</w:t>
            </w:r>
            <w:r>
              <w:rPr>
                <w:sz w:val="24"/>
                <w:szCs w:val="24"/>
                <w:lang w:val="it-IT"/>
              </w:rPr>
              <w:t>:</w:t>
            </w:r>
            <w:r>
              <w:rPr>
                <w:spacing w:val="-2"/>
                <w:sz w:val="24"/>
                <w:szCs w:val="24"/>
                <w:lang w:val="it-IT"/>
              </w:rPr>
              <w:t xml:space="preserve"> </w:t>
            </w:r>
            <w:r>
              <w:rPr>
                <w:spacing w:val="-1"/>
                <w:sz w:val="24"/>
                <w:szCs w:val="24"/>
                <w:lang w:val="it-IT"/>
              </w:rPr>
              <w:t>rea</w:t>
            </w:r>
            <w:r>
              <w:rPr>
                <w:spacing w:val="1"/>
                <w:sz w:val="24"/>
                <w:szCs w:val="24"/>
                <w:lang w:val="it-IT"/>
              </w:rPr>
              <w:t>li</w:t>
            </w:r>
            <w:r>
              <w:rPr>
                <w:spacing w:val="2"/>
                <w:sz w:val="24"/>
                <w:szCs w:val="24"/>
                <w:lang w:val="it-IT"/>
              </w:rPr>
              <w:t>zz</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one</w:t>
            </w:r>
            <w:r>
              <w:rPr>
                <w:spacing w:val="-4"/>
                <w:sz w:val="24"/>
                <w:szCs w:val="24"/>
                <w:lang w:val="it-IT"/>
              </w:rPr>
              <w:t xml:space="preserve"> </w:t>
            </w:r>
            <w:r>
              <w:rPr>
                <w:sz w:val="24"/>
                <w:szCs w:val="24"/>
                <w:lang w:val="it-IT"/>
              </w:rPr>
              <w:t>d</w:t>
            </w:r>
            <w:r>
              <w:rPr>
                <w:spacing w:val="-1"/>
                <w:sz w:val="24"/>
                <w:szCs w:val="24"/>
                <w:lang w:val="it-IT"/>
              </w:rPr>
              <w:t>e</w:t>
            </w:r>
            <w:r>
              <w:rPr>
                <w:spacing w:val="1"/>
                <w:sz w:val="24"/>
                <w:szCs w:val="24"/>
                <w:lang w:val="it-IT"/>
              </w:rPr>
              <w:t>ll</w:t>
            </w:r>
            <w:r>
              <w:rPr>
                <w:sz w:val="24"/>
                <w:szCs w:val="24"/>
                <w:lang w:val="it-IT"/>
              </w:rPr>
              <w:t>a</w:t>
            </w:r>
            <w:r>
              <w:rPr>
                <w:spacing w:val="-2"/>
                <w:sz w:val="24"/>
                <w:szCs w:val="24"/>
                <w:lang w:val="it-IT"/>
              </w:rPr>
              <w:t xml:space="preserve"> </w:t>
            </w:r>
            <w:proofErr w:type="gramStart"/>
            <w:r>
              <w:rPr>
                <w:sz w:val="24"/>
                <w:szCs w:val="24"/>
                <w:lang w:val="it-IT"/>
              </w:rPr>
              <w:t>b</w:t>
            </w:r>
            <w:r>
              <w:rPr>
                <w:spacing w:val="-1"/>
                <w:sz w:val="24"/>
                <w:szCs w:val="24"/>
                <w:lang w:val="it-IT"/>
              </w:rPr>
              <w:t>r</w:t>
            </w:r>
            <w:r>
              <w:rPr>
                <w:sz w:val="24"/>
                <w:szCs w:val="24"/>
                <w:lang w:val="it-IT"/>
              </w:rPr>
              <w:t>o</w:t>
            </w:r>
            <w:r>
              <w:rPr>
                <w:spacing w:val="-1"/>
                <w:sz w:val="24"/>
                <w:szCs w:val="24"/>
                <w:lang w:val="it-IT"/>
              </w:rPr>
              <w:t>c</w:t>
            </w:r>
            <w:r>
              <w:rPr>
                <w:sz w:val="24"/>
                <w:szCs w:val="24"/>
                <w:lang w:val="it-IT"/>
              </w:rPr>
              <w:t>hu</w:t>
            </w:r>
            <w:r>
              <w:rPr>
                <w:spacing w:val="2"/>
                <w:sz w:val="24"/>
                <w:szCs w:val="24"/>
                <w:lang w:val="it-IT"/>
              </w:rPr>
              <w:t>r</w:t>
            </w:r>
            <w:r>
              <w:rPr>
                <w:sz w:val="24"/>
                <w:szCs w:val="24"/>
                <w:lang w:val="it-IT"/>
              </w:rPr>
              <w:t>e</w:t>
            </w:r>
            <w:r>
              <w:rPr>
                <w:spacing w:val="-1"/>
                <w:sz w:val="24"/>
                <w:szCs w:val="24"/>
                <w:lang w:val="it-IT"/>
              </w:rPr>
              <w:t xml:space="preserve"> </w:t>
            </w:r>
            <w:r>
              <w:rPr>
                <w:sz w:val="24"/>
                <w:szCs w:val="24"/>
                <w:lang w:val="it-IT"/>
              </w:rPr>
              <w:t>;</w:t>
            </w:r>
            <w:proofErr w:type="gramEnd"/>
            <w:r>
              <w:rPr>
                <w:spacing w:val="-2"/>
                <w:sz w:val="24"/>
                <w:szCs w:val="24"/>
                <w:lang w:val="it-IT"/>
              </w:rPr>
              <w:t xml:space="preserve"> </w:t>
            </w:r>
            <w:r>
              <w:rPr>
                <w:spacing w:val="2"/>
                <w:sz w:val="24"/>
                <w:szCs w:val="24"/>
                <w:lang w:val="it-IT"/>
              </w:rPr>
              <w:t>p</w:t>
            </w:r>
            <w:r>
              <w:rPr>
                <w:spacing w:val="-1"/>
                <w:sz w:val="24"/>
                <w:szCs w:val="24"/>
                <w:lang w:val="it-IT"/>
              </w:rPr>
              <w:t>re</w:t>
            </w:r>
            <w:r>
              <w:rPr>
                <w:sz w:val="24"/>
                <w:szCs w:val="24"/>
                <w:lang w:val="it-IT"/>
              </w:rPr>
              <w:t>p</w:t>
            </w:r>
            <w:r>
              <w:rPr>
                <w:spacing w:val="-1"/>
                <w:sz w:val="24"/>
                <w:szCs w:val="24"/>
                <w:lang w:val="it-IT"/>
              </w:rPr>
              <w:t>a</w:t>
            </w:r>
            <w:r>
              <w:rPr>
                <w:spacing w:val="2"/>
                <w:sz w:val="24"/>
                <w:szCs w:val="24"/>
                <w:lang w:val="it-IT"/>
              </w:rPr>
              <w:t>r</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one</w:t>
            </w:r>
            <w:r>
              <w:rPr>
                <w:spacing w:val="-7"/>
                <w:sz w:val="24"/>
                <w:szCs w:val="24"/>
                <w:lang w:val="it-IT"/>
              </w:rPr>
              <w:t xml:space="preserve"> </w:t>
            </w:r>
            <w:r>
              <w:rPr>
                <w:sz w:val="24"/>
                <w:szCs w:val="24"/>
                <w:lang w:val="it-IT"/>
              </w:rPr>
              <w:t>di</w:t>
            </w:r>
            <w:r>
              <w:rPr>
                <w:spacing w:val="-1"/>
                <w:sz w:val="24"/>
                <w:szCs w:val="24"/>
                <w:lang w:val="it-IT"/>
              </w:rPr>
              <w:t xml:space="preserve"> </w:t>
            </w:r>
            <w:r>
              <w:rPr>
                <w:sz w:val="24"/>
                <w:szCs w:val="24"/>
                <w:lang w:val="it-IT"/>
              </w:rPr>
              <w:t>un p</w:t>
            </w:r>
            <w:r>
              <w:rPr>
                <w:spacing w:val="1"/>
                <w:sz w:val="24"/>
                <w:szCs w:val="24"/>
                <w:lang w:val="it-IT"/>
              </w:rPr>
              <w:t>i</w:t>
            </w:r>
            <w:r>
              <w:rPr>
                <w:spacing w:val="-1"/>
                <w:sz w:val="24"/>
                <w:szCs w:val="24"/>
                <w:lang w:val="it-IT"/>
              </w:rPr>
              <w:t>a</w:t>
            </w:r>
            <w:r>
              <w:rPr>
                <w:spacing w:val="1"/>
                <w:sz w:val="24"/>
                <w:szCs w:val="24"/>
                <w:lang w:val="it-IT"/>
              </w:rPr>
              <w:t>tt</w:t>
            </w:r>
            <w:r>
              <w:rPr>
                <w:sz w:val="24"/>
                <w:szCs w:val="24"/>
                <w:lang w:val="it-IT"/>
              </w:rPr>
              <w:t>o</w:t>
            </w:r>
            <w:r>
              <w:rPr>
                <w:spacing w:val="-2"/>
                <w:sz w:val="24"/>
                <w:szCs w:val="24"/>
                <w:lang w:val="it-IT"/>
              </w:rPr>
              <w:t xml:space="preserve"> </w:t>
            </w:r>
            <w:r>
              <w:rPr>
                <w:spacing w:val="1"/>
                <w:sz w:val="24"/>
                <w:szCs w:val="24"/>
                <w:lang w:val="it-IT"/>
              </w:rPr>
              <w:t>sulla base del materiale raccolto sulla conservazione</w:t>
            </w:r>
            <w:r>
              <w:rPr>
                <w:sz w:val="24"/>
                <w:szCs w:val="24"/>
                <w:lang w:val="it-IT"/>
              </w:rPr>
              <w:t>;</w:t>
            </w:r>
            <w:r>
              <w:rPr>
                <w:spacing w:val="-2"/>
                <w:sz w:val="24"/>
                <w:szCs w:val="24"/>
                <w:lang w:val="it-IT"/>
              </w:rPr>
              <w:t xml:space="preserve"> </w:t>
            </w:r>
            <w:r>
              <w:rPr>
                <w:sz w:val="24"/>
                <w:szCs w:val="24"/>
                <w:lang w:val="it-IT"/>
              </w:rPr>
              <w:t>s</w:t>
            </w:r>
            <w:r>
              <w:rPr>
                <w:spacing w:val="1"/>
                <w:sz w:val="24"/>
                <w:szCs w:val="24"/>
                <w:lang w:val="it-IT"/>
              </w:rPr>
              <w:t>t</w:t>
            </w:r>
            <w:r>
              <w:rPr>
                <w:spacing w:val="-3"/>
                <w:sz w:val="24"/>
                <w:szCs w:val="24"/>
                <w:lang w:val="it-IT"/>
              </w:rPr>
              <w:t>e</w:t>
            </w:r>
            <w:r>
              <w:rPr>
                <w:sz w:val="24"/>
                <w:szCs w:val="24"/>
                <w:lang w:val="it-IT"/>
              </w:rPr>
              <w:t>su</w:t>
            </w:r>
            <w:r>
              <w:rPr>
                <w:spacing w:val="-1"/>
                <w:sz w:val="24"/>
                <w:szCs w:val="24"/>
                <w:lang w:val="it-IT"/>
              </w:rPr>
              <w:t>r</w:t>
            </w:r>
            <w:r>
              <w:rPr>
                <w:sz w:val="24"/>
                <w:szCs w:val="24"/>
                <w:lang w:val="it-IT"/>
              </w:rPr>
              <w:t>a</w:t>
            </w:r>
            <w:r>
              <w:rPr>
                <w:spacing w:val="-5"/>
                <w:sz w:val="24"/>
                <w:szCs w:val="24"/>
                <w:lang w:val="it-IT"/>
              </w:rPr>
              <w:t xml:space="preserve"> </w:t>
            </w:r>
            <w:r>
              <w:rPr>
                <w:sz w:val="24"/>
                <w:szCs w:val="24"/>
                <w:lang w:val="it-IT"/>
              </w:rPr>
              <w:t>di</w:t>
            </w:r>
            <w:r>
              <w:rPr>
                <w:spacing w:val="-1"/>
                <w:sz w:val="24"/>
                <w:szCs w:val="24"/>
                <w:lang w:val="it-IT"/>
              </w:rPr>
              <w:t xml:space="preserve"> re</w:t>
            </w:r>
            <w:r>
              <w:rPr>
                <w:spacing w:val="1"/>
                <w:sz w:val="24"/>
                <w:szCs w:val="24"/>
                <w:lang w:val="it-IT"/>
              </w:rPr>
              <w:t>l</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oni</w:t>
            </w:r>
            <w:r>
              <w:rPr>
                <w:spacing w:val="-3"/>
                <w:sz w:val="24"/>
                <w:szCs w:val="24"/>
                <w:lang w:val="it-IT"/>
              </w:rPr>
              <w:t xml:space="preserve"> </w:t>
            </w:r>
            <w:r>
              <w:rPr>
                <w:spacing w:val="1"/>
                <w:sz w:val="24"/>
                <w:szCs w:val="24"/>
                <w:lang w:val="it-IT"/>
              </w:rPr>
              <w:t>i</w:t>
            </w:r>
            <w:r>
              <w:rPr>
                <w:sz w:val="24"/>
                <w:szCs w:val="24"/>
                <w:lang w:val="it-IT"/>
              </w:rPr>
              <w:t>nd</w:t>
            </w:r>
            <w:r>
              <w:rPr>
                <w:spacing w:val="1"/>
                <w:sz w:val="24"/>
                <w:szCs w:val="24"/>
                <w:lang w:val="it-IT"/>
              </w:rPr>
              <w:t>i</w:t>
            </w:r>
            <w:r>
              <w:rPr>
                <w:sz w:val="24"/>
                <w:szCs w:val="24"/>
                <w:lang w:val="it-IT"/>
              </w:rPr>
              <w:t>v</w:t>
            </w:r>
            <w:r>
              <w:rPr>
                <w:spacing w:val="1"/>
                <w:sz w:val="24"/>
                <w:szCs w:val="24"/>
                <w:lang w:val="it-IT"/>
              </w:rPr>
              <w:t>i</w:t>
            </w:r>
            <w:r>
              <w:rPr>
                <w:sz w:val="24"/>
                <w:szCs w:val="24"/>
                <w:lang w:val="it-IT"/>
              </w:rPr>
              <w:t>du</w:t>
            </w:r>
            <w:r>
              <w:rPr>
                <w:spacing w:val="-1"/>
                <w:sz w:val="24"/>
                <w:szCs w:val="24"/>
                <w:lang w:val="it-IT"/>
              </w:rPr>
              <w:t>a</w:t>
            </w:r>
            <w:r>
              <w:rPr>
                <w:spacing w:val="1"/>
                <w:sz w:val="24"/>
                <w:szCs w:val="24"/>
                <w:lang w:val="it-IT"/>
              </w:rPr>
              <w:t>l</w:t>
            </w:r>
            <w:r>
              <w:rPr>
                <w:sz w:val="24"/>
                <w:szCs w:val="24"/>
                <w:lang w:val="it-IT"/>
              </w:rPr>
              <w:t>i</w:t>
            </w:r>
            <w:r>
              <w:rPr>
                <w:spacing w:val="-6"/>
                <w:sz w:val="24"/>
                <w:szCs w:val="24"/>
                <w:lang w:val="it-IT"/>
              </w:rPr>
              <w:t xml:space="preserve"> </w:t>
            </w:r>
            <w:r>
              <w:rPr>
                <w:spacing w:val="1"/>
                <w:sz w:val="24"/>
                <w:szCs w:val="24"/>
                <w:lang w:val="it-IT"/>
              </w:rPr>
              <w:t>i</w:t>
            </w:r>
            <w:r>
              <w:rPr>
                <w:sz w:val="24"/>
                <w:szCs w:val="24"/>
                <w:lang w:val="it-IT"/>
              </w:rPr>
              <w:t>n</w:t>
            </w:r>
            <w:r>
              <w:rPr>
                <w:spacing w:val="-1"/>
                <w:sz w:val="24"/>
                <w:szCs w:val="24"/>
                <w:lang w:val="it-IT"/>
              </w:rPr>
              <w:t>ere</w:t>
            </w:r>
            <w:r>
              <w:rPr>
                <w:sz w:val="24"/>
                <w:szCs w:val="24"/>
                <w:lang w:val="it-IT"/>
              </w:rPr>
              <w:t>n</w:t>
            </w:r>
            <w:r>
              <w:rPr>
                <w:spacing w:val="1"/>
                <w:sz w:val="24"/>
                <w:szCs w:val="24"/>
                <w:lang w:val="it-IT"/>
              </w:rPr>
              <w:t>t</w:t>
            </w:r>
            <w:r>
              <w:rPr>
                <w:sz w:val="24"/>
                <w:szCs w:val="24"/>
                <w:lang w:val="it-IT"/>
              </w:rPr>
              <w:t>i</w:t>
            </w:r>
            <w:r>
              <w:rPr>
                <w:spacing w:val="-3"/>
                <w:sz w:val="24"/>
                <w:szCs w:val="24"/>
                <w:lang w:val="it-IT"/>
              </w:rPr>
              <w:t xml:space="preserve"> </w:t>
            </w:r>
            <w:r>
              <w:rPr>
                <w:spacing w:val="1"/>
                <w:sz w:val="24"/>
                <w:szCs w:val="24"/>
                <w:lang w:val="it-IT"/>
              </w:rPr>
              <w:t>i</w:t>
            </w:r>
            <w:r>
              <w:rPr>
                <w:sz w:val="24"/>
                <w:szCs w:val="24"/>
                <w:lang w:val="it-IT"/>
              </w:rPr>
              <w:t>l p</w:t>
            </w:r>
            <w:r>
              <w:rPr>
                <w:spacing w:val="-1"/>
                <w:sz w:val="24"/>
                <w:szCs w:val="24"/>
                <w:lang w:val="it-IT"/>
              </w:rPr>
              <w:t>r</w:t>
            </w:r>
            <w:r>
              <w:rPr>
                <w:sz w:val="24"/>
                <w:szCs w:val="24"/>
                <w:lang w:val="it-IT"/>
              </w:rPr>
              <w:t>og</w:t>
            </w:r>
            <w:r>
              <w:rPr>
                <w:spacing w:val="-1"/>
                <w:sz w:val="24"/>
                <w:szCs w:val="24"/>
                <w:lang w:val="it-IT"/>
              </w:rPr>
              <w:t>e</w:t>
            </w:r>
            <w:r>
              <w:rPr>
                <w:spacing w:val="1"/>
                <w:sz w:val="24"/>
                <w:szCs w:val="24"/>
                <w:lang w:val="it-IT"/>
              </w:rPr>
              <w:t>tt</w:t>
            </w:r>
            <w:r>
              <w:rPr>
                <w:sz w:val="24"/>
                <w:szCs w:val="24"/>
                <w:lang w:val="it-IT"/>
              </w:rPr>
              <w:t>o</w:t>
            </w:r>
            <w:r>
              <w:rPr>
                <w:spacing w:val="-6"/>
                <w:sz w:val="24"/>
                <w:szCs w:val="24"/>
                <w:lang w:val="it-IT"/>
              </w:rPr>
              <w:t xml:space="preserve"> </w:t>
            </w:r>
            <w:r>
              <w:rPr>
                <w:sz w:val="24"/>
                <w:szCs w:val="24"/>
                <w:lang w:val="it-IT"/>
              </w:rPr>
              <w:t>s</w:t>
            </w:r>
            <w:r>
              <w:rPr>
                <w:spacing w:val="1"/>
                <w:sz w:val="24"/>
                <w:szCs w:val="24"/>
                <w:lang w:val="it-IT"/>
              </w:rPr>
              <w:t>t</w:t>
            </w:r>
            <w:r>
              <w:rPr>
                <w:spacing w:val="-1"/>
                <w:sz w:val="24"/>
                <w:szCs w:val="24"/>
                <w:lang w:val="it-IT"/>
              </w:rPr>
              <w:t>e</w:t>
            </w:r>
            <w:r>
              <w:rPr>
                <w:sz w:val="24"/>
                <w:szCs w:val="24"/>
                <w:lang w:val="it-IT"/>
              </w:rPr>
              <w:t>sso.</w:t>
            </w:r>
          </w:p>
          <w:p w:rsidR="005A35FA" w:rsidRDefault="0091427D">
            <w:pPr>
              <w:ind w:left="147" w:right="215"/>
              <w:jc w:val="both"/>
            </w:pPr>
            <w:r>
              <w:rPr>
                <w:rFonts w:ascii="Arial" w:eastAsia="Arial" w:hAnsi="Arial" w:cs="Arial"/>
                <w:lang w:val="it-IT"/>
              </w:rPr>
              <w:t xml:space="preserve">5.  </w:t>
            </w:r>
            <w:r>
              <w:rPr>
                <w:sz w:val="24"/>
                <w:szCs w:val="24"/>
                <w:lang w:val="it-IT"/>
              </w:rPr>
              <w:t>V</w:t>
            </w:r>
            <w:r>
              <w:rPr>
                <w:spacing w:val="-2"/>
                <w:sz w:val="24"/>
                <w:szCs w:val="24"/>
                <w:lang w:val="it-IT"/>
              </w:rPr>
              <w:t xml:space="preserve"> </w:t>
            </w:r>
            <w:r>
              <w:rPr>
                <w:spacing w:val="-1"/>
                <w:sz w:val="24"/>
                <w:szCs w:val="24"/>
                <w:lang w:val="it-IT"/>
              </w:rPr>
              <w:t>fa</w:t>
            </w:r>
            <w:r>
              <w:rPr>
                <w:sz w:val="24"/>
                <w:szCs w:val="24"/>
                <w:lang w:val="it-IT"/>
              </w:rPr>
              <w:t>s</w:t>
            </w:r>
            <w:r>
              <w:rPr>
                <w:spacing w:val="-1"/>
                <w:sz w:val="24"/>
                <w:szCs w:val="24"/>
                <w:lang w:val="it-IT"/>
              </w:rPr>
              <w:t>e</w:t>
            </w:r>
            <w:r>
              <w:rPr>
                <w:sz w:val="24"/>
                <w:szCs w:val="24"/>
                <w:lang w:val="it-IT"/>
              </w:rPr>
              <w:t>:</w:t>
            </w:r>
            <w:r>
              <w:rPr>
                <w:spacing w:val="-2"/>
                <w:sz w:val="24"/>
                <w:szCs w:val="24"/>
                <w:lang w:val="it-IT"/>
              </w:rPr>
              <w:t xml:space="preserve"> </w:t>
            </w:r>
            <w:r>
              <w:rPr>
                <w:sz w:val="24"/>
                <w:szCs w:val="24"/>
                <w:lang w:val="it-IT"/>
              </w:rPr>
              <w:t>p</w:t>
            </w:r>
            <w:r>
              <w:rPr>
                <w:spacing w:val="2"/>
                <w:sz w:val="24"/>
                <w:szCs w:val="24"/>
                <w:lang w:val="it-IT"/>
              </w:rPr>
              <w:t>r</w:t>
            </w:r>
            <w:r>
              <w:rPr>
                <w:spacing w:val="-1"/>
                <w:sz w:val="24"/>
                <w:szCs w:val="24"/>
                <w:lang w:val="it-IT"/>
              </w:rPr>
              <w:t>e</w:t>
            </w:r>
            <w:r>
              <w:rPr>
                <w:sz w:val="24"/>
                <w:szCs w:val="24"/>
                <w:lang w:val="it-IT"/>
              </w:rPr>
              <w:t>s</w:t>
            </w:r>
            <w:r>
              <w:rPr>
                <w:spacing w:val="-1"/>
                <w:sz w:val="24"/>
                <w:szCs w:val="24"/>
                <w:lang w:val="it-IT"/>
              </w:rPr>
              <w:t>e</w:t>
            </w:r>
            <w:r>
              <w:rPr>
                <w:sz w:val="24"/>
                <w:szCs w:val="24"/>
                <w:lang w:val="it-IT"/>
              </w:rPr>
              <w:t>n</w:t>
            </w:r>
            <w:r>
              <w:rPr>
                <w:spacing w:val="1"/>
                <w:sz w:val="24"/>
                <w:szCs w:val="24"/>
                <w:lang w:val="it-IT"/>
              </w:rPr>
              <w:t>t</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one</w:t>
            </w:r>
            <w:r>
              <w:rPr>
                <w:spacing w:val="-8"/>
                <w:sz w:val="24"/>
                <w:szCs w:val="24"/>
                <w:lang w:val="it-IT"/>
              </w:rPr>
              <w:t xml:space="preserve"> </w:t>
            </w:r>
            <w:r>
              <w:rPr>
                <w:sz w:val="24"/>
                <w:szCs w:val="24"/>
                <w:lang w:val="it-IT"/>
              </w:rPr>
              <w:t>d</w:t>
            </w:r>
            <w:r>
              <w:rPr>
                <w:spacing w:val="-1"/>
                <w:sz w:val="24"/>
                <w:szCs w:val="24"/>
                <w:lang w:val="it-IT"/>
              </w:rPr>
              <w:t>e</w:t>
            </w:r>
            <w:r>
              <w:rPr>
                <w:sz w:val="24"/>
                <w:szCs w:val="24"/>
                <w:lang w:val="it-IT"/>
              </w:rPr>
              <w:t>i</w:t>
            </w:r>
            <w:r>
              <w:rPr>
                <w:spacing w:val="2"/>
                <w:sz w:val="24"/>
                <w:szCs w:val="24"/>
                <w:lang w:val="it-IT"/>
              </w:rPr>
              <w:t xml:space="preserve"> </w:t>
            </w:r>
            <w:r>
              <w:rPr>
                <w:sz w:val="24"/>
                <w:szCs w:val="24"/>
                <w:lang w:val="it-IT"/>
              </w:rPr>
              <w:t>p</w:t>
            </w:r>
            <w:r>
              <w:rPr>
                <w:spacing w:val="-1"/>
                <w:sz w:val="24"/>
                <w:szCs w:val="24"/>
                <w:lang w:val="it-IT"/>
              </w:rPr>
              <w:t>r</w:t>
            </w:r>
            <w:r>
              <w:rPr>
                <w:sz w:val="24"/>
                <w:szCs w:val="24"/>
                <w:lang w:val="it-IT"/>
              </w:rPr>
              <w:t>odo</w:t>
            </w:r>
            <w:r>
              <w:rPr>
                <w:spacing w:val="1"/>
                <w:sz w:val="24"/>
                <w:szCs w:val="24"/>
                <w:lang w:val="it-IT"/>
              </w:rPr>
              <w:t>tti</w:t>
            </w:r>
            <w:r>
              <w:rPr>
                <w:rFonts w:ascii="Arial" w:eastAsia="Arial" w:hAnsi="Arial" w:cs="Arial"/>
                <w:lang w:val="it-IT"/>
              </w:rPr>
              <w:t>.</w:t>
            </w:r>
          </w:p>
          <w:p w:rsidR="005A35FA" w:rsidRDefault="005A35FA">
            <w:pPr>
              <w:spacing w:line="200" w:lineRule="exact"/>
              <w:jc w:val="both"/>
              <w:rPr>
                <w:rFonts w:ascii="Arial" w:eastAsia="Arial" w:hAnsi="Arial" w:cs="Arial"/>
                <w:sz w:val="6"/>
                <w:szCs w:val="6"/>
                <w:lang w:val="it-IT"/>
              </w:rPr>
            </w:pPr>
          </w:p>
          <w:p w:rsidR="005A35FA" w:rsidRDefault="0091427D">
            <w:pPr>
              <w:spacing w:line="200" w:lineRule="exact"/>
              <w:ind w:left="147"/>
            </w:pPr>
            <w:r>
              <w:rPr>
                <w:rFonts w:ascii="Arial" w:eastAsia="Arial" w:hAnsi="Arial" w:cs="Arial"/>
              </w:rPr>
              <w:t xml:space="preserve">6.  </w:t>
            </w:r>
            <w:r>
              <w:rPr>
                <w:spacing w:val="2"/>
                <w:sz w:val="24"/>
                <w:szCs w:val="24"/>
              </w:rPr>
              <w:t>V</w:t>
            </w:r>
            <w:r>
              <w:rPr>
                <w:sz w:val="24"/>
                <w:szCs w:val="24"/>
              </w:rPr>
              <w:t>I</w:t>
            </w:r>
            <w:r>
              <w:rPr>
                <w:spacing w:val="-6"/>
                <w:sz w:val="24"/>
                <w:szCs w:val="24"/>
              </w:rPr>
              <w:t xml:space="preserve"> </w:t>
            </w:r>
            <w:proofErr w:type="spellStart"/>
            <w:r>
              <w:rPr>
                <w:spacing w:val="-1"/>
                <w:sz w:val="24"/>
                <w:szCs w:val="24"/>
              </w:rPr>
              <w:t>fa</w:t>
            </w:r>
            <w:r>
              <w:rPr>
                <w:spacing w:val="3"/>
                <w:sz w:val="24"/>
                <w:szCs w:val="24"/>
              </w:rPr>
              <w:t>s</w:t>
            </w:r>
            <w:r>
              <w:rPr>
                <w:spacing w:val="-1"/>
                <w:sz w:val="24"/>
                <w:szCs w:val="24"/>
              </w:rPr>
              <w:t>e</w:t>
            </w:r>
            <w:proofErr w:type="spellEnd"/>
            <w:r>
              <w:rPr>
                <w:rFonts w:ascii="Arial" w:eastAsia="Arial" w:hAnsi="Arial" w:cs="Arial"/>
              </w:rPr>
              <w:t>:</w:t>
            </w:r>
            <w:r>
              <w:rPr>
                <w:rFonts w:ascii="Arial" w:eastAsia="Arial" w:hAnsi="Arial" w:cs="Arial"/>
                <w:spacing w:val="-2"/>
              </w:rPr>
              <w:t xml:space="preserve"> </w:t>
            </w:r>
            <w:proofErr w:type="spellStart"/>
            <w:r>
              <w:rPr>
                <w:sz w:val="24"/>
                <w:szCs w:val="24"/>
              </w:rPr>
              <w:t>v</w:t>
            </w:r>
            <w:r>
              <w:rPr>
                <w:spacing w:val="2"/>
                <w:sz w:val="24"/>
                <w:szCs w:val="24"/>
              </w:rPr>
              <w:t>e</w:t>
            </w:r>
            <w:r>
              <w:rPr>
                <w:spacing w:val="-1"/>
                <w:sz w:val="24"/>
                <w:szCs w:val="24"/>
              </w:rPr>
              <w:t>r</w:t>
            </w:r>
            <w:r>
              <w:rPr>
                <w:spacing w:val="1"/>
                <w:sz w:val="24"/>
                <w:szCs w:val="24"/>
              </w:rPr>
              <w:t>i</w:t>
            </w:r>
            <w:r>
              <w:rPr>
                <w:spacing w:val="-1"/>
                <w:sz w:val="24"/>
                <w:szCs w:val="24"/>
              </w:rPr>
              <w:t>f</w:t>
            </w:r>
            <w:r>
              <w:rPr>
                <w:spacing w:val="1"/>
                <w:sz w:val="24"/>
                <w:szCs w:val="24"/>
              </w:rPr>
              <w:t>i</w:t>
            </w:r>
            <w:r>
              <w:rPr>
                <w:spacing w:val="-1"/>
                <w:sz w:val="24"/>
                <w:szCs w:val="24"/>
              </w:rPr>
              <w:t>c</w:t>
            </w:r>
            <w:r>
              <w:rPr>
                <w:sz w:val="24"/>
                <w:szCs w:val="24"/>
              </w:rPr>
              <w:t>a</w:t>
            </w:r>
            <w:proofErr w:type="spellEnd"/>
            <w:r>
              <w:rPr>
                <w:spacing w:val="-4"/>
                <w:sz w:val="24"/>
                <w:szCs w:val="24"/>
              </w:rPr>
              <w:t xml:space="preserve"> </w:t>
            </w:r>
            <w:r>
              <w:rPr>
                <w:spacing w:val="-1"/>
                <w:sz w:val="24"/>
                <w:szCs w:val="24"/>
              </w:rPr>
              <w:t>f</w:t>
            </w:r>
            <w:r>
              <w:rPr>
                <w:spacing w:val="1"/>
                <w:sz w:val="24"/>
                <w:szCs w:val="24"/>
              </w:rPr>
              <w:t>i</w:t>
            </w:r>
            <w:r>
              <w:rPr>
                <w:spacing w:val="2"/>
                <w:sz w:val="24"/>
                <w:szCs w:val="24"/>
              </w:rPr>
              <w:t>n</w:t>
            </w:r>
            <w:r>
              <w:rPr>
                <w:spacing w:val="-1"/>
                <w:sz w:val="24"/>
                <w:szCs w:val="24"/>
              </w:rPr>
              <w:t>a</w:t>
            </w:r>
            <w:r>
              <w:rPr>
                <w:spacing w:val="1"/>
                <w:sz w:val="24"/>
                <w:szCs w:val="24"/>
              </w:rPr>
              <w:t>l</w:t>
            </w:r>
            <w:r>
              <w:rPr>
                <w:spacing w:val="-1"/>
                <w:sz w:val="24"/>
                <w:szCs w:val="24"/>
              </w:rPr>
              <w:t>e</w:t>
            </w:r>
          </w:p>
        </w:tc>
      </w:tr>
      <w:tr w:rsidR="005A35FA">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35FA" w:rsidRDefault="005A35FA">
            <w:pPr>
              <w:spacing w:line="200" w:lineRule="exact"/>
              <w:rPr>
                <w:lang w:val="it-IT"/>
              </w:rPr>
            </w:pPr>
          </w:p>
          <w:p w:rsidR="005A35FA" w:rsidRDefault="0091427D">
            <w:pPr>
              <w:spacing w:line="200" w:lineRule="exact"/>
              <w:rPr>
                <w:lang w:val="it-IT"/>
              </w:rPr>
            </w:pPr>
            <w:r>
              <w:rPr>
                <w:lang w:val="it-IT"/>
              </w:rPr>
              <w:t>TEMPI</w:t>
            </w:r>
            <w:r w:rsidR="00F6319B">
              <w:rPr>
                <w:lang w:val="it-IT"/>
              </w:rPr>
              <w:t xml:space="preserve"> e CONTENUTI SPECIFICI</w:t>
            </w:r>
          </w:p>
          <w:p w:rsidR="005A35FA" w:rsidRDefault="005A35FA">
            <w:pPr>
              <w:spacing w:line="200" w:lineRule="exact"/>
              <w:rPr>
                <w:lang w:val="it-IT"/>
              </w:rPr>
            </w:pP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19B" w:rsidRDefault="0091427D" w:rsidP="00F20DA6">
            <w:pPr>
              <w:spacing w:line="260" w:lineRule="exact"/>
              <w:ind w:left="66" w:right="27"/>
              <w:jc w:val="both"/>
              <w:rPr>
                <w:sz w:val="24"/>
                <w:szCs w:val="24"/>
                <w:lang w:val="it-IT"/>
              </w:rPr>
            </w:pPr>
            <w:r>
              <w:rPr>
                <w:sz w:val="24"/>
                <w:szCs w:val="24"/>
                <w:lang w:val="it-IT"/>
              </w:rPr>
              <w:lastRenderedPageBreak/>
              <w:t xml:space="preserve"> </w:t>
            </w:r>
            <w:r w:rsidR="00F20DA6">
              <w:rPr>
                <w:sz w:val="24"/>
                <w:szCs w:val="24"/>
                <w:lang w:val="it-IT"/>
              </w:rPr>
              <w:t>3</w:t>
            </w:r>
            <w:r>
              <w:rPr>
                <w:spacing w:val="24"/>
                <w:sz w:val="24"/>
                <w:szCs w:val="24"/>
                <w:lang w:val="it-IT"/>
              </w:rPr>
              <w:t xml:space="preserve"> </w:t>
            </w:r>
            <w:proofErr w:type="gramStart"/>
            <w:r>
              <w:rPr>
                <w:sz w:val="24"/>
                <w:szCs w:val="24"/>
                <w:lang w:val="it-IT"/>
              </w:rPr>
              <w:t>o</w:t>
            </w:r>
            <w:r>
              <w:rPr>
                <w:spacing w:val="-1"/>
                <w:sz w:val="24"/>
                <w:szCs w:val="24"/>
                <w:lang w:val="it-IT"/>
              </w:rPr>
              <w:t>r</w:t>
            </w:r>
            <w:r>
              <w:rPr>
                <w:sz w:val="24"/>
                <w:szCs w:val="24"/>
                <w:lang w:val="it-IT"/>
              </w:rPr>
              <w:t xml:space="preserve">e </w:t>
            </w:r>
            <w:r>
              <w:rPr>
                <w:spacing w:val="24"/>
                <w:sz w:val="24"/>
                <w:szCs w:val="24"/>
                <w:lang w:val="it-IT"/>
              </w:rPr>
              <w:t xml:space="preserve"> </w:t>
            </w:r>
            <w:r>
              <w:rPr>
                <w:spacing w:val="-1"/>
                <w:sz w:val="24"/>
                <w:szCs w:val="24"/>
                <w:lang w:val="it-IT"/>
              </w:rPr>
              <w:t>c</w:t>
            </w:r>
            <w:r>
              <w:rPr>
                <w:sz w:val="24"/>
                <w:szCs w:val="24"/>
                <w:lang w:val="it-IT"/>
              </w:rPr>
              <w:t>u</w:t>
            </w:r>
            <w:r>
              <w:rPr>
                <w:spacing w:val="-1"/>
                <w:sz w:val="24"/>
                <w:szCs w:val="24"/>
                <w:lang w:val="it-IT"/>
              </w:rPr>
              <w:t>rr</w:t>
            </w:r>
            <w:r>
              <w:rPr>
                <w:spacing w:val="3"/>
                <w:sz w:val="24"/>
                <w:szCs w:val="24"/>
                <w:lang w:val="it-IT"/>
              </w:rPr>
              <w:t>i</w:t>
            </w:r>
            <w:r>
              <w:rPr>
                <w:spacing w:val="-1"/>
                <w:sz w:val="24"/>
                <w:szCs w:val="24"/>
                <w:lang w:val="it-IT"/>
              </w:rPr>
              <w:t>c</w:t>
            </w:r>
            <w:r>
              <w:rPr>
                <w:sz w:val="24"/>
                <w:szCs w:val="24"/>
                <w:lang w:val="it-IT"/>
              </w:rPr>
              <w:t>o</w:t>
            </w:r>
            <w:r>
              <w:rPr>
                <w:spacing w:val="1"/>
                <w:sz w:val="24"/>
                <w:szCs w:val="24"/>
                <w:lang w:val="it-IT"/>
              </w:rPr>
              <w:t>l</w:t>
            </w:r>
            <w:r>
              <w:rPr>
                <w:spacing w:val="-1"/>
                <w:sz w:val="24"/>
                <w:szCs w:val="24"/>
                <w:lang w:val="it-IT"/>
              </w:rPr>
              <w:t>ar</w:t>
            </w:r>
            <w:r>
              <w:rPr>
                <w:sz w:val="24"/>
                <w:szCs w:val="24"/>
                <w:lang w:val="it-IT"/>
              </w:rPr>
              <w:t>i</w:t>
            </w:r>
            <w:proofErr w:type="gramEnd"/>
            <w:r>
              <w:rPr>
                <w:sz w:val="24"/>
                <w:szCs w:val="24"/>
                <w:lang w:val="it-IT"/>
              </w:rPr>
              <w:t xml:space="preserve"> </w:t>
            </w:r>
            <w:r>
              <w:rPr>
                <w:spacing w:val="22"/>
                <w:sz w:val="24"/>
                <w:szCs w:val="24"/>
                <w:lang w:val="it-IT"/>
              </w:rPr>
              <w:t xml:space="preserve"> </w:t>
            </w:r>
            <w:r>
              <w:rPr>
                <w:spacing w:val="-1"/>
                <w:sz w:val="24"/>
                <w:szCs w:val="24"/>
                <w:lang w:val="it-IT"/>
              </w:rPr>
              <w:t>c</w:t>
            </w:r>
            <w:r>
              <w:rPr>
                <w:sz w:val="24"/>
                <w:szCs w:val="24"/>
                <w:lang w:val="it-IT"/>
              </w:rPr>
              <w:t xml:space="preserve">on </w:t>
            </w:r>
            <w:r>
              <w:rPr>
                <w:spacing w:val="27"/>
                <w:sz w:val="24"/>
                <w:szCs w:val="24"/>
                <w:lang w:val="it-IT"/>
              </w:rPr>
              <w:t xml:space="preserve"> </w:t>
            </w:r>
            <w:r>
              <w:rPr>
                <w:sz w:val="24"/>
                <w:szCs w:val="24"/>
                <w:lang w:val="it-IT"/>
              </w:rPr>
              <w:t xml:space="preserve">i </w:t>
            </w:r>
            <w:r>
              <w:rPr>
                <w:spacing w:val="27"/>
                <w:sz w:val="24"/>
                <w:szCs w:val="24"/>
                <w:lang w:val="it-IT"/>
              </w:rPr>
              <w:t xml:space="preserve"> </w:t>
            </w:r>
            <w:r>
              <w:rPr>
                <w:sz w:val="24"/>
                <w:szCs w:val="24"/>
                <w:lang w:val="it-IT"/>
              </w:rPr>
              <w:t>do</w:t>
            </w:r>
            <w:r>
              <w:rPr>
                <w:spacing w:val="-1"/>
                <w:sz w:val="24"/>
                <w:szCs w:val="24"/>
                <w:lang w:val="it-IT"/>
              </w:rPr>
              <w:t>ce</w:t>
            </w:r>
            <w:r>
              <w:rPr>
                <w:sz w:val="24"/>
                <w:szCs w:val="24"/>
                <w:lang w:val="it-IT"/>
              </w:rPr>
              <w:t>n</w:t>
            </w:r>
            <w:r>
              <w:rPr>
                <w:spacing w:val="1"/>
                <w:sz w:val="24"/>
                <w:szCs w:val="24"/>
                <w:lang w:val="it-IT"/>
              </w:rPr>
              <w:t>t</w:t>
            </w:r>
            <w:r>
              <w:rPr>
                <w:sz w:val="24"/>
                <w:szCs w:val="24"/>
                <w:lang w:val="it-IT"/>
              </w:rPr>
              <w:t xml:space="preserve">i </w:t>
            </w:r>
            <w:r>
              <w:rPr>
                <w:spacing w:val="23"/>
                <w:sz w:val="24"/>
                <w:szCs w:val="24"/>
                <w:lang w:val="it-IT"/>
              </w:rPr>
              <w:t xml:space="preserve"> </w:t>
            </w:r>
            <w:r>
              <w:rPr>
                <w:sz w:val="24"/>
                <w:szCs w:val="24"/>
                <w:lang w:val="it-IT"/>
              </w:rPr>
              <w:t xml:space="preserve">di </w:t>
            </w:r>
            <w:r>
              <w:rPr>
                <w:spacing w:val="28"/>
                <w:sz w:val="24"/>
                <w:szCs w:val="24"/>
                <w:lang w:val="it-IT"/>
              </w:rPr>
              <w:t xml:space="preserve"> </w:t>
            </w:r>
            <w:r>
              <w:rPr>
                <w:spacing w:val="-5"/>
                <w:sz w:val="24"/>
                <w:szCs w:val="24"/>
                <w:lang w:val="it-IT"/>
              </w:rPr>
              <w:t>I</w:t>
            </w:r>
            <w:r>
              <w:rPr>
                <w:spacing w:val="1"/>
                <w:sz w:val="24"/>
                <w:szCs w:val="24"/>
                <w:lang w:val="it-IT"/>
              </w:rPr>
              <w:t>t</w:t>
            </w:r>
            <w:r>
              <w:rPr>
                <w:spacing w:val="-1"/>
                <w:sz w:val="24"/>
                <w:szCs w:val="24"/>
                <w:lang w:val="it-IT"/>
              </w:rPr>
              <w:t>a</w:t>
            </w:r>
            <w:r>
              <w:rPr>
                <w:spacing w:val="1"/>
                <w:sz w:val="24"/>
                <w:szCs w:val="24"/>
                <w:lang w:val="it-IT"/>
              </w:rPr>
              <w:t>li</w:t>
            </w:r>
            <w:r>
              <w:rPr>
                <w:spacing w:val="-1"/>
                <w:sz w:val="24"/>
                <w:szCs w:val="24"/>
                <w:lang w:val="it-IT"/>
              </w:rPr>
              <w:t>a</w:t>
            </w:r>
            <w:r w:rsidR="00F6319B">
              <w:rPr>
                <w:sz w:val="24"/>
                <w:szCs w:val="24"/>
                <w:lang w:val="it-IT"/>
              </w:rPr>
              <w:t>no</w:t>
            </w:r>
            <w:r>
              <w:rPr>
                <w:sz w:val="24"/>
                <w:szCs w:val="24"/>
                <w:lang w:val="it-IT"/>
              </w:rPr>
              <w:t xml:space="preserve"> </w:t>
            </w:r>
            <w:r w:rsidR="00F6319B">
              <w:rPr>
                <w:spacing w:val="25"/>
                <w:sz w:val="24"/>
                <w:szCs w:val="24"/>
                <w:lang w:val="it-IT"/>
              </w:rPr>
              <w:t xml:space="preserve">: produzione della relazione finale </w:t>
            </w:r>
            <w:r>
              <w:rPr>
                <w:sz w:val="24"/>
                <w:szCs w:val="24"/>
                <w:lang w:val="it-IT"/>
              </w:rPr>
              <w:t xml:space="preserve"> </w:t>
            </w:r>
            <w:r>
              <w:rPr>
                <w:spacing w:val="23"/>
                <w:sz w:val="24"/>
                <w:szCs w:val="24"/>
                <w:lang w:val="it-IT"/>
              </w:rPr>
              <w:t xml:space="preserve"> </w:t>
            </w:r>
            <w:r>
              <w:rPr>
                <w:spacing w:val="26"/>
                <w:sz w:val="24"/>
                <w:szCs w:val="24"/>
                <w:lang w:val="it-IT"/>
              </w:rPr>
              <w:t xml:space="preserve"> </w:t>
            </w:r>
          </w:p>
          <w:p w:rsidR="00F6319B" w:rsidRDefault="0091427D">
            <w:pPr>
              <w:spacing w:line="260" w:lineRule="exact"/>
              <w:ind w:left="66" w:right="27"/>
              <w:jc w:val="both"/>
              <w:rPr>
                <w:spacing w:val="-2"/>
                <w:sz w:val="24"/>
                <w:szCs w:val="24"/>
                <w:lang w:val="it-IT"/>
              </w:rPr>
            </w:pPr>
            <w:r>
              <w:rPr>
                <w:spacing w:val="23"/>
                <w:sz w:val="24"/>
                <w:szCs w:val="24"/>
                <w:lang w:val="it-IT"/>
              </w:rPr>
              <w:t xml:space="preserve"> </w:t>
            </w:r>
            <w:r>
              <w:rPr>
                <w:sz w:val="24"/>
                <w:szCs w:val="24"/>
                <w:lang w:val="it-IT"/>
              </w:rPr>
              <w:t xml:space="preserve"> </w:t>
            </w:r>
            <w:r w:rsidR="00F6319B">
              <w:rPr>
                <w:sz w:val="24"/>
                <w:szCs w:val="24"/>
                <w:lang w:val="it-IT"/>
              </w:rPr>
              <w:t>5</w:t>
            </w:r>
            <w:r>
              <w:rPr>
                <w:spacing w:val="25"/>
                <w:sz w:val="24"/>
                <w:szCs w:val="24"/>
                <w:lang w:val="it-IT"/>
              </w:rPr>
              <w:t xml:space="preserve"> </w:t>
            </w:r>
            <w:r>
              <w:rPr>
                <w:sz w:val="24"/>
                <w:szCs w:val="24"/>
                <w:lang w:val="it-IT"/>
              </w:rPr>
              <w:t>o</w:t>
            </w:r>
            <w:r>
              <w:rPr>
                <w:spacing w:val="-1"/>
                <w:sz w:val="24"/>
                <w:szCs w:val="24"/>
                <w:lang w:val="it-IT"/>
              </w:rPr>
              <w:t>r</w:t>
            </w:r>
            <w:r>
              <w:rPr>
                <w:sz w:val="24"/>
                <w:szCs w:val="24"/>
                <w:lang w:val="it-IT"/>
              </w:rPr>
              <w:t xml:space="preserve">e </w:t>
            </w:r>
            <w:r>
              <w:rPr>
                <w:spacing w:val="-1"/>
                <w:sz w:val="24"/>
                <w:szCs w:val="24"/>
                <w:lang w:val="it-IT"/>
              </w:rPr>
              <w:t>c</w:t>
            </w:r>
            <w:r>
              <w:rPr>
                <w:sz w:val="24"/>
                <w:szCs w:val="24"/>
                <w:lang w:val="it-IT"/>
              </w:rPr>
              <w:t>u</w:t>
            </w:r>
            <w:r>
              <w:rPr>
                <w:spacing w:val="-1"/>
                <w:sz w:val="24"/>
                <w:szCs w:val="24"/>
                <w:lang w:val="it-IT"/>
              </w:rPr>
              <w:t>rr</w:t>
            </w:r>
            <w:r>
              <w:rPr>
                <w:spacing w:val="1"/>
                <w:sz w:val="24"/>
                <w:szCs w:val="24"/>
                <w:lang w:val="it-IT"/>
              </w:rPr>
              <w:t>i</w:t>
            </w:r>
            <w:r>
              <w:rPr>
                <w:spacing w:val="-1"/>
                <w:sz w:val="24"/>
                <w:szCs w:val="24"/>
                <w:lang w:val="it-IT"/>
              </w:rPr>
              <w:t>c</w:t>
            </w:r>
            <w:r>
              <w:rPr>
                <w:sz w:val="24"/>
                <w:szCs w:val="24"/>
                <w:lang w:val="it-IT"/>
              </w:rPr>
              <w:t>o</w:t>
            </w:r>
            <w:r>
              <w:rPr>
                <w:spacing w:val="1"/>
                <w:sz w:val="24"/>
                <w:szCs w:val="24"/>
                <w:lang w:val="it-IT"/>
              </w:rPr>
              <w:t>l</w:t>
            </w:r>
            <w:r>
              <w:rPr>
                <w:spacing w:val="2"/>
                <w:sz w:val="24"/>
                <w:szCs w:val="24"/>
                <w:lang w:val="it-IT"/>
              </w:rPr>
              <w:t>a</w:t>
            </w:r>
            <w:r>
              <w:rPr>
                <w:spacing w:val="-1"/>
                <w:sz w:val="24"/>
                <w:szCs w:val="24"/>
                <w:lang w:val="it-IT"/>
              </w:rPr>
              <w:t>r</w:t>
            </w:r>
            <w:r>
              <w:rPr>
                <w:sz w:val="24"/>
                <w:szCs w:val="24"/>
                <w:lang w:val="it-IT"/>
              </w:rPr>
              <w:t>i</w:t>
            </w:r>
            <w:r>
              <w:rPr>
                <w:spacing w:val="-2"/>
                <w:sz w:val="24"/>
                <w:szCs w:val="24"/>
                <w:lang w:val="it-IT"/>
              </w:rPr>
              <w:t xml:space="preserve"> </w:t>
            </w:r>
            <w:r>
              <w:rPr>
                <w:spacing w:val="-1"/>
                <w:sz w:val="24"/>
                <w:szCs w:val="24"/>
                <w:lang w:val="it-IT"/>
              </w:rPr>
              <w:t>c</w:t>
            </w:r>
            <w:r>
              <w:rPr>
                <w:sz w:val="24"/>
                <w:szCs w:val="24"/>
                <w:lang w:val="it-IT"/>
              </w:rPr>
              <w:t>on</w:t>
            </w:r>
            <w:r>
              <w:rPr>
                <w:spacing w:val="3"/>
                <w:sz w:val="24"/>
                <w:szCs w:val="24"/>
                <w:lang w:val="it-IT"/>
              </w:rPr>
              <w:t xml:space="preserve"> </w:t>
            </w:r>
            <w:r>
              <w:rPr>
                <w:spacing w:val="1"/>
                <w:sz w:val="24"/>
                <w:szCs w:val="24"/>
                <w:lang w:val="it-IT"/>
              </w:rPr>
              <w:t>i</w:t>
            </w:r>
            <w:r>
              <w:rPr>
                <w:sz w:val="24"/>
                <w:szCs w:val="24"/>
                <w:lang w:val="it-IT"/>
              </w:rPr>
              <w:t>l</w:t>
            </w:r>
            <w:r>
              <w:rPr>
                <w:spacing w:val="3"/>
                <w:sz w:val="24"/>
                <w:szCs w:val="24"/>
                <w:lang w:val="it-IT"/>
              </w:rPr>
              <w:t xml:space="preserve"> </w:t>
            </w:r>
            <w:r>
              <w:rPr>
                <w:sz w:val="24"/>
                <w:szCs w:val="24"/>
                <w:lang w:val="it-IT"/>
              </w:rPr>
              <w:t>do</w:t>
            </w:r>
            <w:r>
              <w:rPr>
                <w:spacing w:val="-1"/>
                <w:sz w:val="24"/>
                <w:szCs w:val="24"/>
                <w:lang w:val="it-IT"/>
              </w:rPr>
              <w:t>ce</w:t>
            </w:r>
            <w:r>
              <w:rPr>
                <w:sz w:val="24"/>
                <w:szCs w:val="24"/>
                <w:lang w:val="it-IT"/>
              </w:rPr>
              <w:t>n</w:t>
            </w:r>
            <w:r>
              <w:rPr>
                <w:spacing w:val="3"/>
                <w:sz w:val="24"/>
                <w:szCs w:val="24"/>
                <w:lang w:val="it-IT"/>
              </w:rPr>
              <w:t>t</w:t>
            </w:r>
            <w:r>
              <w:rPr>
                <w:sz w:val="24"/>
                <w:szCs w:val="24"/>
                <w:lang w:val="it-IT"/>
              </w:rPr>
              <w:t>e di</w:t>
            </w:r>
            <w:r>
              <w:rPr>
                <w:spacing w:val="2"/>
                <w:sz w:val="24"/>
                <w:szCs w:val="24"/>
                <w:lang w:val="it-IT"/>
              </w:rPr>
              <w:t xml:space="preserve"> </w:t>
            </w:r>
            <w:r>
              <w:rPr>
                <w:spacing w:val="1"/>
                <w:sz w:val="24"/>
                <w:szCs w:val="24"/>
                <w:lang w:val="it-IT"/>
              </w:rPr>
              <w:t>P</w:t>
            </w:r>
            <w:r>
              <w:rPr>
                <w:spacing w:val="-1"/>
                <w:sz w:val="24"/>
                <w:szCs w:val="24"/>
                <w:lang w:val="it-IT"/>
              </w:rPr>
              <w:t>r</w:t>
            </w:r>
            <w:r>
              <w:rPr>
                <w:spacing w:val="1"/>
                <w:sz w:val="24"/>
                <w:szCs w:val="24"/>
                <w:lang w:val="it-IT"/>
              </w:rPr>
              <w:t>i</w:t>
            </w:r>
            <w:r>
              <w:rPr>
                <w:sz w:val="24"/>
                <w:szCs w:val="24"/>
                <w:lang w:val="it-IT"/>
              </w:rPr>
              <w:t>n</w:t>
            </w:r>
            <w:r>
              <w:rPr>
                <w:spacing w:val="-1"/>
                <w:sz w:val="24"/>
                <w:szCs w:val="24"/>
                <w:lang w:val="it-IT"/>
              </w:rPr>
              <w:t>c</w:t>
            </w:r>
            <w:r>
              <w:rPr>
                <w:spacing w:val="1"/>
                <w:sz w:val="24"/>
                <w:szCs w:val="24"/>
                <w:lang w:val="it-IT"/>
              </w:rPr>
              <w:t>i</w:t>
            </w:r>
            <w:r>
              <w:rPr>
                <w:sz w:val="24"/>
                <w:szCs w:val="24"/>
                <w:lang w:val="it-IT"/>
              </w:rPr>
              <w:t>pi</w:t>
            </w:r>
            <w:r>
              <w:rPr>
                <w:spacing w:val="-2"/>
                <w:sz w:val="24"/>
                <w:szCs w:val="24"/>
                <w:lang w:val="it-IT"/>
              </w:rPr>
              <w:t xml:space="preserve"> </w:t>
            </w:r>
            <w:r>
              <w:rPr>
                <w:sz w:val="24"/>
                <w:szCs w:val="24"/>
                <w:lang w:val="it-IT"/>
              </w:rPr>
              <w:t>di</w:t>
            </w:r>
            <w:r>
              <w:rPr>
                <w:spacing w:val="2"/>
                <w:sz w:val="24"/>
                <w:szCs w:val="24"/>
                <w:lang w:val="it-IT"/>
              </w:rPr>
              <w:t xml:space="preserve"> </w:t>
            </w:r>
            <w:proofErr w:type="gramStart"/>
            <w:r>
              <w:rPr>
                <w:sz w:val="24"/>
                <w:szCs w:val="24"/>
                <w:lang w:val="it-IT"/>
              </w:rPr>
              <w:t>A</w:t>
            </w:r>
            <w:r>
              <w:rPr>
                <w:spacing w:val="1"/>
                <w:sz w:val="24"/>
                <w:szCs w:val="24"/>
                <w:lang w:val="it-IT"/>
              </w:rPr>
              <w:t>lim</w:t>
            </w:r>
            <w:r>
              <w:rPr>
                <w:spacing w:val="-1"/>
                <w:sz w:val="24"/>
                <w:szCs w:val="24"/>
                <w:lang w:val="it-IT"/>
              </w:rPr>
              <w:t>e</w:t>
            </w:r>
            <w:r>
              <w:rPr>
                <w:sz w:val="24"/>
                <w:szCs w:val="24"/>
                <w:lang w:val="it-IT"/>
              </w:rPr>
              <w:t>n</w:t>
            </w:r>
            <w:r>
              <w:rPr>
                <w:spacing w:val="1"/>
                <w:sz w:val="24"/>
                <w:szCs w:val="24"/>
                <w:lang w:val="it-IT"/>
              </w:rPr>
              <w:t>t</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w:t>
            </w:r>
            <w:r>
              <w:rPr>
                <w:spacing w:val="-1"/>
                <w:sz w:val="24"/>
                <w:szCs w:val="24"/>
                <w:lang w:val="it-IT"/>
              </w:rPr>
              <w:t>e</w:t>
            </w:r>
            <w:r w:rsidR="00F6319B">
              <w:rPr>
                <w:spacing w:val="-1"/>
                <w:sz w:val="24"/>
                <w:szCs w:val="24"/>
                <w:lang w:val="it-IT"/>
              </w:rPr>
              <w:t xml:space="preserve"> :</w:t>
            </w:r>
            <w:proofErr w:type="gramEnd"/>
            <w:r w:rsidR="00F6319B">
              <w:rPr>
                <w:spacing w:val="-1"/>
                <w:sz w:val="24"/>
                <w:szCs w:val="24"/>
                <w:lang w:val="it-IT"/>
              </w:rPr>
              <w:t xml:space="preserve"> descrizione e </w:t>
            </w:r>
            <w:r w:rsidR="00F6319B">
              <w:rPr>
                <w:spacing w:val="-1"/>
                <w:sz w:val="24"/>
                <w:szCs w:val="24"/>
                <w:lang w:val="it-IT"/>
              </w:rPr>
              <w:lastRenderedPageBreak/>
              <w:t>classificazione dei metodi di conservazione</w:t>
            </w:r>
            <w:r>
              <w:rPr>
                <w:sz w:val="24"/>
                <w:szCs w:val="24"/>
                <w:lang w:val="it-IT"/>
              </w:rPr>
              <w:t>;</w:t>
            </w:r>
            <w:r>
              <w:rPr>
                <w:spacing w:val="-2"/>
                <w:sz w:val="24"/>
                <w:szCs w:val="24"/>
                <w:lang w:val="it-IT"/>
              </w:rPr>
              <w:t xml:space="preserve"> </w:t>
            </w:r>
          </w:p>
          <w:p w:rsidR="00F6319B" w:rsidRDefault="00F20DA6">
            <w:pPr>
              <w:spacing w:line="260" w:lineRule="exact"/>
              <w:ind w:left="66" w:right="27"/>
              <w:jc w:val="both"/>
              <w:rPr>
                <w:sz w:val="24"/>
                <w:szCs w:val="24"/>
                <w:lang w:val="it-IT"/>
              </w:rPr>
            </w:pPr>
            <w:r>
              <w:rPr>
                <w:spacing w:val="1"/>
                <w:sz w:val="24"/>
                <w:szCs w:val="24"/>
                <w:lang w:val="it-IT"/>
              </w:rPr>
              <w:t>10</w:t>
            </w:r>
            <w:r w:rsidR="0091427D">
              <w:rPr>
                <w:spacing w:val="1"/>
                <w:sz w:val="24"/>
                <w:szCs w:val="24"/>
                <w:lang w:val="it-IT"/>
              </w:rPr>
              <w:t xml:space="preserve"> </w:t>
            </w:r>
            <w:r w:rsidR="0091427D">
              <w:rPr>
                <w:sz w:val="24"/>
                <w:szCs w:val="24"/>
                <w:lang w:val="it-IT"/>
              </w:rPr>
              <w:t>o</w:t>
            </w:r>
            <w:r w:rsidR="0091427D">
              <w:rPr>
                <w:spacing w:val="2"/>
                <w:sz w:val="24"/>
                <w:szCs w:val="24"/>
                <w:lang w:val="it-IT"/>
              </w:rPr>
              <w:t>r</w:t>
            </w:r>
            <w:r w:rsidR="0091427D">
              <w:rPr>
                <w:sz w:val="24"/>
                <w:szCs w:val="24"/>
                <w:lang w:val="it-IT"/>
              </w:rPr>
              <w:t xml:space="preserve">e </w:t>
            </w:r>
            <w:r w:rsidR="0091427D">
              <w:rPr>
                <w:spacing w:val="-1"/>
                <w:sz w:val="24"/>
                <w:szCs w:val="24"/>
                <w:lang w:val="it-IT"/>
              </w:rPr>
              <w:t>c</w:t>
            </w:r>
            <w:r w:rsidR="0091427D">
              <w:rPr>
                <w:spacing w:val="2"/>
                <w:sz w:val="24"/>
                <w:szCs w:val="24"/>
                <w:lang w:val="it-IT"/>
              </w:rPr>
              <w:t>u</w:t>
            </w:r>
            <w:r w:rsidR="0091427D">
              <w:rPr>
                <w:spacing w:val="-1"/>
                <w:sz w:val="24"/>
                <w:szCs w:val="24"/>
                <w:lang w:val="it-IT"/>
              </w:rPr>
              <w:t>rr</w:t>
            </w:r>
            <w:r w:rsidR="0091427D">
              <w:rPr>
                <w:spacing w:val="1"/>
                <w:sz w:val="24"/>
                <w:szCs w:val="24"/>
                <w:lang w:val="it-IT"/>
              </w:rPr>
              <w:t>i</w:t>
            </w:r>
            <w:r w:rsidR="0091427D">
              <w:rPr>
                <w:spacing w:val="-1"/>
                <w:sz w:val="24"/>
                <w:szCs w:val="24"/>
                <w:lang w:val="it-IT"/>
              </w:rPr>
              <w:t>c</w:t>
            </w:r>
            <w:r w:rsidR="0091427D">
              <w:rPr>
                <w:sz w:val="24"/>
                <w:szCs w:val="24"/>
                <w:lang w:val="it-IT"/>
              </w:rPr>
              <w:t>o</w:t>
            </w:r>
            <w:r w:rsidR="0091427D">
              <w:rPr>
                <w:spacing w:val="1"/>
                <w:sz w:val="24"/>
                <w:szCs w:val="24"/>
                <w:lang w:val="it-IT"/>
              </w:rPr>
              <w:t>l</w:t>
            </w:r>
            <w:r w:rsidR="0091427D">
              <w:rPr>
                <w:spacing w:val="2"/>
                <w:sz w:val="24"/>
                <w:szCs w:val="24"/>
                <w:lang w:val="it-IT"/>
              </w:rPr>
              <w:t>a</w:t>
            </w:r>
            <w:r w:rsidR="0091427D">
              <w:rPr>
                <w:spacing w:val="-1"/>
                <w:sz w:val="24"/>
                <w:szCs w:val="24"/>
                <w:lang w:val="it-IT"/>
              </w:rPr>
              <w:t>r</w:t>
            </w:r>
            <w:r w:rsidR="0091427D">
              <w:rPr>
                <w:sz w:val="24"/>
                <w:szCs w:val="24"/>
                <w:lang w:val="it-IT"/>
              </w:rPr>
              <w:t>i</w:t>
            </w:r>
            <w:r w:rsidR="0091427D">
              <w:rPr>
                <w:spacing w:val="-2"/>
                <w:sz w:val="24"/>
                <w:szCs w:val="24"/>
                <w:lang w:val="it-IT"/>
              </w:rPr>
              <w:t xml:space="preserve"> </w:t>
            </w:r>
            <w:r w:rsidR="0091427D">
              <w:rPr>
                <w:spacing w:val="-1"/>
                <w:sz w:val="24"/>
                <w:szCs w:val="24"/>
                <w:lang w:val="it-IT"/>
              </w:rPr>
              <w:t>c</w:t>
            </w:r>
            <w:r w:rsidR="0091427D">
              <w:rPr>
                <w:sz w:val="24"/>
                <w:szCs w:val="24"/>
                <w:lang w:val="it-IT"/>
              </w:rPr>
              <w:t>on</w:t>
            </w:r>
            <w:r w:rsidR="0091427D">
              <w:rPr>
                <w:spacing w:val="3"/>
                <w:sz w:val="24"/>
                <w:szCs w:val="24"/>
                <w:lang w:val="it-IT"/>
              </w:rPr>
              <w:t xml:space="preserve"> </w:t>
            </w:r>
            <w:r w:rsidR="0091427D">
              <w:rPr>
                <w:spacing w:val="1"/>
                <w:sz w:val="24"/>
                <w:szCs w:val="24"/>
                <w:lang w:val="it-IT"/>
              </w:rPr>
              <w:t>i</w:t>
            </w:r>
            <w:r w:rsidR="0091427D">
              <w:rPr>
                <w:sz w:val="24"/>
                <w:szCs w:val="24"/>
                <w:lang w:val="it-IT"/>
              </w:rPr>
              <w:t>l do</w:t>
            </w:r>
            <w:r w:rsidR="0091427D">
              <w:rPr>
                <w:spacing w:val="-1"/>
                <w:sz w:val="24"/>
                <w:szCs w:val="24"/>
                <w:lang w:val="it-IT"/>
              </w:rPr>
              <w:t>ce</w:t>
            </w:r>
            <w:r w:rsidR="0091427D">
              <w:rPr>
                <w:sz w:val="24"/>
                <w:szCs w:val="24"/>
                <w:lang w:val="it-IT"/>
              </w:rPr>
              <w:t>n</w:t>
            </w:r>
            <w:r w:rsidR="0091427D">
              <w:rPr>
                <w:spacing w:val="1"/>
                <w:sz w:val="24"/>
                <w:szCs w:val="24"/>
                <w:lang w:val="it-IT"/>
              </w:rPr>
              <w:t>t</w:t>
            </w:r>
            <w:r w:rsidR="0091427D">
              <w:rPr>
                <w:sz w:val="24"/>
                <w:szCs w:val="24"/>
                <w:lang w:val="it-IT"/>
              </w:rPr>
              <w:t>e</w:t>
            </w:r>
            <w:r w:rsidR="0091427D">
              <w:rPr>
                <w:spacing w:val="4"/>
                <w:sz w:val="24"/>
                <w:szCs w:val="24"/>
                <w:lang w:val="it-IT"/>
              </w:rPr>
              <w:t xml:space="preserve"> </w:t>
            </w:r>
            <w:r w:rsidR="0091427D">
              <w:rPr>
                <w:sz w:val="24"/>
                <w:szCs w:val="24"/>
                <w:lang w:val="it-IT"/>
              </w:rPr>
              <w:t>di</w:t>
            </w:r>
            <w:r w:rsidR="0091427D">
              <w:rPr>
                <w:spacing w:val="11"/>
                <w:sz w:val="24"/>
                <w:szCs w:val="24"/>
                <w:lang w:val="it-IT"/>
              </w:rPr>
              <w:t xml:space="preserve"> </w:t>
            </w:r>
            <w:r w:rsidR="0091427D">
              <w:rPr>
                <w:spacing w:val="-3"/>
                <w:sz w:val="24"/>
                <w:szCs w:val="24"/>
                <w:lang w:val="it-IT"/>
              </w:rPr>
              <w:t>L</w:t>
            </w:r>
            <w:r w:rsidR="0091427D">
              <w:rPr>
                <w:spacing w:val="-1"/>
                <w:sz w:val="24"/>
                <w:szCs w:val="24"/>
                <w:lang w:val="it-IT"/>
              </w:rPr>
              <w:t>a</w:t>
            </w:r>
            <w:r w:rsidR="0091427D">
              <w:rPr>
                <w:sz w:val="24"/>
                <w:szCs w:val="24"/>
                <w:lang w:val="it-IT"/>
              </w:rPr>
              <w:t>bo</w:t>
            </w:r>
            <w:r w:rsidR="0091427D">
              <w:rPr>
                <w:spacing w:val="-1"/>
                <w:sz w:val="24"/>
                <w:szCs w:val="24"/>
                <w:lang w:val="it-IT"/>
              </w:rPr>
              <w:t>ra</w:t>
            </w:r>
            <w:r w:rsidR="0091427D">
              <w:rPr>
                <w:spacing w:val="1"/>
                <w:sz w:val="24"/>
                <w:szCs w:val="24"/>
                <w:lang w:val="it-IT"/>
              </w:rPr>
              <w:t>t</w:t>
            </w:r>
            <w:r w:rsidR="0091427D">
              <w:rPr>
                <w:sz w:val="24"/>
                <w:szCs w:val="24"/>
                <w:lang w:val="it-IT"/>
              </w:rPr>
              <w:t>o</w:t>
            </w:r>
            <w:r w:rsidR="0091427D">
              <w:rPr>
                <w:spacing w:val="-1"/>
                <w:sz w:val="24"/>
                <w:szCs w:val="24"/>
                <w:lang w:val="it-IT"/>
              </w:rPr>
              <w:t>r</w:t>
            </w:r>
            <w:r w:rsidR="0091427D">
              <w:rPr>
                <w:spacing w:val="1"/>
                <w:sz w:val="24"/>
                <w:szCs w:val="24"/>
                <w:lang w:val="it-IT"/>
              </w:rPr>
              <w:t>i</w:t>
            </w:r>
            <w:r w:rsidR="0091427D">
              <w:rPr>
                <w:sz w:val="24"/>
                <w:szCs w:val="24"/>
                <w:lang w:val="it-IT"/>
              </w:rPr>
              <w:t>o</w:t>
            </w:r>
            <w:r w:rsidR="0091427D">
              <w:rPr>
                <w:spacing w:val="5"/>
                <w:sz w:val="24"/>
                <w:szCs w:val="24"/>
                <w:lang w:val="it-IT"/>
              </w:rPr>
              <w:t xml:space="preserve"> </w:t>
            </w:r>
            <w:r w:rsidR="0091427D">
              <w:rPr>
                <w:sz w:val="24"/>
                <w:szCs w:val="24"/>
                <w:lang w:val="it-IT"/>
              </w:rPr>
              <w:t>di</w:t>
            </w:r>
            <w:r w:rsidR="0091427D">
              <w:rPr>
                <w:spacing w:val="8"/>
                <w:sz w:val="24"/>
                <w:szCs w:val="24"/>
                <w:lang w:val="it-IT"/>
              </w:rPr>
              <w:t xml:space="preserve"> </w:t>
            </w:r>
            <w:r w:rsidR="0091427D">
              <w:rPr>
                <w:spacing w:val="1"/>
                <w:sz w:val="24"/>
                <w:szCs w:val="24"/>
                <w:lang w:val="it-IT"/>
              </w:rPr>
              <w:t>S</w:t>
            </w:r>
            <w:r w:rsidR="0091427D">
              <w:rPr>
                <w:spacing w:val="-1"/>
                <w:sz w:val="24"/>
                <w:szCs w:val="24"/>
                <w:lang w:val="it-IT"/>
              </w:rPr>
              <w:t>er</w:t>
            </w:r>
            <w:r w:rsidR="0091427D">
              <w:rPr>
                <w:sz w:val="24"/>
                <w:szCs w:val="24"/>
                <w:lang w:val="it-IT"/>
              </w:rPr>
              <w:t>v</w:t>
            </w:r>
            <w:r w:rsidR="0091427D">
              <w:rPr>
                <w:spacing w:val="1"/>
                <w:sz w:val="24"/>
                <w:szCs w:val="24"/>
                <w:lang w:val="it-IT"/>
              </w:rPr>
              <w:t>i</w:t>
            </w:r>
            <w:r w:rsidR="0091427D">
              <w:rPr>
                <w:spacing w:val="2"/>
                <w:sz w:val="24"/>
                <w:szCs w:val="24"/>
                <w:lang w:val="it-IT"/>
              </w:rPr>
              <w:t>z</w:t>
            </w:r>
            <w:r w:rsidR="0091427D">
              <w:rPr>
                <w:sz w:val="24"/>
                <w:szCs w:val="24"/>
                <w:lang w:val="it-IT"/>
              </w:rPr>
              <w:t>i</w:t>
            </w:r>
            <w:r w:rsidR="0091427D">
              <w:rPr>
                <w:spacing w:val="4"/>
                <w:sz w:val="24"/>
                <w:szCs w:val="24"/>
                <w:lang w:val="it-IT"/>
              </w:rPr>
              <w:t xml:space="preserve"> </w:t>
            </w:r>
            <w:r w:rsidR="0091427D">
              <w:rPr>
                <w:spacing w:val="-1"/>
                <w:sz w:val="24"/>
                <w:szCs w:val="24"/>
                <w:lang w:val="it-IT"/>
              </w:rPr>
              <w:t>e</w:t>
            </w:r>
            <w:r w:rsidR="0091427D">
              <w:rPr>
                <w:sz w:val="24"/>
                <w:szCs w:val="24"/>
                <w:lang w:val="it-IT"/>
              </w:rPr>
              <w:t>no</w:t>
            </w:r>
            <w:r w:rsidR="0091427D">
              <w:rPr>
                <w:spacing w:val="-2"/>
                <w:sz w:val="24"/>
                <w:szCs w:val="24"/>
                <w:lang w:val="it-IT"/>
              </w:rPr>
              <w:t>g</w:t>
            </w:r>
            <w:r w:rsidR="0091427D">
              <w:rPr>
                <w:spacing w:val="-1"/>
                <w:sz w:val="24"/>
                <w:szCs w:val="24"/>
                <w:lang w:val="it-IT"/>
              </w:rPr>
              <w:t>a</w:t>
            </w:r>
            <w:r w:rsidR="0091427D">
              <w:rPr>
                <w:sz w:val="24"/>
                <w:szCs w:val="24"/>
                <w:lang w:val="it-IT"/>
              </w:rPr>
              <w:t>s</w:t>
            </w:r>
            <w:r w:rsidR="0091427D">
              <w:rPr>
                <w:spacing w:val="1"/>
                <w:sz w:val="24"/>
                <w:szCs w:val="24"/>
                <w:lang w:val="it-IT"/>
              </w:rPr>
              <w:t>t</w:t>
            </w:r>
            <w:r w:rsidR="0091427D">
              <w:rPr>
                <w:spacing w:val="-1"/>
                <w:sz w:val="24"/>
                <w:szCs w:val="24"/>
                <w:lang w:val="it-IT"/>
              </w:rPr>
              <w:t>r</w:t>
            </w:r>
            <w:r w:rsidR="0091427D">
              <w:rPr>
                <w:sz w:val="24"/>
                <w:szCs w:val="24"/>
                <w:lang w:val="it-IT"/>
              </w:rPr>
              <w:t>ono</w:t>
            </w:r>
            <w:r w:rsidR="0091427D">
              <w:rPr>
                <w:spacing w:val="3"/>
                <w:sz w:val="24"/>
                <w:szCs w:val="24"/>
                <w:lang w:val="it-IT"/>
              </w:rPr>
              <w:t>m</w:t>
            </w:r>
            <w:r w:rsidR="0091427D">
              <w:rPr>
                <w:spacing w:val="1"/>
                <w:sz w:val="24"/>
                <w:szCs w:val="24"/>
                <w:lang w:val="it-IT"/>
              </w:rPr>
              <w:t>i</w:t>
            </w:r>
            <w:r w:rsidR="0091427D">
              <w:rPr>
                <w:spacing w:val="-1"/>
                <w:sz w:val="24"/>
                <w:szCs w:val="24"/>
                <w:lang w:val="it-IT"/>
              </w:rPr>
              <w:t>c</w:t>
            </w:r>
            <w:r w:rsidR="0091427D">
              <w:rPr>
                <w:spacing w:val="1"/>
                <w:sz w:val="24"/>
                <w:szCs w:val="24"/>
                <w:lang w:val="it-IT"/>
              </w:rPr>
              <w:t>i</w:t>
            </w:r>
            <w:r w:rsidR="00F6319B">
              <w:rPr>
                <w:spacing w:val="1"/>
                <w:sz w:val="24"/>
                <w:szCs w:val="24"/>
                <w:lang w:val="it-IT"/>
              </w:rPr>
              <w:t xml:space="preserve">: predisposizione del menù e </w:t>
            </w:r>
            <w:r>
              <w:rPr>
                <w:spacing w:val="1"/>
                <w:sz w:val="24"/>
                <w:szCs w:val="24"/>
                <w:lang w:val="it-IT"/>
              </w:rPr>
              <w:t>tenuto conto dei metodi di conservazione</w:t>
            </w:r>
            <w:r w:rsidR="0091427D">
              <w:rPr>
                <w:sz w:val="24"/>
                <w:szCs w:val="24"/>
                <w:lang w:val="it-IT"/>
              </w:rPr>
              <w:t>;</w:t>
            </w:r>
          </w:p>
          <w:p w:rsidR="005A35FA" w:rsidRDefault="00F20DA6">
            <w:pPr>
              <w:spacing w:line="260" w:lineRule="exact"/>
              <w:ind w:left="66" w:right="27"/>
              <w:jc w:val="both"/>
              <w:rPr>
                <w:sz w:val="24"/>
                <w:szCs w:val="24"/>
                <w:lang w:val="it-IT"/>
              </w:rPr>
            </w:pPr>
            <w:r>
              <w:rPr>
                <w:sz w:val="24"/>
                <w:szCs w:val="24"/>
                <w:lang w:val="it-IT"/>
              </w:rPr>
              <w:t xml:space="preserve">lingue </w:t>
            </w:r>
            <w:proofErr w:type="gramStart"/>
            <w:r>
              <w:rPr>
                <w:sz w:val="24"/>
                <w:szCs w:val="24"/>
                <w:lang w:val="it-IT"/>
              </w:rPr>
              <w:t>straniere :</w:t>
            </w:r>
            <w:proofErr w:type="gramEnd"/>
            <w:r>
              <w:rPr>
                <w:sz w:val="24"/>
                <w:szCs w:val="24"/>
                <w:lang w:val="it-IT"/>
              </w:rPr>
              <w:t xml:space="preserve"> traduzione della brochure</w:t>
            </w:r>
          </w:p>
          <w:p w:rsidR="00F20DA6" w:rsidRDefault="00F20DA6">
            <w:pPr>
              <w:spacing w:line="260" w:lineRule="exact"/>
              <w:ind w:left="66" w:right="27"/>
              <w:jc w:val="both"/>
            </w:pPr>
            <w:r>
              <w:rPr>
                <w:sz w:val="24"/>
                <w:szCs w:val="24"/>
                <w:lang w:val="it-IT"/>
              </w:rPr>
              <w:t xml:space="preserve">visita guidata a un pastificio : 5 ore </w:t>
            </w:r>
          </w:p>
        </w:tc>
      </w:tr>
      <w:tr w:rsidR="005A35FA">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35FA" w:rsidRDefault="0091427D">
            <w:pPr>
              <w:spacing w:line="200" w:lineRule="exact"/>
              <w:rPr>
                <w:lang w:val="it-IT"/>
              </w:rPr>
            </w:pPr>
            <w:r>
              <w:rPr>
                <w:lang w:val="it-IT"/>
              </w:rPr>
              <w:lastRenderedPageBreak/>
              <w:t>ESPERIENZE ATTIVATE</w:t>
            </w:r>
          </w:p>
          <w:p w:rsidR="005A35FA" w:rsidRDefault="005A35FA">
            <w:pPr>
              <w:spacing w:line="200" w:lineRule="exact"/>
              <w:rPr>
                <w:lang w:val="it-IT"/>
              </w:rPr>
            </w:pPr>
          </w:p>
          <w:p w:rsidR="005A35FA" w:rsidRDefault="005A35FA">
            <w:pPr>
              <w:spacing w:line="200" w:lineRule="exact"/>
              <w:rPr>
                <w:lang w:val="it-IT"/>
              </w:rPr>
            </w:pP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5A35FA">
            <w:pPr>
              <w:spacing w:line="200" w:lineRule="exact"/>
              <w:jc w:val="both"/>
              <w:rPr>
                <w:sz w:val="2"/>
                <w:szCs w:val="2"/>
                <w:lang w:val="it-IT"/>
              </w:rPr>
            </w:pPr>
          </w:p>
          <w:p w:rsidR="005A35FA" w:rsidRDefault="00807134" w:rsidP="00807134">
            <w:pPr>
              <w:spacing w:line="260" w:lineRule="exact"/>
              <w:ind w:left="66" w:right="27"/>
              <w:jc w:val="both"/>
              <w:rPr>
                <w:sz w:val="24"/>
                <w:szCs w:val="24"/>
                <w:lang w:val="it-IT"/>
              </w:rPr>
            </w:pPr>
            <w:r>
              <w:rPr>
                <w:sz w:val="24"/>
                <w:szCs w:val="24"/>
                <w:lang w:val="it-IT"/>
              </w:rPr>
              <w:t>Collaborazione con un</w:t>
            </w:r>
            <w:r w:rsidR="00F20DA6">
              <w:rPr>
                <w:sz w:val="24"/>
                <w:szCs w:val="24"/>
                <w:lang w:val="it-IT"/>
              </w:rPr>
              <w:t xml:space="preserve"> pastificio </w:t>
            </w:r>
            <w:r w:rsidR="0091427D">
              <w:rPr>
                <w:sz w:val="24"/>
                <w:szCs w:val="24"/>
                <w:lang w:val="it-IT"/>
              </w:rPr>
              <w:t>per capire l’importanza del sottovuoto e della conservazione in atmosfera modificata.</w:t>
            </w:r>
          </w:p>
        </w:tc>
      </w:tr>
      <w:tr w:rsidR="005A35FA">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35FA" w:rsidRDefault="0091427D">
            <w:pPr>
              <w:spacing w:line="200" w:lineRule="exact"/>
              <w:rPr>
                <w:lang w:val="it-IT"/>
              </w:rPr>
            </w:pPr>
            <w:r>
              <w:rPr>
                <w:lang w:val="it-IT"/>
              </w:rPr>
              <w:t>METODOLOGIE</w:t>
            </w:r>
          </w:p>
          <w:p w:rsidR="005A35FA" w:rsidRDefault="005A35FA">
            <w:pPr>
              <w:spacing w:line="200" w:lineRule="exact"/>
              <w:rPr>
                <w:lang w:val="it-IT"/>
              </w:rPr>
            </w:pPr>
          </w:p>
          <w:p w:rsidR="005A35FA" w:rsidRDefault="005A35FA">
            <w:pPr>
              <w:spacing w:line="200" w:lineRule="exact"/>
              <w:rPr>
                <w:lang w:val="it-IT"/>
              </w:rPr>
            </w:pP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91427D">
            <w:pPr>
              <w:spacing w:line="260" w:lineRule="exact"/>
              <w:ind w:left="66" w:right="27"/>
              <w:jc w:val="both"/>
              <w:rPr>
                <w:sz w:val="24"/>
                <w:szCs w:val="24"/>
                <w:lang w:val="it-IT"/>
              </w:rPr>
            </w:pPr>
            <w:r>
              <w:rPr>
                <w:sz w:val="24"/>
                <w:szCs w:val="24"/>
                <w:lang w:val="it-IT"/>
              </w:rPr>
              <w:t xml:space="preserve">Lezione partecipata con esercitazioni guidate di lettura dei testi. Lavoro di gruppo con conseguente cooperative </w:t>
            </w:r>
            <w:proofErr w:type="spellStart"/>
            <w:r>
              <w:rPr>
                <w:sz w:val="24"/>
                <w:szCs w:val="24"/>
                <w:lang w:val="it-IT"/>
              </w:rPr>
              <w:t>learning</w:t>
            </w:r>
            <w:proofErr w:type="spellEnd"/>
            <w:r>
              <w:rPr>
                <w:sz w:val="24"/>
                <w:szCs w:val="24"/>
                <w:lang w:val="it-IT"/>
              </w:rPr>
              <w:t xml:space="preserve">, brainstorming, </w:t>
            </w:r>
            <w:proofErr w:type="spellStart"/>
            <w:r>
              <w:rPr>
                <w:sz w:val="24"/>
                <w:szCs w:val="24"/>
                <w:lang w:val="it-IT"/>
              </w:rPr>
              <w:t>problem</w:t>
            </w:r>
            <w:proofErr w:type="spellEnd"/>
            <w:r>
              <w:rPr>
                <w:sz w:val="24"/>
                <w:szCs w:val="24"/>
                <w:lang w:val="it-IT"/>
              </w:rPr>
              <w:t xml:space="preserve"> </w:t>
            </w:r>
            <w:proofErr w:type="spellStart"/>
            <w:r>
              <w:rPr>
                <w:sz w:val="24"/>
                <w:szCs w:val="24"/>
                <w:lang w:val="it-IT"/>
              </w:rPr>
              <w:t>solving</w:t>
            </w:r>
            <w:proofErr w:type="spellEnd"/>
            <w:r>
              <w:rPr>
                <w:sz w:val="24"/>
                <w:szCs w:val="24"/>
                <w:lang w:val="it-IT"/>
              </w:rPr>
              <w:t xml:space="preserve"> e lavoro autonomo.</w:t>
            </w:r>
          </w:p>
          <w:p w:rsidR="005A35FA" w:rsidRDefault="005A35FA">
            <w:pPr>
              <w:spacing w:line="260" w:lineRule="exact"/>
              <w:ind w:left="66" w:right="27"/>
              <w:jc w:val="both"/>
              <w:rPr>
                <w:lang w:val="it-IT"/>
              </w:rPr>
            </w:pPr>
          </w:p>
        </w:tc>
      </w:tr>
      <w:tr w:rsidR="005A35FA">
        <w:trPr>
          <w:trHeight w:val="558"/>
        </w:trPr>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35FA" w:rsidRDefault="0091427D">
            <w:pPr>
              <w:spacing w:line="200" w:lineRule="exact"/>
              <w:rPr>
                <w:lang w:val="it-IT"/>
              </w:rPr>
            </w:pPr>
            <w:r>
              <w:rPr>
                <w:lang w:val="it-IT"/>
              </w:rPr>
              <w:t>RISORSE UMANE</w:t>
            </w:r>
          </w:p>
          <w:p w:rsidR="005A35FA" w:rsidRDefault="0091427D">
            <w:pPr>
              <w:spacing w:line="200" w:lineRule="exact"/>
              <w:rPr>
                <w:lang w:val="it-IT"/>
              </w:rPr>
            </w:pPr>
            <w:r>
              <w:rPr>
                <w:lang w:val="it-IT"/>
              </w:rPr>
              <w:t>INTERNE/ESTERNE</w:t>
            </w:r>
          </w:p>
          <w:p w:rsidR="005A35FA" w:rsidRDefault="005A35FA">
            <w:pPr>
              <w:spacing w:line="200" w:lineRule="exact"/>
              <w:rPr>
                <w:lang w:val="it-IT"/>
              </w:rPr>
            </w:pPr>
          </w:p>
          <w:p w:rsidR="005A35FA" w:rsidRDefault="005A35FA">
            <w:pPr>
              <w:spacing w:line="200" w:lineRule="exact"/>
              <w:rPr>
                <w:lang w:val="it-IT"/>
              </w:rPr>
            </w:pP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91427D">
            <w:pPr>
              <w:spacing w:line="260" w:lineRule="exact"/>
              <w:rPr>
                <w:sz w:val="24"/>
                <w:szCs w:val="24"/>
                <w:lang w:val="it-IT"/>
              </w:rPr>
            </w:pPr>
            <w:r>
              <w:rPr>
                <w:sz w:val="24"/>
                <w:szCs w:val="24"/>
                <w:lang w:val="it-IT"/>
              </w:rPr>
              <w:t>Docenti Alunni e figure professionali di aziende del territorio</w:t>
            </w:r>
          </w:p>
        </w:tc>
      </w:tr>
      <w:tr w:rsidR="005A35FA">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35FA" w:rsidRDefault="0091427D">
            <w:pPr>
              <w:spacing w:line="200" w:lineRule="exact"/>
              <w:rPr>
                <w:lang w:val="it-IT"/>
              </w:rPr>
            </w:pPr>
            <w:r>
              <w:rPr>
                <w:lang w:val="it-IT"/>
              </w:rPr>
              <w:t>STRUMENTI</w:t>
            </w:r>
          </w:p>
          <w:p w:rsidR="005A35FA" w:rsidRDefault="005A35FA">
            <w:pPr>
              <w:spacing w:line="200" w:lineRule="exact"/>
              <w:rPr>
                <w:lang w:val="it-IT"/>
              </w:rPr>
            </w:pP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91427D">
            <w:pPr>
              <w:spacing w:line="200" w:lineRule="exact"/>
            </w:pPr>
            <w:r>
              <w:rPr>
                <w:spacing w:val="-3"/>
                <w:sz w:val="24"/>
                <w:szCs w:val="24"/>
                <w:lang w:val="it-IT"/>
              </w:rPr>
              <w:t>L</w:t>
            </w:r>
            <w:r>
              <w:rPr>
                <w:spacing w:val="-1"/>
                <w:sz w:val="24"/>
                <w:szCs w:val="24"/>
                <w:lang w:val="it-IT"/>
              </w:rPr>
              <w:t>a</w:t>
            </w:r>
            <w:r>
              <w:rPr>
                <w:sz w:val="24"/>
                <w:szCs w:val="24"/>
                <w:lang w:val="it-IT"/>
              </w:rPr>
              <w:t>b</w:t>
            </w:r>
            <w:r>
              <w:rPr>
                <w:spacing w:val="2"/>
                <w:sz w:val="24"/>
                <w:szCs w:val="24"/>
                <w:lang w:val="it-IT"/>
              </w:rPr>
              <w:t>o</w:t>
            </w:r>
            <w:r>
              <w:rPr>
                <w:spacing w:val="-1"/>
                <w:sz w:val="24"/>
                <w:szCs w:val="24"/>
                <w:lang w:val="it-IT"/>
              </w:rPr>
              <w:t>ra</w:t>
            </w:r>
            <w:r>
              <w:rPr>
                <w:spacing w:val="1"/>
                <w:sz w:val="24"/>
                <w:szCs w:val="24"/>
                <w:lang w:val="it-IT"/>
              </w:rPr>
              <w:t>t</w:t>
            </w:r>
            <w:r>
              <w:rPr>
                <w:sz w:val="24"/>
                <w:szCs w:val="24"/>
                <w:lang w:val="it-IT"/>
              </w:rPr>
              <w:t>o</w:t>
            </w:r>
            <w:r>
              <w:rPr>
                <w:spacing w:val="-1"/>
                <w:sz w:val="24"/>
                <w:szCs w:val="24"/>
                <w:lang w:val="it-IT"/>
              </w:rPr>
              <w:t>r</w:t>
            </w:r>
            <w:r>
              <w:rPr>
                <w:spacing w:val="1"/>
                <w:sz w:val="24"/>
                <w:szCs w:val="24"/>
                <w:lang w:val="it-IT"/>
              </w:rPr>
              <w:t>i</w:t>
            </w:r>
            <w:r>
              <w:rPr>
                <w:sz w:val="24"/>
                <w:szCs w:val="24"/>
                <w:lang w:val="it-IT"/>
              </w:rPr>
              <w:t>o</w:t>
            </w:r>
            <w:r>
              <w:rPr>
                <w:spacing w:val="-6"/>
                <w:sz w:val="24"/>
                <w:szCs w:val="24"/>
                <w:lang w:val="it-IT"/>
              </w:rPr>
              <w:t xml:space="preserve"> </w:t>
            </w:r>
            <w:r>
              <w:rPr>
                <w:spacing w:val="1"/>
                <w:sz w:val="24"/>
                <w:szCs w:val="24"/>
                <w:lang w:val="it-IT"/>
              </w:rPr>
              <w:t>m</w:t>
            </w:r>
            <w:r>
              <w:rPr>
                <w:sz w:val="24"/>
                <w:szCs w:val="24"/>
                <w:lang w:val="it-IT"/>
              </w:rPr>
              <w:t>u</w:t>
            </w:r>
            <w:r>
              <w:rPr>
                <w:spacing w:val="1"/>
                <w:sz w:val="24"/>
                <w:szCs w:val="24"/>
                <w:lang w:val="it-IT"/>
              </w:rPr>
              <w:t>ltim</w:t>
            </w:r>
            <w:r>
              <w:rPr>
                <w:spacing w:val="-1"/>
                <w:sz w:val="24"/>
                <w:szCs w:val="24"/>
                <w:lang w:val="it-IT"/>
              </w:rPr>
              <w:t>e</w:t>
            </w:r>
            <w:r>
              <w:rPr>
                <w:sz w:val="24"/>
                <w:szCs w:val="24"/>
                <w:lang w:val="it-IT"/>
              </w:rPr>
              <w:t>d</w:t>
            </w:r>
            <w:r>
              <w:rPr>
                <w:spacing w:val="1"/>
                <w:sz w:val="24"/>
                <w:szCs w:val="24"/>
                <w:lang w:val="it-IT"/>
              </w:rPr>
              <w:t>i</w:t>
            </w:r>
            <w:r>
              <w:rPr>
                <w:spacing w:val="-1"/>
                <w:sz w:val="24"/>
                <w:szCs w:val="24"/>
                <w:lang w:val="it-IT"/>
              </w:rPr>
              <w:t>a</w:t>
            </w:r>
            <w:r>
              <w:rPr>
                <w:spacing w:val="1"/>
                <w:sz w:val="24"/>
                <w:szCs w:val="24"/>
                <w:lang w:val="it-IT"/>
              </w:rPr>
              <w:t>l</w:t>
            </w:r>
            <w:r>
              <w:rPr>
                <w:spacing w:val="-1"/>
                <w:sz w:val="24"/>
                <w:szCs w:val="24"/>
                <w:lang w:val="it-IT"/>
              </w:rPr>
              <w:t>e con utilizzo di strumenti digitali e internet</w:t>
            </w:r>
            <w:r>
              <w:rPr>
                <w:sz w:val="24"/>
                <w:szCs w:val="24"/>
                <w:lang w:val="it-IT"/>
              </w:rPr>
              <w:t>,</w:t>
            </w:r>
            <w:r>
              <w:rPr>
                <w:spacing w:val="-3"/>
                <w:sz w:val="24"/>
                <w:szCs w:val="24"/>
                <w:lang w:val="it-IT"/>
              </w:rPr>
              <w:t xml:space="preserve"> </w:t>
            </w:r>
            <w:r>
              <w:rPr>
                <w:spacing w:val="1"/>
                <w:sz w:val="24"/>
                <w:szCs w:val="24"/>
                <w:lang w:val="it-IT"/>
              </w:rPr>
              <w:t>l</w:t>
            </w:r>
            <w:r>
              <w:rPr>
                <w:spacing w:val="-1"/>
                <w:sz w:val="24"/>
                <w:szCs w:val="24"/>
                <w:lang w:val="it-IT"/>
              </w:rPr>
              <w:t>a</w:t>
            </w:r>
            <w:r>
              <w:rPr>
                <w:sz w:val="24"/>
                <w:szCs w:val="24"/>
                <w:lang w:val="it-IT"/>
              </w:rPr>
              <w:t>bo</w:t>
            </w:r>
            <w:r>
              <w:rPr>
                <w:spacing w:val="-1"/>
                <w:sz w:val="24"/>
                <w:szCs w:val="24"/>
                <w:lang w:val="it-IT"/>
              </w:rPr>
              <w:t>ra</w:t>
            </w:r>
            <w:r>
              <w:rPr>
                <w:spacing w:val="1"/>
                <w:sz w:val="24"/>
                <w:szCs w:val="24"/>
                <w:lang w:val="it-IT"/>
              </w:rPr>
              <w:t>t</w:t>
            </w:r>
            <w:r>
              <w:rPr>
                <w:sz w:val="24"/>
                <w:szCs w:val="24"/>
                <w:lang w:val="it-IT"/>
              </w:rPr>
              <w:t>o</w:t>
            </w:r>
            <w:r>
              <w:rPr>
                <w:spacing w:val="-1"/>
                <w:sz w:val="24"/>
                <w:szCs w:val="24"/>
                <w:lang w:val="it-IT"/>
              </w:rPr>
              <w:t>r</w:t>
            </w:r>
            <w:r>
              <w:rPr>
                <w:spacing w:val="1"/>
                <w:sz w:val="24"/>
                <w:szCs w:val="24"/>
                <w:lang w:val="it-IT"/>
              </w:rPr>
              <w:t>i</w:t>
            </w:r>
            <w:r>
              <w:rPr>
                <w:sz w:val="24"/>
                <w:szCs w:val="24"/>
                <w:lang w:val="it-IT"/>
              </w:rPr>
              <w:t>o</w:t>
            </w:r>
            <w:r>
              <w:rPr>
                <w:spacing w:val="-6"/>
                <w:sz w:val="24"/>
                <w:szCs w:val="24"/>
                <w:lang w:val="it-IT"/>
              </w:rPr>
              <w:t xml:space="preserve"> </w:t>
            </w:r>
            <w:r>
              <w:rPr>
                <w:sz w:val="24"/>
                <w:szCs w:val="24"/>
                <w:lang w:val="it-IT"/>
              </w:rPr>
              <w:t>di</w:t>
            </w:r>
            <w:r>
              <w:rPr>
                <w:spacing w:val="-1"/>
                <w:sz w:val="24"/>
                <w:szCs w:val="24"/>
                <w:lang w:val="it-IT"/>
              </w:rPr>
              <w:t xml:space="preserve"> c</w:t>
            </w:r>
            <w:r>
              <w:rPr>
                <w:spacing w:val="2"/>
                <w:sz w:val="24"/>
                <w:szCs w:val="24"/>
                <w:lang w:val="it-IT"/>
              </w:rPr>
              <w:t>u</w:t>
            </w:r>
            <w:r>
              <w:rPr>
                <w:spacing w:val="-1"/>
                <w:sz w:val="24"/>
                <w:szCs w:val="24"/>
                <w:lang w:val="it-IT"/>
              </w:rPr>
              <w:t>c</w:t>
            </w:r>
            <w:r>
              <w:rPr>
                <w:spacing w:val="1"/>
                <w:sz w:val="24"/>
                <w:szCs w:val="24"/>
                <w:lang w:val="it-IT"/>
              </w:rPr>
              <w:t>i</w:t>
            </w:r>
            <w:r>
              <w:rPr>
                <w:sz w:val="24"/>
                <w:szCs w:val="24"/>
                <w:lang w:val="it-IT"/>
              </w:rPr>
              <w:t>n</w:t>
            </w:r>
            <w:r>
              <w:rPr>
                <w:spacing w:val="-1"/>
                <w:sz w:val="24"/>
                <w:szCs w:val="24"/>
                <w:lang w:val="it-IT"/>
              </w:rPr>
              <w:t>a</w:t>
            </w:r>
            <w:r>
              <w:rPr>
                <w:sz w:val="24"/>
                <w:szCs w:val="24"/>
                <w:lang w:val="it-IT"/>
              </w:rPr>
              <w:t>,</w:t>
            </w:r>
            <w:r>
              <w:rPr>
                <w:spacing w:val="-3"/>
                <w:sz w:val="24"/>
                <w:szCs w:val="24"/>
                <w:lang w:val="it-IT"/>
              </w:rPr>
              <w:t xml:space="preserve"> </w:t>
            </w:r>
            <w:r>
              <w:rPr>
                <w:spacing w:val="3"/>
                <w:sz w:val="24"/>
                <w:szCs w:val="24"/>
                <w:lang w:val="it-IT"/>
              </w:rPr>
              <w:t>t</w:t>
            </w:r>
            <w:r>
              <w:rPr>
                <w:spacing w:val="-1"/>
                <w:sz w:val="24"/>
                <w:szCs w:val="24"/>
                <w:lang w:val="it-IT"/>
              </w:rPr>
              <w:t>e</w:t>
            </w:r>
            <w:r>
              <w:rPr>
                <w:sz w:val="24"/>
                <w:szCs w:val="24"/>
                <w:lang w:val="it-IT"/>
              </w:rPr>
              <w:t>s</w:t>
            </w:r>
            <w:r>
              <w:rPr>
                <w:spacing w:val="1"/>
                <w:sz w:val="24"/>
                <w:szCs w:val="24"/>
                <w:lang w:val="it-IT"/>
              </w:rPr>
              <w:t>t</w:t>
            </w:r>
            <w:r>
              <w:rPr>
                <w:sz w:val="24"/>
                <w:szCs w:val="24"/>
                <w:lang w:val="it-IT"/>
              </w:rPr>
              <w:t>i</w:t>
            </w:r>
            <w:r>
              <w:rPr>
                <w:spacing w:val="-1"/>
                <w:sz w:val="24"/>
                <w:szCs w:val="24"/>
                <w:lang w:val="it-IT"/>
              </w:rPr>
              <w:t xml:space="preserve"> </w:t>
            </w:r>
            <w:r>
              <w:rPr>
                <w:sz w:val="24"/>
                <w:szCs w:val="24"/>
                <w:lang w:val="it-IT"/>
              </w:rPr>
              <w:t>di</w:t>
            </w:r>
            <w:r>
              <w:rPr>
                <w:spacing w:val="-1"/>
                <w:sz w:val="24"/>
                <w:szCs w:val="24"/>
                <w:lang w:val="it-IT"/>
              </w:rPr>
              <w:t xml:space="preserve"> </w:t>
            </w:r>
            <w:r>
              <w:rPr>
                <w:sz w:val="24"/>
                <w:szCs w:val="24"/>
                <w:lang w:val="it-IT"/>
              </w:rPr>
              <w:t>v</w:t>
            </w:r>
            <w:r>
              <w:rPr>
                <w:spacing w:val="-1"/>
                <w:sz w:val="24"/>
                <w:szCs w:val="24"/>
                <w:lang w:val="it-IT"/>
              </w:rPr>
              <w:t>ar</w:t>
            </w:r>
            <w:r>
              <w:rPr>
                <w:spacing w:val="1"/>
                <w:sz w:val="24"/>
                <w:szCs w:val="24"/>
                <w:lang w:val="it-IT"/>
              </w:rPr>
              <w:t>i</w:t>
            </w:r>
            <w:r>
              <w:rPr>
                <w:sz w:val="24"/>
                <w:szCs w:val="24"/>
                <w:lang w:val="it-IT"/>
              </w:rPr>
              <w:t>a</w:t>
            </w:r>
            <w:r>
              <w:rPr>
                <w:spacing w:val="-3"/>
                <w:sz w:val="24"/>
                <w:szCs w:val="24"/>
                <w:lang w:val="it-IT"/>
              </w:rPr>
              <w:t xml:space="preserve"> </w:t>
            </w:r>
            <w:r>
              <w:rPr>
                <w:spacing w:val="1"/>
                <w:sz w:val="24"/>
                <w:szCs w:val="24"/>
                <w:lang w:val="it-IT"/>
              </w:rPr>
              <w:t>ti</w:t>
            </w:r>
            <w:r>
              <w:rPr>
                <w:sz w:val="24"/>
                <w:szCs w:val="24"/>
                <w:lang w:val="it-IT"/>
              </w:rPr>
              <w:t>po</w:t>
            </w:r>
            <w:r>
              <w:rPr>
                <w:spacing w:val="1"/>
                <w:sz w:val="24"/>
                <w:szCs w:val="24"/>
                <w:lang w:val="it-IT"/>
              </w:rPr>
              <w:t>l</w:t>
            </w:r>
            <w:r>
              <w:rPr>
                <w:sz w:val="24"/>
                <w:szCs w:val="24"/>
                <w:lang w:val="it-IT"/>
              </w:rPr>
              <w:t>o</w:t>
            </w:r>
            <w:r>
              <w:rPr>
                <w:spacing w:val="-2"/>
                <w:sz w:val="24"/>
                <w:szCs w:val="24"/>
                <w:lang w:val="it-IT"/>
              </w:rPr>
              <w:t>g</w:t>
            </w:r>
            <w:r>
              <w:rPr>
                <w:spacing w:val="1"/>
                <w:sz w:val="24"/>
                <w:szCs w:val="24"/>
                <w:lang w:val="it-IT"/>
              </w:rPr>
              <w:t>i</w:t>
            </w:r>
            <w:r>
              <w:rPr>
                <w:sz w:val="24"/>
                <w:szCs w:val="24"/>
                <w:lang w:val="it-IT"/>
              </w:rPr>
              <w:t>a</w:t>
            </w:r>
          </w:p>
        </w:tc>
      </w:tr>
      <w:tr w:rsidR="005A35FA">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35FA" w:rsidRDefault="0091427D">
            <w:pPr>
              <w:spacing w:line="200" w:lineRule="exact"/>
              <w:rPr>
                <w:lang w:val="it-IT"/>
              </w:rPr>
            </w:pPr>
            <w:r>
              <w:rPr>
                <w:lang w:val="it-IT"/>
              </w:rPr>
              <w:t>VERIFICA</w:t>
            </w:r>
          </w:p>
          <w:p w:rsidR="005A35FA" w:rsidRDefault="005A35FA">
            <w:pPr>
              <w:spacing w:line="200" w:lineRule="exact"/>
              <w:rPr>
                <w:lang w:val="it-IT"/>
              </w:rPr>
            </w:pP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91427D">
            <w:pPr>
              <w:spacing w:line="260" w:lineRule="exact"/>
              <w:ind w:left="102"/>
            </w:pPr>
            <w:r>
              <w:rPr>
                <w:sz w:val="24"/>
                <w:szCs w:val="24"/>
                <w:u w:val="single" w:color="000000"/>
                <w:lang w:val="it-IT"/>
              </w:rPr>
              <w:t>App</w:t>
            </w:r>
            <w:r>
              <w:rPr>
                <w:spacing w:val="-1"/>
                <w:sz w:val="24"/>
                <w:szCs w:val="24"/>
                <w:u w:val="single" w:color="000000"/>
                <w:lang w:val="it-IT"/>
              </w:rPr>
              <w:t>re</w:t>
            </w:r>
            <w:r>
              <w:rPr>
                <w:sz w:val="24"/>
                <w:szCs w:val="24"/>
                <w:u w:val="single" w:color="000000"/>
                <w:lang w:val="it-IT"/>
              </w:rPr>
              <w:t>ndi</w:t>
            </w:r>
            <w:r>
              <w:rPr>
                <w:spacing w:val="1"/>
                <w:sz w:val="24"/>
                <w:szCs w:val="24"/>
                <w:u w:val="single" w:color="000000"/>
                <w:lang w:val="it-IT"/>
              </w:rPr>
              <w:t>m</w:t>
            </w:r>
            <w:r>
              <w:rPr>
                <w:spacing w:val="-1"/>
                <w:sz w:val="24"/>
                <w:szCs w:val="24"/>
                <w:u w:val="single" w:color="000000"/>
                <w:lang w:val="it-IT"/>
              </w:rPr>
              <w:t>e</w:t>
            </w:r>
            <w:r>
              <w:rPr>
                <w:sz w:val="24"/>
                <w:szCs w:val="24"/>
                <w:u w:val="single" w:color="000000"/>
                <w:lang w:val="it-IT"/>
              </w:rPr>
              <w:t>nt</w:t>
            </w:r>
            <w:r>
              <w:rPr>
                <w:spacing w:val="1"/>
                <w:sz w:val="24"/>
                <w:szCs w:val="24"/>
                <w:u w:val="single" w:color="000000"/>
                <w:lang w:val="it-IT"/>
              </w:rPr>
              <w:t>i</w:t>
            </w:r>
            <w:r>
              <w:rPr>
                <w:sz w:val="24"/>
                <w:szCs w:val="24"/>
                <w:u w:val="single" w:color="000000"/>
                <w:lang w:val="it-IT"/>
              </w:rPr>
              <w:t>:</w:t>
            </w:r>
          </w:p>
          <w:p w:rsidR="005A35FA" w:rsidRDefault="0091427D">
            <w:pPr>
              <w:spacing w:line="260" w:lineRule="exact"/>
              <w:ind w:left="102"/>
              <w:rPr>
                <w:sz w:val="24"/>
                <w:szCs w:val="24"/>
                <w:lang w:val="it-IT"/>
              </w:rPr>
            </w:pPr>
            <w:r>
              <w:rPr>
                <w:sz w:val="24"/>
                <w:szCs w:val="24"/>
                <w:lang w:val="it-IT"/>
              </w:rPr>
              <w:t>Metodologia: Individuale</w:t>
            </w:r>
          </w:p>
          <w:p w:rsidR="005A35FA" w:rsidRDefault="0091427D">
            <w:pPr>
              <w:spacing w:line="260" w:lineRule="exact"/>
              <w:ind w:left="102"/>
            </w:pPr>
            <w:r>
              <w:rPr>
                <w:sz w:val="24"/>
                <w:szCs w:val="24"/>
                <w:lang w:val="it-IT"/>
              </w:rPr>
              <w:t xml:space="preserve">Strumenti: Prova pratica e Orale </w:t>
            </w:r>
            <w:r>
              <w:rPr>
                <w:spacing w:val="1"/>
                <w:sz w:val="24"/>
                <w:szCs w:val="24"/>
                <w:lang w:val="it-IT"/>
              </w:rPr>
              <w:t>(</w:t>
            </w:r>
            <w:r>
              <w:rPr>
                <w:spacing w:val="-2"/>
                <w:sz w:val="24"/>
                <w:szCs w:val="24"/>
                <w:lang w:val="it-IT"/>
              </w:rPr>
              <w:t>g</w:t>
            </w:r>
            <w:r>
              <w:rPr>
                <w:sz w:val="24"/>
                <w:szCs w:val="24"/>
                <w:lang w:val="it-IT"/>
              </w:rPr>
              <w:t>r</w:t>
            </w:r>
            <w:r>
              <w:rPr>
                <w:spacing w:val="2"/>
                <w:sz w:val="24"/>
                <w:szCs w:val="24"/>
                <w:lang w:val="it-IT"/>
              </w:rPr>
              <w:t>i</w:t>
            </w:r>
            <w:r>
              <w:rPr>
                <w:spacing w:val="-2"/>
                <w:sz w:val="24"/>
                <w:szCs w:val="24"/>
                <w:lang w:val="it-IT"/>
              </w:rPr>
              <w:t>g</w:t>
            </w:r>
            <w:r>
              <w:rPr>
                <w:sz w:val="24"/>
                <w:szCs w:val="24"/>
                <w:lang w:val="it-IT"/>
              </w:rPr>
              <w:t>l</w:t>
            </w:r>
            <w:r>
              <w:rPr>
                <w:spacing w:val="1"/>
                <w:sz w:val="24"/>
                <w:szCs w:val="24"/>
                <w:lang w:val="it-IT"/>
              </w:rPr>
              <w:t>i</w:t>
            </w:r>
            <w:r>
              <w:rPr>
                <w:sz w:val="24"/>
                <w:szCs w:val="24"/>
                <w:lang w:val="it-IT"/>
              </w:rPr>
              <w:t>e</w:t>
            </w:r>
            <w:r>
              <w:rPr>
                <w:spacing w:val="-1"/>
                <w:sz w:val="24"/>
                <w:szCs w:val="24"/>
                <w:lang w:val="it-IT"/>
              </w:rPr>
              <w:t xml:space="preserve"> </w:t>
            </w:r>
            <w:r>
              <w:rPr>
                <w:sz w:val="24"/>
                <w:szCs w:val="24"/>
                <w:lang w:val="it-IT"/>
              </w:rPr>
              <w:t xml:space="preserve">di </w:t>
            </w:r>
            <w:r>
              <w:rPr>
                <w:spacing w:val="3"/>
                <w:sz w:val="24"/>
                <w:szCs w:val="24"/>
                <w:lang w:val="it-IT"/>
              </w:rPr>
              <w:t>v</w:t>
            </w:r>
            <w:r>
              <w:rPr>
                <w:spacing w:val="-1"/>
                <w:sz w:val="24"/>
                <w:szCs w:val="24"/>
                <w:lang w:val="it-IT"/>
              </w:rPr>
              <w:t>a</w:t>
            </w:r>
            <w:r>
              <w:rPr>
                <w:sz w:val="24"/>
                <w:szCs w:val="24"/>
                <w:lang w:val="it-IT"/>
              </w:rPr>
              <w:t>lu</w:t>
            </w:r>
            <w:r>
              <w:rPr>
                <w:spacing w:val="1"/>
                <w:sz w:val="24"/>
                <w:szCs w:val="24"/>
                <w:lang w:val="it-IT"/>
              </w:rPr>
              <w:t>t</w:t>
            </w:r>
            <w:r>
              <w:rPr>
                <w:spacing w:val="-1"/>
                <w:sz w:val="24"/>
                <w:szCs w:val="24"/>
                <w:lang w:val="it-IT"/>
              </w:rPr>
              <w:t>a</w:t>
            </w:r>
            <w:r>
              <w:rPr>
                <w:spacing w:val="1"/>
                <w:sz w:val="24"/>
                <w:szCs w:val="24"/>
                <w:lang w:val="it-IT"/>
              </w:rPr>
              <w:t>z</w:t>
            </w:r>
            <w:r>
              <w:rPr>
                <w:sz w:val="24"/>
                <w:szCs w:val="24"/>
                <w:lang w:val="it-IT"/>
              </w:rPr>
              <w:t>ione)</w:t>
            </w:r>
          </w:p>
          <w:p w:rsidR="005A35FA" w:rsidRDefault="0091427D">
            <w:pPr>
              <w:spacing w:line="260" w:lineRule="exact"/>
              <w:ind w:left="102"/>
              <w:rPr>
                <w:sz w:val="24"/>
                <w:szCs w:val="24"/>
                <w:lang w:val="it-IT"/>
              </w:rPr>
            </w:pPr>
            <w:r>
              <w:rPr>
                <w:sz w:val="24"/>
                <w:szCs w:val="24"/>
                <w:lang w:val="it-IT"/>
              </w:rPr>
              <w:t xml:space="preserve"> </w:t>
            </w:r>
          </w:p>
          <w:p w:rsidR="005A35FA" w:rsidRDefault="0091427D">
            <w:pPr>
              <w:spacing w:line="260" w:lineRule="exact"/>
              <w:ind w:left="102"/>
            </w:pPr>
            <w:r>
              <w:rPr>
                <w:sz w:val="24"/>
                <w:szCs w:val="24"/>
                <w:u w:val="single" w:color="000000"/>
                <w:lang w:val="it-IT"/>
              </w:rPr>
              <w:t>Compet</w:t>
            </w:r>
            <w:r>
              <w:rPr>
                <w:spacing w:val="-1"/>
                <w:sz w:val="24"/>
                <w:szCs w:val="24"/>
                <w:u w:val="single" w:color="000000"/>
                <w:lang w:val="it-IT"/>
              </w:rPr>
              <w:t>e</w:t>
            </w:r>
            <w:r>
              <w:rPr>
                <w:sz w:val="24"/>
                <w:szCs w:val="24"/>
                <w:u w:val="single" w:color="000000"/>
                <w:lang w:val="it-IT"/>
              </w:rPr>
              <w:t>n</w:t>
            </w:r>
            <w:r>
              <w:rPr>
                <w:spacing w:val="1"/>
                <w:sz w:val="24"/>
                <w:szCs w:val="24"/>
                <w:u w:val="single" w:color="000000"/>
                <w:lang w:val="it-IT"/>
              </w:rPr>
              <w:t>z</w:t>
            </w:r>
            <w:r>
              <w:rPr>
                <w:spacing w:val="-1"/>
                <w:sz w:val="24"/>
                <w:szCs w:val="24"/>
                <w:u w:val="single" w:color="000000"/>
                <w:lang w:val="it-IT"/>
              </w:rPr>
              <w:t>e</w:t>
            </w:r>
            <w:r>
              <w:rPr>
                <w:sz w:val="24"/>
                <w:szCs w:val="24"/>
                <w:u w:val="single" w:color="000000"/>
                <w:lang w:val="it-IT"/>
              </w:rPr>
              <w:t>:</w:t>
            </w:r>
          </w:p>
          <w:p w:rsidR="005A35FA" w:rsidRDefault="0091427D">
            <w:pPr>
              <w:ind w:left="102"/>
            </w:pPr>
            <w:r>
              <w:rPr>
                <w:sz w:val="24"/>
                <w:szCs w:val="24"/>
                <w:lang w:val="it-IT"/>
              </w:rPr>
              <w:t xml:space="preserve">-   </w:t>
            </w:r>
            <w:r>
              <w:rPr>
                <w:spacing w:val="41"/>
                <w:sz w:val="24"/>
                <w:szCs w:val="24"/>
                <w:lang w:val="it-IT"/>
              </w:rPr>
              <w:t xml:space="preserve"> </w:t>
            </w:r>
            <w:r>
              <w:rPr>
                <w:sz w:val="24"/>
                <w:szCs w:val="24"/>
                <w:lang w:val="it-IT"/>
              </w:rPr>
              <w:t>Oss</w:t>
            </w:r>
            <w:r>
              <w:rPr>
                <w:spacing w:val="-1"/>
                <w:sz w:val="24"/>
                <w:szCs w:val="24"/>
                <w:lang w:val="it-IT"/>
              </w:rPr>
              <w:t>e</w:t>
            </w:r>
            <w:r>
              <w:rPr>
                <w:sz w:val="24"/>
                <w:szCs w:val="24"/>
                <w:lang w:val="it-IT"/>
              </w:rPr>
              <w:t>rv</w:t>
            </w:r>
            <w:r>
              <w:rPr>
                <w:spacing w:val="-2"/>
                <w:sz w:val="24"/>
                <w:szCs w:val="24"/>
                <w:lang w:val="it-IT"/>
              </w:rPr>
              <w:t>a</w:t>
            </w:r>
            <w:r>
              <w:rPr>
                <w:spacing w:val="1"/>
                <w:sz w:val="24"/>
                <w:szCs w:val="24"/>
                <w:lang w:val="it-IT"/>
              </w:rPr>
              <w:t>z</w:t>
            </w:r>
            <w:r>
              <w:rPr>
                <w:sz w:val="24"/>
                <w:szCs w:val="24"/>
                <w:lang w:val="it-IT"/>
              </w:rPr>
              <w:t>ione d</w:t>
            </w:r>
            <w:r>
              <w:rPr>
                <w:spacing w:val="1"/>
                <w:sz w:val="24"/>
                <w:szCs w:val="24"/>
                <w:lang w:val="it-IT"/>
              </w:rPr>
              <w:t>e</w:t>
            </w:r>
            <w:r>
              <w:rPr>
                <w:spacing w:val="-2"/>
                <w:sz w:val="24"/>
                <w:szCs w:val="24"/>
                <w:lang w:val="it-IT"/>
              </w:rPr>
              <w:t>g</w:t>
            </w:r>
            <w:r>
              <w:rPr>
                <w:sz w:val="24"/>
                <w:szCs w:val="24"/>
                <w:lang w:val="it-IT"/>
              </w:rPr>
              <w:t>li</w:t>
            </w:r>
            <w:r>
              <w:rPr>
                <w:spacing w:val="1"/>
                <w:sz w:val="24"/>
                <w:szCs w:val="24"/>
                <w:lang w:val="it-IT"/>
              </w:rPr>
              <w:t xml:space="preserve"> </w:t>
            </w:r>
            <w:r>
              <w:rPr>
                <w:spacing w:val="-1"/>
                <w:sz w:val="24"/>
                <w:szCs w:val="24"/>
                <w:lang w:val="it-IT"/>
              </w:rPr>
              <w:t>a</w:t>
            </w:r>
            <w:r>
              <w:rPr>
                <w:sz w:val="24"/>
                <w:szCs w:val="24"/>
                <w:lang w:val="it-IT"/>
              </w:rPr>
              <w:t>lun</w:t>
            </w:r>
            <w:r>
              <w:rPr>
                <w:spacing w:val="3"/>
                <w:sz w:val="24"/>
                <w:szCs w:val="24"/>
                <w:lang w:val="it-IT"/>
              </w:rPr>
              <w:t>n</w:t>
            </w:r>
            <w:r>
              <w:rPr>
                <w:sz w:val="24"/>
                <w:szCs w:val="24"/>
                <w:lang w:val="it-IT"/>
              </w:rPr>
              <w:t xml:space="preserve">i nelle </w:t>
            </w:r>
            <w:r>
              <w:rPr>
                <w:spacing w:val="-1"/>
                <w:sz w:val="24"/>
                <w:szCs w:val="24"/>
                <w:lang w:val="it-IT"/>
              </w:rPr>
              <w:t>fa</w:t>
            </w:r>
            <w:r>
              <w:rPr>
                <w:sz w:val="24"/>
                <w:szCs w:val="24"/>
                <w:lang w:val="it-IT"/>
              </w:rPr>
              <w:t>si di</w:t>
            </w:r>
            <w:r>
              <w:rPr>
                <w:spacing w:val="1"/>
                <w:sz w:val="24"/>
                <w:szCs w:val="24"/>
                <w:lang w:val="it-IT"/>
              </w:rPr>
              <w:t xml:space="preserve"> </w:t>
            </w:r>
            <w:r>
              <w:rPr>
                <w:sz w:val="24"/>
                <w:szCs w:val="24"/>
                <w:lang w:val="it-IT"/>
              </w:rPr>
              <w:t>lavo</w:t>
            </w:r>
            <w:r>
              <w:rPr>
                <w:spacing w:val="-1"/>
                <w:sz w:val="24"/>
                <w:szCs w:val="24"/>
                <w:lang w:val="it-IT"/>
              </w:rPr>
              <w:t>r</w:t>
            </w:r>
            <w:r>
              <w:rPr>
                <w:sz w:val="24"/>
                <w:szCs w:val="24"/>
                <w:lang w:val="it-IT"/>
              </w:rPr>
              <w:t xml:space="preserve">o </w:t>
            </w:r>
            <w:r>
              <w:rPr>
                <w:spacing w:val="-1"/>
                <w:sz w:val="24"/>
                <w:szCs w:val="24"/>
                <w:lang w:val="it-IT"/>
              </w:rPr>
              <w:t>c</w:t>
            </w:r>
            <w:r>
              <w:rPr>
                <w:sz w:val="24"/>
                <w:szCs w:val="24"/>
                <w:lang w:val="it-IT"/>
              </w:rPr>
              <w:t>on</w:t>
            </w:r>
            <w:r>
              <w:rPr>
                <w:spacing w:val="2"/>
                <w:sz w:val="24"/>
                <w:szCs w:val="24"/>
                <w:lang w:val="it-IT"/>
              </w:rPr>
              <w:t>d</w:t>
            </w:r>
            <w:r>
              <w:rPr>
                <w:sz w:val="24"/>
                <w:szCs w:val="24"/>
                <w:lang w:val="it-IT"/>
              </w:rPr>
              <w:t>iv</w:t>
            </w:r>
            <w:r>
              <w:rPr>
                <w:spacing w:val="1"/>
                <w:sz w:val="24"/>
                <w:szCs w:val="24"/>
                <w:lang w:val="it-IT"/>
              </w:rPr>
              <w:t>i</w:t>
            </w:r>
            <w:r>
              <w:rPr>
                <w:sz w:val="24"/>
                <w:szCs w:val="24"/>
                <w:lang w:val="it-IT"/>
              </w:rPr>
              <w:t>so.</w:t>
            </w:r>
          </w:p>
          <w:p w:rsidR="005A35FA" w:rsidRDefault="0091427D">
            <w:pPr>
              <w:ind w:left="102"/>
            </w:pPr>
            <w:r>
              <w:rPr>
                <w:sz w:val="24"/>
                <w:szCs w:val="24"/>
                <w:lang w:val="it-IT"/>
              </w:rPr>
              <w:t xml:space="preserve">-   </w:t>
            </w:r>
            <w:r>
              <w:rPr>
                <w:spacing w:val="41"/>
                <w:sz w:val="24"/>
                <w:szCs w:val="24"/>
                <w:lang w:val="it-IT"/>
              </w:rPr>
              <w:t xml:space="preserve"> </w:t>
            </w:r>
            <w:r>
              <w:rPr>
                <w:sz w:val="24"/>
                <w:szCs w:val="24"/>
                <w:lang w:val="it-IT"/>
              </w:rPr>
              <w:t>Contributo ind</w:t>
            </w:r>
            <w:r>
              <w:rPr>
                <w:spacing w:val="1"/>
                <w:sz w:val="24"/>
                <w:szCs w:val="24"/>
                <w:lang w:val="it-IT"/>
              </w:rPr>
              <w:t>i</w:t>
            </w:r>
            <w:r>
              <w:rPr>
                <w:sz w:val="24"/>
                <w:szCs w:val="24"/>
                <w:lang w:val="it-IT"/>
              </w:rPr>
              <w:t>viduale</w:t>
            </w:r>
            <w:r>
              <w:rPr>
                <w:spacing w:val="-1"/>
                <w:sz w:val="24"/>
                <w:szCs w:val="24"/>
                <w:lang w:val="it-IT"/>
              </w:rPr>
              <w:t xml:space="preserve"> a</w:t>
            </w:r>
            <w:r>
              <w:rPr>
                <w:spacing w:val="-2"/>
                <w:sz w:val="24"/>
                <w:szCs w:val="24"/>
                <w:lang w:val="it-IT"/>
              </w:rPr>
              <w:t>l</w:t>
            </w:r>
            <w:r>
              <w:rPr>
                <w:sz w:val="24"/>
                <w:szCs w:val="24"/>
                <w:lang w:val="it-IT"/>
              </w:rPr>
              <w:t>lo svol</w:t>
            </w:r>
            <w:r>
              <w:rPr>
                <w:spacing w:val="-2"/>
                <w:sz w:val="24"/>
                <w:szCs w:val="24"/>
                <w:lang w:val="it-IT"/>
              </w:rPr>
              <w:t>g</w:t>
            </w:r>
            <w:r>
              <w:rPr>
                <w:sz w:val="24"/>
                <w:szCs w:val="24"/>
                <w:lang w:val="it-IT"/>
              </w:rPr>
              <w:t>i</w:t>
            </w:r>
            <w:r>
              <w:rPr>
                <w:spacing w:val="1"/>
                <w:sz w:val="24"/>
                <w:szCs w:val="24"/>
                <w:lang w:val="it-IT"/>
              </w:rPr>
              <w:t>m</w:t>
            </w:r>
            <w:r>
              <w:rPr>
                <w:spacing w:val="-1"/>
                <w:sz w:val="24"/>
                <w:szCs w:val="24"/>
                <w:lang w:val="it-IT"/>
              </w:rPr>
              <w:t>e</w:t>
            </w:r>
            <w:r>
              <w:rPr>
                <w:sz w:val="24"/>
                <w:szCs w:val="24"/>
                <w:lang w:val="it-IT"/>
              </w:rPr>
              <w:t>nto del lavo</w:t>
            </w:r>
            <w:r>
              <w:rPr>
                <w:spacing w:val="1"/>
                <w:sz w:val="24"/>
                <w:szCs w:val="24"/>
                <w:lang w:val="it-IT"/>
              </w:rPr>
              <w:t>r</w:t>
            </w:r>
            <w:r>
              <w:rPr>
                <w:sz w:val="24"/>
                <w:szCs w:val="24"/>
                <w:lang w:val="it-IT"/>
              </w:rPr>
              <w:t>o (p</w:t>
            </w:r>
            <w:r>
              <w:rPr>
                <w:spacing w:val="-2"/>
                <w:sz w:val="24"/>
                <w:szCs w:val="24"/>
                <w:lang w:val="it-IT"/>
              </w:rPr>
              <w:t>a</w:t>
            </w:r>
            <w:r>
              <w:rPr>
                <w:sz w:val="24"/>
                <w:szCs w:val="24"/>
                <w:lang w:val="it-IT"/>
              </w:rPr>
              <w:t>rt</w:t>
            </w:r>
            <w:r>
              <w:rPr>
                <w:spacing w:val="1"/>
                <w:sz w:val="24"/>
                <w:szCs w:val="24"/>
                <w:lang w:val="it-IT"/>
              </w:rPr>
              <w:t>e</w:t>
            </w:r>
            <w:r>
              <w:rPr>
                <w:spacing w:val="-1"/>
                <w:sz w:val="24"/>
                <w:szCs w:val="24"/>
                <w:lang w:val="it-IT"/>
              </w:rPr>
              <w:t>c</w:t>
            </w:r>
            <w:r>
              <w:rPr>
                <w:sz w:val="24"/>
                <w:szCs w:val="24"/>
                <w:lang w:val="it-IT"/>
              </w:rPr>
              <w:t>ipa</w:t>
            </w:r>
            <w:r>
              <w:rPr>
                <w:spacing w:val="1"/>
                <w:sz w:val="24"/>
                <w:szCs w:val="24"/>
                <w:lang w:val="it-IT"/>
              </w:rPr>
              <w:t>z</w:t>
            </w:r>
            <w:r>
              <w:rPr>
                <w:sz w:val="24"/>
                <w:szCs w:val="24"/>
                <w:lang w:val="it-IT"/>
              </w:rPr>
              <w:t>ione</w:t>
            </w:r>
            <w:r>
              <w:rPr>
                <w:spacing w:val="-1"/>
                <w:sz w:val="24"/>
                <w:szCs w:val="24"/>
                <w:lang w:val="it-IT"/>
              </w:rPr>
              <w:t>)</w:t>
            </w:r>
            <w:r>
              <w:rPr>
                <w:sz w:val="24"/>
                <w:szCs w:val="24"/>
                <w:lang w:val="it-IT"/>
              </w:rPr>
              <w:t>.</w:t>
            </w:r>
          </w:p>
          <w:p w:rsidR="005A35FA" w:rsidRDefault="0091427D">
            <w:pPr>
              <w:tabs>
                <w:tab w:val="left" w:pos="460"/>
              </w:tabs>
              <w:ind w:left="463" w:right="329" w:hanging="360"/>
            </w:pPr>
            <w:r>
              <w:rPr>
                <w:sz w:val="24"/>
                <w:szCs w:val="24"/>
                <w:lang w:val="it-IT"/>
              </w:rPr>
              <w:t>-</w:t>
            </w:r>
            <w:r>
              <w:rPr>
                <w:sz w:val="24"/>
                <w:szCs w:val="24"/>
                <w:lang w:val="it-IT"/>
              </w:rPr>
              <w:tab/>
              <w:t>Condot</w:t>
            </w:r>
            <w:r>
              <w:rPr>
                <w:spacing w:val="1"/>
                <w:sz w:val="24"/>
                <w:szCs w:val="24"/>
                <w:lang w:val="it-IT"/>
              </w:rPr>
              <w:t>t</w:t>
            </w:r>
            <w:r>
              <w:rPr>
                <w:sz w:val="24"/>
                <w:szCs w:val="24"/>
                <w:lang w:val="it-IT"/>
              </w:rPr>
              <w:t>a</w:t>
            </w:r>
            <w:r>
              <w:rPr>
                <w:spacing w:val="-1"/>
                <w:sz w:val="24"/>
                <w:szCs w:val="24"/>
                <w:lang w:val="it-IT"/>
              </w:rPr>
              <w:t xml:space="preserve"> </w:t>
            </w:r>
            <w:r>
              <w:rPr>
                <w:sz w:val="24"/>
                <w:szCs w:val="24"/>
                <w:lang w:val="it-IT"/>
              </w:rPr>
              <w:t>n</w:t>
            </w:r>
            <w:r>
              <w:rPr>
                <w:spacing w:val="-1"/>
                <w:sz w:val="24"/>
                <w:szCs w:val="24"/>
                <w:lang w:val="it-IT"/>
              </w:rPr>
              <w:t>e</w:t>
            </w:r>
            <w:r>
              <w:rPr>
                <w:sz w:val="24"/>
                <w:szCs w:val="24"/>
                <w:lang w:val="it-IT"/>
              </w:rPr>
              <w:t>i r</w:t>
            </w:r>
            <w:r>
              <w:rPr>
                <w:spacing w:val="-1"/>
                <w:sz w:val="24"/>
                <w:szCs w:val="24"/>
                <w:lang w:val="it-IT"/>
              </w:rPr>
              <w:t>a</w:t>
            </w:r>
            <w:r>
              <w:rPr>
                <w:sz w:val="24"/>
                <w:szCs w:val="24"/>
                <w:lang w:val="it-IT"/>
              </w:rPr>
              <w:t>pporti inte</w:t>
            </w:r>
            <w:r>
              <w:rPr>
                <w:spacing w:val="-1"/>
                <w:sz w:val="24"/>
                <w:szCs w:val="24"/>
                <w:lang w:val="it-IT"/>
              </w:rPr>
              <w:t>r</w:t>
            </w:r>
            <w:r>
              <w:rPr>
                <w:sz w:val="24"/>
                <w:szCs w:val="24"/>
                <w:lang w:val="it-IT"/>
              </w:rPr>
              <w:t>p</w:t>
            </w:r>
            <w:r>
              <w:rPr>
                <w:spacing w:val="-1"/>
                <w:sz w:val="24"/>
                <w:szCs w:val="24"/>
                <w:lang w:val="it-IT"/>
              </w:rPr>
              <w:t>e</w:t>
            </w:r>
            <w:r>
              <w:rPr>
                <w:sz w:val="24"/>
                <w:szCs w:val="24"/>
                <w:lang w:val="it-IT"/>
              </w:rPr>
              <w:t>rso</w:t>
            </w:r>
            <w:r>
              <w:rPr>
                <w:spacing w:val="2"/>
                <w:sz w:val="24"/>
                <w:szCs w:val="24"/>
                <w:lang w:val="it-IT"/>
              </w:rPr>
              <w:t>n</w:t>
            </w:r>
            <w:r>
              <w:rPr>
                <w:spacing w:val="-1"/>
                <w:sz w:val="24"/>
                <w:szCs w:val="24"/>
                <w:lang w:val="it-IT"/>
              </w:rPr>
              <w:t>a</w:t>
            </w:r>
            <w:r>
              <w:rPr>
                <w:sz w:val="24"/>
                <w:szCs w:val="24"/>
                <w:lang w:val="it-IT"/>
              </w:rPr>
              <w:t>li</w:t>
            </w:r>
            <w:r>
              <w:rPr>
                <w:spacing w:val="1"/>
                <w:sz w:val="24"/>
                <w:szCs w:val="24"/>
                <w:lang w:val="it-IT"/>
              </w:rPr>
              <w:t xml:space="preserve"> </w:t>
            </w:r>
            <w:r>
              <w:rPr>
                <w:sz w:val="24"/>
                <w:szCs w:val="24"/>
                <w:lang w:val="it-IT"/>
              </w:rPr>
              <w:t>in</w:t>
            </w:r>
            <w:r>
              <w:rPr>
                <w:spacing w:val="1"/>
                <w:sz w:val="24"/>
                <w:szCs w:val="24"/>
                <w:lang w:val="it-IT"/>
              </w:rPr>
              <w:t>t</w:t>
            </w:r>
            <w:r>
              <w:rPr>
                <w:spacing w:val="-1"/>
                <w:sz w:val="24"/>
                <w:szCs w:val="24"/>
                <w:lang w:val="it-IT"/>
              </w:rPr>
              <w:t>e</w:t>
            </w:r>
            <w:r>
              <w:rPr>
                <w:sz w:val="24"/>
                <w:szCs w:val="24"/>
                <w:lang w:val="it-IT"/>
              </w:rPr>
              <w:t xml:space="preserve">rni </w:t>
            </w:r>
            <w:r>
              <w:rPr>
                <w:spacing w:val="-1"/>
                <w:sz w:val="24"/>
                <w:szCs w:val="24"/>
                <w:lang w:val="it-IT"/>
              </w:rPr>
              <w:t>a</w:t>
            </w:r>
            <w:r>
              <w:rPr>
                <w:sz w:val="24"/>
                <w:szCs w:val="24"/>
                <w:lang w:val="it-IT"/>
              </w:rPr>
              <w:t>l</w:t>
            </w:r>
            <w:r>
              <w:rPr>
                <w:spacing w:val="3"/>
                <w:sz w:val="24"/>
                <w:szCs w:val="24"/>
                <w:lang w:val="it-IT"/>
              </w:rPr>
              <w:t xml:space="preserve"> </w:t>
            </w:r>
            <w:r>
              <w:rPr>
                <w:spacing w:val="-2"/>
                <w:sz w:val="24"/>
                <w:szCs w:val="24"/>
                <w:lang w:val="it-IT"/>
              </w:rPr>
              <w:t>g</w:t>
            </w:r>
            <w:r>
              <w:rPr>
                <w:sz w:val="24"/>
                <w:szCs w:val="24"/>
                <w:lang w:val="it-IT"/>
              </w:rPr>
              <w:t>r</w:t>
            </w:r>
            <w:r>
              <w:rPr>
                <w:spacing w:val="1"/>
                <w:sz w:val="24"/>
                <w:szCs w:val="24"/>
                <w:lang w:val="it-IT"/>
              </w:rPr>
              <w:t>u</w:t>
            </w:r>
            <w:r>
              <w:rPr>
                <w:sz w:val="24"/>
                <w:szCs w:val="24"/>
                <w:lang w:val="it-IT"/>
              </w:rPr>
              <w:t xml:space="preserve">ppo </w:t>
            </w:r>
            <w:r>
              <w:rPr>
                <w:spacing w:val="-1"/>
                <w:sz w:val="24"/>
                <w:szCs w:val="24"/>
                <w:lang w:val="it-IT"/>
              </w:rPr>
              <w:t>(</w:t>
            </w:r>
            <w:r>
              <w:rPr>
                <w:sz w:val="24"/>
                <w:szCs w:val="24"/>
                <w:lang w:val="it-IT"/>
              </w:rPr>
              <w:t>v</w:t>
            </w:r>
            <w:r>
              <w:rPr>
                <w:spacing w:val="-1"/>
                <w:sz w:val="24"/>
                <w:szCs w:val="24"/>
                <w:lang w:val="it-IT"/>
              </w:rPr>
              <w:t>a</w:t>
            </w:r>
            <w:r>
              <w:rPr>
                <w:sz w:val="24"/>
                <w:szCs w:val="24"/>
                <w:lang w:val="it-IT"/>
              </w:rPr>
              <w:t>lu</w:t>
            </w:r>
            <w:r>
              <w:rPr>
                <w:spacing w:val="1"/>
                <w:sz w:val="24"/>
                <w:szCs w:val="24"/>
                <w:lang w:val="it-IT"/>
              </w:rPr>
              <w:t>t</w:t>
            </w:r>
            <w:r>
              <w:rPr>
                <w:spacing w:val="-1"/>
                <w:sz w:val="24"/>
                <w:szCs w:val="24"/>
                <w:lang w:val="it-IT"/>
              </w:rPr>
              <w:t>a</w:t>
            </w:r>
            <w:r>
              <w:rPr>
                <w:spacing w:val="1"/>
                <w:sz w:val="24"/>
                <w:szCs w:val="24"/>
                <w:lang w:val="it-IT"/>
              </w:rPr>
              <w:t>z</w:t>
            </w:r>
            <w:r>
              <w:rPr>
                <w:sz w:val="24"/>
                <w:szCs w:val="24"/>
                <w:lang w:val="it-IT"/>
              </w:rPr>
              <w:t>ione d</w:t>
            </w:r>
            <w:r>
              <w:rPr>
                <w:spacing w:val="-1"/>
                <w:sz w:val="24"/>
                <w:szCs w:val="24"/>
                <w:lang w:val="it-IT"/>
              </w:rPr>
              <w:t>e</w:t>
            </w:r>
            <w:r>
              <w:rPr>
                <w:sz w:val="24"/>
                <w:szCs w:val="24"/>
                <w:lang w:val="it-IT"/>
              </w:rPr>
              <w:t>l</w:t>
            </w:r>
            <w:r>
              <w:rPr>
                <w:spacing w:val="1"/>
                <w:sz w:val="24"/>
                <w:szCs w:val="24"/>
                <w:lang w:val="it-IT"/>
              </w:rPr>
              <w:t>l</w:t>
            </w:r>
            <w:r>
              <w:rPr>
                <w:sz w:val="24"/>
                <w:szCs w:val="24"/>
                <w:lang w:val="it-IT"/>
              </w:rPr>
              <w:t>e</w:t>
            </w:r>
            <w:r>
              <w:rPr>
                <w:spacing w:val="-1"/>
                <w:sz w:val="24"/>
                <w:szCs w:val="24"/>
                <w:lang w:val="it-IT"/>
              </w:rPr>
              <w:t xml:space="preserve"> </w:t>
            </w:r>
            <w:r>
              <w:rPr>
                <w:sz w:val="24"/>
                <w:szCs w:val="24"/>
                <w:lang w:val="it-IT"/>
              </w:rPr>
              <w:t>dinamiche</w:t>
            </w:r>
            <w:r>
              <w:rPr>
                <w:spacing w:val="-1"/>
                <w:sz w:val="24"/>
                <w:szCs w:val="24"/>
                <w:lang w:val="it-IT"/>
              </w:rPr>
              <w:t xml:space="preserve"> e</w:t>
            </w:r>
            <w:r>
              <w:rPr>
                <w:sz w:val="24"/>
                <w:szCs w:val="24"/>
                <w:lang w:val="it-IT"/>
              </w:rPr>
              <w:t>mo</w:t>
            </w:r>
            <w:r>
              <w:rPr>
                <w:spacing w:val="1"/>
                <w:sz w:val="24"/>
                <w:szCs w:val="24"/>
                <w:lang w:val="it-IT"/>
              </w:rPr>
              <w:t>t</w:t>
            </w:r>
            <w:r>
              <w:rPr>
                <w:sz w:val="24"/>
                <w:szCs w:val="24"/>
                <w:lang w:val="it-IT"/>
              </w:rPr>
              <w:t xml:space="preserve">ive </w:t>
            </w:r>
            <w:r>
              <w:rPr>
                <w:spacing w:val="-1"/>
                <w:sz w:val="24"/>
                <w:szCs w:val="24"/>
                <w:lang w:val="it-IT"/>
              </w:rPr>
              <w:t>e</w:t>
            </w:r>
            <w:r>
              <w:rPr>
                <w:sz w:val="24"/>
                <w:szCs w:val="24"/>
                <w:lang w:val="it-IT"/>
              </w:rPr>
              <w:t>d in</w:t>
            </w:r>
            <w:r>
              <w:rPr>
                <w:spacing w:val="1"/>
                <w:sz w:val="24"/>
                <w:szCs w:val="24"/>
                <w:lang w:val="it-IT"/>
              </w:rPr>
              <w:t>t</w:t>
            </w:r>
            <w:r>
              <w:rPr>
                <w:spacing w:val="-1"/>
                <w:sz w:val="24"/>
                <w:szCs w:val="24"/>
                <w:lang w:val="it-IT"/>
              </w:rPr>
              <w:t>e</w:t>
            </w:r>
            <w:r>
              <w:rPr>
                <w:sz w:val="24"/>
                <w:szCs w:val="24"/>
                <w:lang w:val="it-IT"/>
              </w:rPr>
              <w:t>r</w:t>
            </w:r>
            <w:r>
              <w:rPr>
                <w:spacing w:val="-2"/>
                <w:sz w:val="24"/>
                <w:szCs w:val="24"/>
                <w:lang w:val="it-IT"/>
              </w:rPr>
              <w:t>a</w:t>
            </w:r>
            <w:r>
              <w:rPr>
                <w:sz w:val="24"/>
                <w:szCs w:val="24"/>
                <w:lang w:val="it-IT"/>
              </w:rPr>
              <w:t>t</w:t>
            </w:r>
            <w:r>
              <w:rPr>
                <w:spacing w:val="1"/>
                <w:sz w:val="24"/>
                <w:szCs w:val="24"/>
                <w:lang w:val="it-IT"/>
              </w:rPr>
              <w:t>t</w:t>
            </w:r>
            <w:r>
              <w:rPr>
                <w:sz w:val="24"/>
                <w:szCs w:val="24"/>
                <w:lang w:val="it-IT"/>
              </w:rPr>
              <w:t>ive</w:t>
            </w:r>
            <w:r>
              <w:rPr>
                <w:spacing w:val="-1"/>
                <w:sz w:val="24"/>
                <w:szCs w:val="24"/>
                <w:lang w:val="it-IT"/>
              </w:rPr>
              <w:t>)</w:t>
            </w:r>
            <w:r>
              <w:rPr>
                <w:sz w:val="24"/>
                <w:szCs w:val="24"/>
                <w:lang w:val="it-IT"/>
              </w:rPr>
              <w:t>.</w:t>
            </w:r>
          </w:p>
          <w:p w:rsidR="005A35FA" w:rsidRDefault="0091427D">
            <w:pPr>
              <w:ind w:left="102"/>
            </w:pPr>
            <w:r>
              <w:rPr>
                <w:sz w:val="24"/>
                <w:szCs w:val="24"/>
                <w:lang w:val="it-IT"/>
              </w:rPr>
              <w:t xml:space="preserve">-   </w:t>
            </w:r>
            <w:r>
              <w:rPr>
                <w:spacing w:val="41"/>
                <w:sz w:val="24"/>
                <w:szCs w:val="24"/>
                <w:lang w:val="it-IT"/>
              </w:rPr>
              <w:t xml:space="preserve"> </w:t>
            </w:r>
            <w:r>
              <w:rPr>
                <w:sz w:val="24"/>
                <w:szCs w:val="24"/>
                <w:lang w:val="it-IT"/>
              </w:rPr>
              <w:t>Motiva</w:t>
            </w:r>
            <w:r>
              <w:rPr>
                <w:spacing w:val="1"/>
                <w:sz w:val="24"/>
                <w:szCs w:val="24"/>
                <w:lang w:val="it-IT"/>
              </w:rPr>
              <w:t>z</w:t>
            </w:r>
            <w:r>
              <w:rPr>
                <w:sz w:val="24"/>
                <w:szCs w:val="24"/>
                <w:lang w:val="it-IT"/>
              </w:rPr>
              <w:t>ione e</w:t>
            </w:r>
            <w:r>
              <w:rPr>
                <w:spacing w:val="-1"/>
                <w:sz w:val="24"/>
                <w:szCs w:val="24"/>
                <w:lang w:val="it-IT"/>
              </w:rPr>
              <w:t xml:space="preserve"> </w:t>
            </w:r>
            <w:r>
              <w:rPr>
                <w:sz w:val="24"/>
                <w:szCs w:val="24"/>
                <w:lang w:val="it-IT"/>
              </w:rPr>
              <w:t>i</w:t>
            </w:r>
            <w:r>
              <w:rPr>
                <w:spacing w:val="1"/>
                <w:sz w:val="24"/>
                <w:szCs w:val="24"/>
                <w:lang w:val="it-IT"/>
              </w:rPr>
              <w:t>m</w:t>
            </w:r>
            <w:r>
              <w:rPr>
                <w:sz w:val="24"/>
                <w:szCs w:val="24"/>
                <w:lang w:val="it-IT"/>
              </w:rPr>
              <w:t>p</w:t>
            </w:r>
            <w:r>
              <w:rPr>
                <w:spacing w:val="-1"/>
                <w:sz w:val="24"/>
                <w:szCs w:val="24"/>
                <w:lang w:val="it-IT"/>
              </w:rPr>
              <w:t>e</w:t>
            </w:r>
            <w:r>
              <w:rPr>
                <w:spacing w:val="-2"/>
                <w:sz w:val="24"/>
                <w:szCs w:val="24"/>
                <w:lang w:val="it-IT"/>
              </w:rPr>
              <w:t>g</w:t>
            </w:r>
            <w:r>
              <w:rPr>
                <w:sz w:val="24"/>
                <w:szCs w:val="24"/>
                <w:lang w:val="it-IT"/>
              </w:rPr>
              <w:t>no</w:t>
            </w:r>
          </w:p>
          <w:p w:rsidR="005A35FA" w:rsidRDefault="0091427D">
            <w:pPr>
              <w:ind w:left="102"/>
            </w:pPr>
            <w:r>
              <w:rPr>
                <w:sz w:val="24"/>
                <w:szCs w:val="24"/>
                <w:lang w:val="it-IT"/>
              </w:rPr>
              <w:t xml:space="preserve">-   </w:t>
            </w:r>
            <w:r>
              <w:rPr>
                <w:spacing w:val="41"/>
                <w:sz w:val="24"/>
                <w:szCs w:val="24"/>
                <w:lang w:val="it-IT"/>
              </w:rPr>
              <w:t xml:space="preserve"> </w:t>
            </w:r>
            <w:r>
              <w:rPr>
                <w:sz w:val="24"/>
                <w:szCs w:val="24"/>
                <w:lang w:val="it-IT"/>
              </w:rPr>
              <w:t>Autov</w:t>
            </w:r>
            <w:r>
              <w:rPr>
                <w:spacing w:val="-1"/>
                <w:sz w:val="24"/>
                <w:szCs w:val="24"/>
                <w:lang w:val="it-IT"/>
              </w:rPr>
              <w:t>a</w:t>
            </w:r>
            <w:r>
              <w:rPr>
                <w:sz w:val="24"/>
                <w:szCs w:val="24"/>
                <w:lang w:val="it-IT"/>
              </w:rPr>
              <w:t>lu</w:t>
            </w:r>
            <w:r>
              <w:rPr>
                <w:spacing w:val="1"/>
                <w:sz w:val="24"/>
                <w:szCs w:val="24"/>
                <w:lang w:val="it-IT"/>
              </w:rPr>
              <w:t>t</w:t>
            </w:r>
            <w:r>
              <w:rPr>
                <w:spacing w:val="-1"/>
                <w:sz w:val="24"/>
                <w:szCs w:val="24"/>
                <w:lang w:val="it-IT"/>
              </w:rPr>
              <w:t>a</w:t>
            </w:r>
            <w:r>
              <w:rPr>
                <w:spacing w:val="1"/>
                <w:sz w:val="24"/>
                <w:szCs w:val="24"/>
                <w:lang w:val="it-IT"/>
              </w:rPr>
              <w:t>z</w:t>
            </w:r>
            <w:r>
              <w:rPr>
                <w:sz w:val="24"/>
                <w:szCs w:val="24"/>
                <w:lang w:val="it-IT"/>
              </w:rPr>
              <w:t>ione di s</w:t>
            </w:r>
            <w:r>
              <w:rPr>
                <w:spacing w:val="-1"/>
                <w:sz w:val="24"/>
                <w:szCs w:val="24"/>
                <w:lang w:val="it-IT"/>
              </w:rPr>
              <w:t>é</w:t>
            </w:r>
            <w:r>
              <w:rPr>
                <w:sz w:val="24"/>
                <w:szCs w:val="24"/>
                <w:lang w:val="it-IT"/>
              </w:rPr>
              <w:t>, d</w:t>
            </w:r>
            <w:r>
              <w:rPr>
                <w:spacing w:val="-1"/>
                <w:sz w:val="24"/>
                <w:szCs w:val="24"/>
                <w:lang w:val="it-IT"/>
              </w:rPr>
              <w:t>e</w:t>
            </w:r>
            <w:r>
              <w:rPr>
                <w:sz w:val="24"/>
                <w:szCs w:val="24"/>
                <w:lang w:val="it-IT"/>
              </w:rPr>
              <w:t>l pro</w:t>
            </w:r>
            <w:r>
              <w:rPr>
                <w:spacing w:val="-1"/>
                <w:sz w:val="24"/>
                <w:szCs w:val="24"/>
                <w:lang w:val="it-IT"/>
              </w:rPr>
              <w:t>ce</w:t>
            </w:r>
            <w:r>
              <w:rPr>
                <w:sz w:val="24"/>
                <w:szCs w:val="24"/>
                <w:lang w:val="it-IT"/>
              </w:rPr>
              <w:t xml:space="preserve">sso e </w:t>
            </w:r>
            <w:r>
              <w:rPr>
                <w:spacing w:val="2"/>
                <w:sz w:val="24"/>
                <w:szCs w:val="24"/>
                <w:lang w:val="it-IT"/>
              </w:rPr>
              <w:t>d</w:t>
            </w:r>
            <w:r>
              <w:rPr>
                <w:spacing w:val="-1"/>
                <w:sz w:val="24"/>
                <w:szCs w:val="24"/>
                <w:lang w:val="it-IT"/>
              </w:rPr>
              <w:t>e</w:t>
            </w:r>
            <w:r>
              <w:rPr>
                <w:sz w:val="24"/>
                <w:szCs w:val="24"/>
                <w:lang w:val="it-IT"/>
              </w:rPr>
              <w:t>l prodotto</w:t>
            </w:r>
          </w:p>
          <w:p w:rsidR="005A35FA" w:rsidRDefault="005A35FA">
            <w:pPr>
              <w:ind w:left="102"/>
              <w:rPr>
                <w:sz w:val="24"/>
                <w:szCs w:val="24"/>
                <w:lang w:val="it-IT"/>
              </w:rPr>
            </w:pPr>
          </w:p>
          <w:p w:rsidR="005A35FA" w:rsidRDefault="0091427D">
            <w:pPr>
              <w:spacing w:line="260" w:lineRule="exact"/>
              <w:ind w:left="66" w:right="27"/>
              <w:jc w:val="both"/>
            </w:pPr>
            <w:r>
              <w:rPr>
                <w:sz w:val="24"/>
                <w:szCs w:val="24"/>
                <w:lang w:val="it-IT"/>
              </w:rPr>
              <w:t>L’allievo   è chiamato ad elaborare   una scheda in cui espone il risultato ed il percorso seguito, esprime una valutazione ed indica i punti di forza e quelli di miglioramento.</w:t>
            </w:r>
          </w:p>
        </w:tc>
      </w:tr>
      <w:tr w:rsidR="005A35FA">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35FA" w:rsidRDefault="0091427D">
            <w:pPr>
              <w:spacing w:line="200" w:lineRule="exact"/>
              <w:rPr>
                <w:lang w:val="it-IT"/>
              </w:rPr>
            </w:pPr>
            <w:r>
              <w:rPr>
                <w:lang w:val="it-IT"/>
              </w:rPr>
              <w:t>MONITORAGGIO</w:t>
            </w:r>
          </w:p>
          <w:p w:rsidR="005A35FA" w:rsidRDefault="005A35FA">
            <w:pPr>
              <w:spacing w:line="200" w:lineRule="exact"/>
              <w:rPr>
                <w:lang w:val="it-IT"/>
              </w:rPr>
            </w:pPr>
          </w:p>
          <w:p w:rsidR="005A35FA" w:rsidRDefault="005A35FA">
            <w:pPr>
              <w:spacing w:line="200" w:lineRule="exact"/>
              <w:rPr>
                <w:lang w:val="it-IT"/>
              </w:rPr>
            </w:pP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91427D">
            <w:pPr>
              <w:spacing w:line="260" w:lineRule="exact"/>
              <w:ind w:left="66" w:right="27"/>
              <w:jc w:val="both"/>
              <w:rPr>
                <w:sz w:val="24"/>
                <w:szCs w:val="24"/>
                <w:lang w:val="it-IT"/>
              </w:rPr>
            </w:pPr>
            <w:r>
              <w:rPr>
                <w:sz w:val="24"/>
                <w:szCs w:val="24"/>
                <w:lang w:val="it-IT"/>
              </w:rPr>
              <w:t xml:space="preserve">Individuazione degli snodi fondamentali del processo di apprendimento verso il life long </w:t>
            </w:r>
            <w:proofErr w:type="spellStart"/>
            <w:r>
              <w:rPr>
                <w:sz w:val="24"/>
                <w:szCs w:val="24"/>
                <w:lang w:val="it-IT"/>
              </w:rPr>
              <w:t>learning</w:t>
            </w:r>
            <w:proofErr w:type="spellEnd"/>
            <w:r>
              <w:rPr>
                <w:sz w:val="24"/>
                <w:szCs w:val="24"/>
                <w:lang w:val="it-IT"/>
              </w:rPr>
              <w:t xml:space="preserve"> (apprendimento permanente)</w:t>
            </w:r>
          </w:p>
        </w:tc>
      </w:tr>
      <w:tr w:rsidR="005A35FA">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35FA" w:rsidRDefault="0091427D">
            <w:pPr>
              <w:spacing w:line="200" w:lineRule="exact"/>
              <w:rPr>
                <w:lang w:val="it-IT"/>
              </w:rPr>
            </w:pPr>
            <w:r>
              <w:rPr>
                <w:lang w:val="it-IT"/>
              </w:rPr>
              <w:t>OBIETTIVI FORMATIVI</w:t>
            </w:r>
          </w:p>
          <w:p w:rsidR="005A35FA" w:rsidRDefault="005A35FA">
            <w:pPr>
              <w:spacing w:line="200" w:lineRule="exact"/>
              <w:rPr>
                <w:lang w:val="it-IT"/>
              </w:rPr>
            </w:pPr>
          </w:p>
          <w:p w:rsidR="005A35FA" w:rsidRDefault="005A35FA">
            <w:pPr>
              <w:spacing w:line="200" w:lineRule="exact"/>
              <w:rPr>
                <w:lang w:val="it-IT"/>
              </w:rPr>
            </w:pP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91427D">
            <w:pPr>
              <w:spacing w:line="260" w:lineRule="exact"/>
              <w:ind w:left="66" w:right="27"/>
              <w:jc w:val="both"/>
              <w:rPr>
                <w:sz w:val="24"/>
                <w:szCs w:val="24"/>
                <w:lang w:val="it-IT"/>
              </w:rPr>
            </w:pPr>
            <w:r>
              <w:rPr>
                <w:sz w:val="24"/>
                <w:szCs w:val="24"/>
                <w:lang w:val="it-IT"/>
              </w:rPr>
              <w:t>Valorizzazione e potenziamento delle competenze linguistiche, metodologie laboratoriali, digitali e inclusione scolastica, valorizzazione di percorsi formativi individualizzati e sviluppo delle competenze in materia di cittadinanza attiva e democratica.</w:t>
            </w:r>
          </w:p>
          <w:p w:rsidR="005A35FA" w:rsidRDefault="005A35FA">
            <w:pPr>
              <w:spacing w:line="200" w:lineRule="exact"/>
              <w:rPr>
                <w:lang w:val="it-IT"/>
              </w:rPr>
            </w:pPr>
          </w:p>
        </w:tc>
      </w:tr>
      <w:tr w:rsidR="005A35FA">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35FA" w:rsidRDefault="005A35FA">
            <w:pPr>
              <w:spacing w:line="200" w:lineRule="exact"/>
              <w:rPr>
                <w:lang w:val="it-IT"/>
              </w:rPr>
            </w:pPr>
          </w:p>
          <w:p w:rsidR="005A35FA" w:rsidRDefault="0091427D">
            <w:pPr>
              <w:spacing w:line="200" w:lineRule="exact"/>
              <w:rPr>
                <w:lang w:val="it-IT"/>
              </w:rPr>
            </w:pPr>
            <w:r>
              <w:rPr>
                <w:lang w:val="it-IT"/>
              </w:rPr>
              <w:t>VALUTAZIONE</w:t>
            </w:r>
          </w:p>
          <w:p w:rsidR="005A35FA" w:rsidRDefault="005A35FA">
            <w:pPr>
              <w:spacing w:line="200" w:lineRule="exact"/>
              <w:rPr>
                <w:lang w:val="it-IT"/>
              </w:rPr>
            </w:pPr>
          </w:p>
          <w:p w:rsidR="005A35FA" w:rsidRDefault="005A35FA">
            <w:pPr>
              <w:spacing w:line="200" w:lineRule="exact"/>
              <w:rPr>
                <w:lang w:val="it-IT"/>
              </w:rPr>
            </w:pPr>
          </w:p>
        </w:tc>
        <w:tc>
          <w:tcPr>
            <w:tcW w:w="7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91427D">
            <w:pPr>
              <w:spacing w:line="260" w:lineRule="exact"/>
              <w:ind w:left="66" w:right="27"/>
              <w:jc w:val="both"/>
              <w:rPr>
                <w:sz w:val="24"/>
                <w:szCs w:val="24"/>
                <w:lang w:val="it-IT"/>
              </w:rPr>
            </w:pPr>
            <w:proofErr w:type="gramStart"/>
            <w:r>
              <w:rPr>
                <w:sz w:val="24"/>
                <w:szCs w:val="24"/>
                <w:lang w:val="it-IT"/>
              </w:rPr>
              <w:t>La  valutazione</w:t>
            </w:r>
            <w:proofErr w:type="gramEnd"/>
            <w:r>
              <w:rPr>
                <w:sz w:val="24"/>
                <w:szCs w:val="24"/>
                <w:lang w:val="it-IT"/>
              </w:rPr>
              <w:t xml:space="preserve">  sarà  effettuata  sulla  base  di  una  predefinita  griglia  di valutazione dell’UDA, messa a punto di comune accordo tra i vari docenti coinvolti, con particolare riferimento a:</w:t>
            </w:r>
          </w:p>
          <w:p w:rsidR="005A35FA" w:rsidRDefault="0091427D">
            <w:pPr>
              <w:spacing w:line="260" w:lineRule="exact"/>
              <w:ind w:left="66" w:right="27"/>
              <w:jc w:val="both"/>
              <w:rPr>
                <w:sz w:val="24"/>
                <w:szCs w:val="24"/>
                <w:lang w:val="it-IT"/>
              </w:rPr>
            </w:pPr>
            <w:r>
              <w:rPr>
                <w:sz w:val="24"/>
                <w:szCs w:val="24"/>
                <w:lang w:val="it-IT"/>
              </w:rPr>
              <w:lastRenderedPageBreak/>
              <w:t xml:space="preserve">comunicazione e socializzazione di esperienze e conoscenze, ricerca e gestione </w:t>
            </w:r>
            <w:proofErr w:type="gramStart"/>
            <w:r>
              <w:rPr>
                <w:sz w:val="24"/>
                <w:szCs w:val="24"/>
                <w:lang w:val="it-IT"/>
              </w:rPr>
              <w:t>delle  informazioni</w:t>
            </w:r>
            <w:proofErr w:type="gramEnd"/>
            <w:r>
              <w:rPr>
                <w:sz w:val="24"/>
                <w:szCs w:val="24"/>
                <w:lang w:val="it-IT"/>
              </w:rPr>
              <w:t>, correttezza, completezza, pertinenza e organizzazione.</w:t>
            </w:r>
          </w:p>
          <w:p w:rsidR="005A35FA" w:rsidRDefault="0091427D">
            <w:pPr>
              <w:spacing w:line="260" w:lineRule="exact"/>
              <w:ind w:left="66" w:right="27"/>
              <w:jc w:val="both"/>
              <w:rPr>
                <w:sz w:val="24"/>
                <w:szCs w:val="24"/>
                <w:lang w:val="it-IT"/>
              </w:rPr>
            </w:pPr>
            <w:r>
              <w:rPr>
                <w:sz w:val="24"/>
                <w:szCs w:val="24"/>
                <w:lang w:val="it-IT"/>
              </w:rPr>
              <w:t>I docenti del consiglio di classe valutano collegialmente il raggiungimento delle competenze chiave e ognuno, per quanto di propria competenza, valuta il materiale prodotto dagli allievi (con voto nella propria disciplina).</w:t>
            </w:r>
          </w:p>
          <w:p w:rsidR="005A35FA" w:rsidRDefault="0091427D">
            <w:pPr>
              <w:spacing w:line="200" w:lineRule="exact"/>
            </w:pPr>
            <w:r>
              <w:rPr>
                <w:spacing w:val="-2"/>
                <w:sz w:val="24"/>
                <w:szCs w:val="24"/>
                <w:lang w:val="it-IT"/>
              </w:rPr>
              <w:t xml:space="preserve">  </w:t>
            </w:r>
          </w:p>
        </w:tc>
      </w:tr>
    </w:tbl>
    <w:p w:rsidR="005A35FA" w:rsidRDefault="005A35FA">
      <w:pPr>
        <w:spacing w:before="1" w:line="260" w:lineRule="exact"/>
        <w:ind w:right="366"/>
        <w:rPr>
          <w:sz w:val="24"/>
          <w:szCs w:val="24"/>
          <w:lang w:val="it-IT"/>
        </w:rPr>
      </w:pPr>
    </w:p>
    <w:p w:rsidR="005A35FA" w:rsidRDefault="005A35FA">
      <w:pPr>
        <w:spacing w:before="17" w:line="220" w:lineRule="exact"/>
        <w:rPr>
          <w:sz w:val="22"/>
          <w:szCs w:val="22"/>
          <w:lang w:val="it-IT"/>
        </w:rPr>
      </w:pPr>
    </w:p>
    <w:p w:rsidR="005A35FA" w:rsidRDefault="005A35FA">
      <w:pPr>
        <w:spacing w:before="17" w:line="220" w:lineRule="exact"/>
        <w:rPr>
          <w:sz w:val="22"/>
          <w:szCs w:val="22"/>
          <w:lang w:val="it-IT"/>
        </w:rPr>
      </w:pPr>
    </w:p>
    <w:p w:rsidR="005A35FA" w:rsidRDefault="005A35FA">
      <w:pPr>
        <w:spacing w:before="17" w:line="220" w:lineRule="exact"/>
        <w:rPr>
          <w:sz w:val="22"/>
          <w:szCs w:val="22"/>
          <w:lang w:val="it-IT"/>
        </w:rPr>
      </w:pPr>
    </w:p>
    <w:p w:rsidR="005A35FA" w:rsidRDefault="005A35FA">
      <w:pPr>
        <w:spacing w:before="17" w:line="220" w:lineRule="exact"/>
        <w:rPr>
          <w:sz w:val="22"/>
          <w:szCs w:val="22"/>
          <w:lang w:val="it-IT"/>
        </w:rPr>
      </w:pPr>
    </w:p>
    <w:p w:rsidR="005A35FA" w:rsidRDefault="005A35FA">
      <w:pPr>
        <w:spacing w:before="17" w:line="220" w:lineRule="exact"/>
        <w:rPr>
          <w:sz w:val="22"/>
          <w:szCs w:val="22"/>
          <w:lang w:val="it-IT"/>
        </w:rPr>
      </w:pPr>
    </w:p>
    <w:p w:rsidR="005A35FA" w:rsidRDefault="005A35FA">
      <w:pPr>
        <w:spacing w:before="17" w:line="220" w:lineRule="exact"/>
        <w:rPr>
          <w:sz w:val="22"/>
          <w:szCs w:val="22"/>
          <w:lang w:val="it-IT"/>
        </w:rPr>
      </w:pPr>
    </w:p>
    <w:p w:rsidR="005A35FA" w:rsidRDefault="005A35FA">
      <w:pPr>
        <w:spacing w:before="17" w:line="220" w:lineRule="exact"/>
        <w:rPr>
          <w:sz w:val="22"/>
          <w:szCs w:val="22"/>
          <w:lang w:val="it-IT"/>
        </w:rPr>
      </w:pPr>
    </w:p>
    <w:p w:rsidR="005A35FA" w:rsidRDefault="005A35FA">
      <w:pPr>
        <w:spacing w:before="17" w:line="220" w:lineRule="exact"/>
        <w:rPr>
          <w:sz w:val="22"/>
          <w:szCs w:val="22"/>
          <w:lang w:val="it-IT"/>
        </w:rPr>
      </w:pPr>
    </w:p>
    <w:p w:rsidR="005A35FA" w:rsidRDefault="005A35FA">
      <w:pPr>
        <w:spacing w:before="17" w:line="220" w:lineRule="exact"/>
        <w:rPr>
          <w:sz w:val="22"/>
          <w:szCs w:val="22"/>
          <w:lang w:val="it-IT"/>
        </w:rPr>
      </w:pPr>
    </w:p>
    <w:p w:rsidR="005A35FA" w:rsidRDefault="005A35FA">
      <w:pPr>
        <w:spacing w:before="17" w:line="220" w:lineRule="exact"/>
        <w:rPr>
          <w:sz w:val="22"/>
          <w:szCs w:val="22"/>
          <w:lang w:val="it-IT"/>
        </w:rPr>
      </w:pPr>
    </w:p>
    <w:p w:rsidR="00FB1BBA" w:rsidRDefault="00FB1BBA">
      <w:pPr>
        <w:spacing w:before="17" w:line="220" w:lineRule="exact"/>
        <w:rPr>
          <w:sz w:val="22"/>
          <w:szCs w:val="22"/>
          <w:lang w:val="it-IT"/>
        </w:rPr>
      </w:pPr>
    </w:p>
    <w:p w:rsidR="00FB1BBA" w:rsidRDefault="00FB1BBA">
      <w:pPr>
        <w:spacing w:before="17" w:line="220" w:lineRule="exact"/>
        <w:rPr>
          <w:sz w:val="22"/>
          <w:szCs w:val="22"/>
          <w:lang w:val="it-IT"/>
        </w:rPr>
      </w:pPr>
    </w:p>
    <w:p w:rsidR="00FB1BBA" w:rsidRDefault="00FB1BBA">
      <w:pPr>
        <w:spacing w:before="17" w:line="220" w:lineRule="exact"/>
        <w:rPr>
          <w:sz w:val="22"/>
          <w:szCs w:val="22"/>
          <w:lang w:val="it-IT"/>
        </w:rPr>
      </w:pPr>
    </w:p>
    <w:p w:rsidR="005A35FA" w:rsidRDefault="0091427D">
      <w:pPr>
        <w:spacing w:before="17" w:line="220" w:lineRule="exact"/>
      </w:pPr>
      <w:r>
        <w:rPr>
          <w:noProof/>
          <w:lang w:val="it-IT" w:eastAsia="it-IT"/>
        </w:rPr>
        <w:drawing>
          <wp:anchor distT="0" distB="0" distL="114300" distR="114300" simplePos="0" relativeHeight="251660288" behindDoc="1" locked="0" layoutInCell="1" allowOverlap="1">
            <wp:simplePos x="0" y="0"/>
            <wp:positionH relativeFrom="page">
              <wp:posOffset>2438403</wp:posOffset>
            </wp:positionH>
            <wp:positionV relativeFrom="paragraph">
              <wp:posOffset>1570353</wp:posOffset>
            </wp:positionV>
            <wp:extent cx="3953508" cy="4114800"/>
            <wp:effectExtent l="0" t="0" r="8892" b="0"/>
            <wp:wrapNone/>
            <wp:docPr id="4" name="Immagine 7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3953508" cy="4114800"/>
                    </a:xfrm>
                    <a:prstGeom prst="rect">
                      <a:avLst/>
                    </a:prstGeom>
                    <a:noFill/>
                    <a:ln>
                      <a:noFill/>
                      <a:prstDash/>
                    </a:ln>
                  </pic:spPr>
                </pic:pic>
              </a:graphicData>
            </a:graphic>
          </wp:anchor>
        </w:drawing>
      </w:r>
    </w:p>
    <w:tbl>
      <w:tblPr>
        <w:tblW w:w="10369" w:type="dxa"/>
        <w:jc w:val="center"/>
        <w:tblLayout w:type="fixed"/>
        <w:tblCellMar>
          <w:left w:w="10" w:type="dxa"/>
          <w:right w:w="10" w:type="dxa"/>
        </w:tblCellMar>
        <w:tblLook w:val="04A0" w:firstRow="1" w:lastRow="0" w:firstColumn="1" w:lastColumn="0" w:noHBand="0" w:noVBand="1"/>
      </w:tblPr>
      <w:tblGrid>
        <w:gridCol w:w="2803"/>
        <w:gridCol w:w="562"/>
        <w:gridCol w:w="5674"/>
        <w:gridCol w:w="1330"/>
      </w:tblGrid>
      <w:tr w:rsidR="005A35FA">
        <w:trPr>
          <w:trHeight w:hRule="exact" w:val="631"/>
          <w:jc w:val="center"/>
        </w:trPr>
        <w:tc>
          <w:tcPr>
            <w:tcW w:w="10369" w:type="dxa"/>
            <w:gridSpan w:val="4"/>
            <w:tcBorders>
              <w:top w:val="single" w:sz="6" w:space="0" w:color="000000"/>
              <w:left w:val="single" w:sz="6" w:space="0" w:color="000000"/>
              <w:right w:val="single" w:sz="6" w:space="0" w:color="000000"/>
            </w:tcBorders>
            <w:shd w:val="clear" w:color="auto" w:fill="CCFFCC"/>
            <w:tcMar>
              <w:top w:w="0" w:type="dxa"/>
              <w:left w:w="0" w:type="dxa"/>
              <w:bottom w:w="0" w:type="dxa"/>
              <w:right w:w="0" w:type="dxa"/>
            </w:tcMar>
          </w:tcPr>
          <w:p w:rsidR="005A35FA" w:rsidRDefault="005A35FA">
            <w:pPr>
              <w:spacing w:before="2" w:line="200" w:lineRule="exact"/>
              <w:rPr>
                <w:lang w:val="it-IT"/>
              </w:rPr>
            </w:pPr>
          </w:p>
          <w:p w:rsidR="005A35FA" w:rsidRDefault="0091427D">
            <w:pPr>
              <w:ind w:left="2562"/>
            </w:pPr>
            <w:r>
              <w:rPr>
                <w:rFonts w:ascii="Arial" w:eastAsia="Arial" w:hAnsi="Arial" w:cs="Arial"/>
                <w:b/>
                <w:spacing w:val="-1"/>
                <w:sz w:val="18"/>
                <w:szCs w:val="18"/>
                <w:lang w:val="it-IT"/>
              </w:rPr>
              <w:t>G</w:t>
            </w:r>
            <w:r>
              <w:rPr>
                <w:rFonts w:ascii="Arial" w:eastAsia="Arial" w:hAnsi="Arial" w:cs="Arial"/>
                <w:b/>
                <w:sz w:val="18"/>
                <w:szCs w:val="18"/>
                <w:lang w:val="it-IT"/>
              </w:rPr>
              <w:t>RI</w:t>
            </w:r>
            <w:r>
              <w:rPr>
                <w:rFonts w:ascii="Arial" w:eastAsia="Arial" w:hAnsi="Arial" w:cs="Arial"/>
                <w:b/>
                <w:spacing w:val="-1"/>
                <w:sz w:val="18"/>
                <w:szCs w:val="18"/>
                <w:lang w:val="it-IT"/>
              </w:rPr>
              <w:t>G</w:t>
            </w:r>
            <w:r>
              <w:rPr>
                <w:rFonts w:ascii="Arial" w:eastAsia="Arial" w:hAnsi="Arial" w:cs="Arial"/>
                <w:b/>
                <w:sz w:val="18"/>
                <w:szCs w:val="18"/>
                <w:lang w:val="it-IT"/>
              </w:rPr>
              <w:t>L</w:t>
            </w:r>
            <w:r>
              <w:rPr>
                <w:rFonts w:ascii="Arial" w:eastAsia="Arial" w:hAnsi="Arial" w:cs="Arial"/>
                <w:b/>
                <w:spacing w:val="3"/>
                <w:sz w:val="18"/>
                <w:szCs w:val="18"/>
                <w:lang w:val="it-IT"/>
              </w:rPr>
              <w:t>I</w:t>
            </w:r>
            <w:r>
              <w:rPr>
                <w:rFonts w:ascii="Arial" w:eastAsia="Arial" w:hAnsi="Arial" w:cs="Arial"/>
                <w:b/>
                <w:sz w:val="18"/>
                <w:szCs w:val="18"/>
                <w:lang w:val="it-IT"/>
              </w:rPr>
              <w:t>A</w:t>
            </w:r>
            <w:r>
              <w:rPr>
                <w:rFonts w:ascii="Arial" w:eastAsia="Arial" w:hAnsi="Arial" w:cs="Arial"/>
                <w:b/>
                <w:spacing w:val="-17"/>
                <w:sz w:val="18"/>
                <w:szCs w:val="18"/>
                <w:lang w:val="it-IT"/>
              </w:rPr>
              <w:t xml:space="preserve"> </w:t>
            </w:r>
            <w:r>
              <w:rPr>
                <w:rFonts w:ascii="Arial" w:eastAsia="Arial" w:hAnsi="Arial" w:cs="Arial"/>
                <w:b/>
                <w:sz w:val="18"/>
                <w:szCs w:val="18"/>
                <w:lang w:val="it-IT"/>
              </w:rPr>
              <w:t>DI</w:t>
            </w:r>
            <w:r>
              <w:rPr>
                <w:rFonts w:ascii="Arial" w:eastAsia="Arial" w:hAnsi="Arial" w:cs="Arial"/>
                <w:b/>
                <w:spacing w:val="-12"/>
                <w:sz w:val="18"/>
                <w:szCs w:val="18"/>
                <w:lang w:val="it-IT"/>
              </w:rPr>
              <w:t xml:space="preserve"> </w:t>
            </w:r>
            <w:r>
              <w:rPr>
                <w:rFonts w:ascii="Arial" w:eastAsia="Arial" w:hAnsi="Arial" w:cs="Arial"/>
                <w:b/>
                <w:spacing w:val="2"/>
                <w:sz w:val="18"/>
                <w:szCs w:val="18"/>
                <w:lang w:val="it-IT"/>
              </w:rPr>
              <w:t>V</w:t>
            </w:r>
            <w:r>
              <w:rPr>
                <w:rFonts w:ascii="Arial" w:eastAsia="Arial" w:hAnsi="Arial" w:cs="Arial"/>
                <w:b/>
                <w:spacing w:val="-3"/>
                <w:sz w:val="18"/>
                <w:szCs w:val="18"/>
                <w:lang w:val="it-IT"/>
              </w:rPr>
              <w:t>A</w:t>
            </w:r>
            <w:r>
              <w:rPr>
                <w:rFonts w:ascii="Arial" w:eastAsia="Arial" w:hAnsi="Arial" w:cs="Arial"/>
                <w:b/>
                <w:sz w:val="18"/>
                <w:szCs w:val="18"/>
                <w:lang w:val="it-IT"/>
              </w:rPr>
              <w:t>LU</w:t>
            </w:r>
            <w:r>
              <w:rPr>
                <w:rFonts w:ascii="Arial" w:eastAsia="Arial" w:hAnsi="Arial" w:cs="Arial"/>
                <w:b/>
                <w:spacing w:val="3"/>
                <w:sz w:val="18"/>
                <w:szCs w:val="18"/>
                <w:lang w:val="it-IT"/>
              </w:rPr>
              <w:t>T</w:t>
            </w:r>
            <w:r>
              <w:rPr>
                <w:rFonts w:ascii="Arial" w:eastAsia="Arial" w:hAnsi="Arial" w:cs="Arial"/>
                <w:b/>
                <w:spacing w:val="-3"/>
                <w:sz w:val="18"/>
                <w:szCs w:val="18"/>
                <w:lang w:val="it-IT"/>
              </w:rPr>
              <w:t>A</w:t>
            </w:r>
            <w:r>
              <w:rPr>
                <w:rFonts w:ascii="Arial" w:eastAsia="Arial" w:hAnsi="Arial" w:cs="Arial"/>
                <w:b/>
                <w:sz w:val="18"/>
                <w:szCs w:val="18"/>
                <w:lang w:val="it-IT"/>
              </w:rPr>
              <w:t>ZI</w:t>
            </w:r>
            <w:r>
              <w:rPr>
                <w:rFonts w:ascii="Arial" w:eastAsia="Arial" w:hAnsi="Arial" w:cs="Arial"/>
                <w:b/>
                <w:spacing w:val="-1"/>
                <w:sz w:val="18"/>
                <w:szCs w:val="18"/>
                <w:lang w:val="it-IT"/>
              </w:rPr>
              <w:t>O</w:t>
            </w:r>
            <w:r>
              <w:rPr>
                <w:rFonts w:ascii="Arial" w:eastAsia="Arial" w:hAnsi="Arial" w:cs="Arial"/>
                <w:b/>
                <w:sz w:val="18"/>
                <w:szCs w:val="18"/>
                <w:lang w:val="it-IT"/>
              </w:rPr>
              <w:t>NE</w:t>
            </w:r>
            <w:r>
              <w:rPr>
                <w:rFonts w:ascii="Arial" w:eastAsia="Arial" w:hAnsi="Arial" w:cs="Arial"/>
                <w:b/>
                <w:spacing w:val="-14"/>
                <w:sz w:val="18"/>
                <w:szCs w:val="18"/>
                <w:lang w:val="it-IT"/>
              </w:rPr>
              <w:t xml:space="preserve"> </w:t>
            </w:r>
            <w:r>
              <w:rPr>
                <w:rFonts w:ascii="Arial" w:eastAsia="Arial" w:hAnsi="Arial" w:cs="Arial"/>
                <w:b/>
                <w:sz w:val="18"/>
                <w:szCs w:val="18"/>
                <w:lang w:val="it-IT"/>
              </w:rPr>
              <w:t>DELL’UNITÀ</w:t>
            </w:r>
            <w:r>
              <w:rPr>
                <w:rFonts w:ascii="Arial" w:eastAsia="Arial" w:hAnsi="Arial" w:cs="Arial"/>
                <w:b/>
                <w:spacing w:val="-19"/>
                <w:sz w:val="18"/>
                <w:szCs w:val="18"/>
                <w:lang w:val="it-IT"/>
              </w:rPr>
              <w:t xml:space="preserve"> </w:t>
            </w:r>
            <w:r>
              <w:rPr>
                <w:rFonts w:ascii="Arial" w:eastAsia="Arial" w:hAnsi="Arial" w:cs="Arial"/>
                <w:b/>
                <w:sz w:val="18"/>
                <w:szCs w:val="18"/>
                <w:lang w:val="it-IT"/>
              </w:rPr>
              <w:t>DI</w:t>
            </w:r>
            <w:r>
              <w:rPr>
                <w:rFonts w:ascii="Arial" w:eastAsia="Arial" w:hAnsi="Arial" w:cs="Arial"/>
                <w:b/>
                <w:spacing w:val="-10"/>
                <w:sz w:val="18"/>
                <w:szCs w:val="18"/>
                <w:lang w:val="it-IT"/>
              </w:rPr>
              <w:t xml:space="preserve"> </w:t>
            </w:r>
            <w:r>
              <w:rPr>
                <w:rFonts w:ascii="Arial" w:eastAsia="Arial" w:hAnsi="Arial" w:cs="Arial"/>
                <w:b/>
                <w:spacing w:val="-3"/>
                <w:sz w:val="18"/>
                <w:szCs w:val="18"/>
                <w:lang w:val="it-IT"/>
              </w:rPr>
              <w:t>A</w:t>
            </w:r>
            <w:r>
              <w:rPr>
                <w:rFonts w:ascii="Arial" w:eastAsia="Arial" w:hAnsi="Arial" w:cs="Arial"/>
                <w:b/>
                <w:sz w:val="18"/>
                <w:szCs w:val="18"/>
                <w:lang w:val="it-IT"/>
              </w:rPr>
              <w:t>P</w:t>
            </w:r>
            <w:r>
              <w:rPr>
                <w:rFonts w:ascii="Arial" w:eastAsia="Arial" w:hAnsi="Arial" w:cs="Arial"/>
                <w:b/>
                <w:spacing w:val="2"/>
                <w:sz w:val="18"/>
                <w:szCs w:val="18"/>
                <w:lang w:val="it-IT"/>
              </w:rPr>
              <w:t>P</w:t>
            </w:r>
            <w:r>
              <w:rPr>
                <w:rFonts w:ascii="Arial" w:eastAsia="Arial" w:hAnsi="Arial" w:cs="Arial"/>
                <w:b/>
                <w:sz w:val="18"/>
                <w:szCs w:val="18"/>
                <w:lang w:val="it-IT"/>
              </w:rPr>
              <w:t>RENDI</w:t>
            </w:r>
            <w:r>
              <w:rPr>
                <w:rFonts w:ascii="Arial" w:eastAsia="Arial" w:hAnsi="Arial" w:cs="Arial"/>
                <w:b/>
                <w:spacing w:val="1"/>
                <w:sz w:val="18"/>
                <w:szCs w:val="18"/>
                <w:lang w:val="it-IT"/>
              </w:rPr>
              <w:t>M</w:t>
            </w:r>
            <w:r>
              <w:rPr>
                <w:rFonts w:ascii="Arial" w:eastAsia="Arial" w:hAnsi="Arial" w:cs="Arial"/>
                <w:b/>
                <w:sz w:val="18"/>
                <w:szCs w:val="18"/>
                <w:lang w:val="it-IT"/>
              </w:rPr>
              <w:t>ENTO</w:t>
            </w:r>
          </w:p>
        </w:tc>
      </w:tr>
      <w:tr w:rsidR="005A35FA">
        <w:trPr>
          <w:trHeight w:hRule="exact" w:val="420"/>
          <w:jc w:val="center"/>
        </w:trPr>
        <w:tc>
          <w:tcPr>
            <w:tcW w:w="2803" w:type="dxa"/>
            <w:tcBorders>
              <w:top w:val="single" w:sz="6" w:space="0" w:color="000000"/>
              <w:left w:val="single" w:sz="6" w:space="0" w:color="000000"/>
              <w:bottom w:val="single" w:sz="6" w:space="0" w:color="000000"/>
              <w:right w:val="single" w:sz="6" w:space="0" w:color="000000"/>
            </w:tcBorders>
            <w:shd w:val="clear" w:color="auto" w:fill="CCFFCC"/>
            <w:tcMar>
              <w:top w:w="0" w:type="dxa"/>
              <w:left w:w="0" w:type="dxa"/>
              <w:bottom w:w="0" w:type="dxa"/>
              <w:right w:w="0" w:type="dxa"/>
            </w:tcMar>
          </w:tcPr>
          <w:p w:rsidR="005A35FA" w:rsidRDefault="0091427D">
            <w:pPr>
              <w:spacing w:line="200" w:lineRule="exact"/>
              <w:ind w:left="870"/>
            </w:pPr>
            <w:r>
              <w:rPr>
                <w:rFonts w:ascii="Arial" w:eastAsia="Arial" w:hAnsi="Arial" w:cs="Arial"/>
                <w:b/>
                <w:sz w:val="18"/>
                <w:szCs w:val="18"/>
              </w:rPr>
              <w:t>INDIC</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RI</w:t>
            </w:r>
          </w:p>
        </w:tc>
        <w:tc>
          <w:tcPr>
            <w:tcW w:w="6236" w:type="dxa"/>
            <w:gridSpan w:val="2"/>
            <w:tcBorders>
              <w:top w:val="single" w:sz="6" w:space="0" w:color="000000"/>
              <w:left w:val="single" w:sz="6" w:space="0" w:color="000000"/>
              <w:bottom w:val="single" w:sz="6" w:space="0" w:color="000000"/>
              <w:right w:val="single" w:sz="6" w:space="0" w:color="000000"/>
            </w:tcBorders>
            <w:shd w:val="clear" w:color="auto" w:fill="CCFFCC"/>
            <w:tcMar>
              <w:top w:w="0" w:type="dxa"/>
              <w:left w:w="0" w:type="dxa"/>
              <w:bottom w:w="0" w:type="dxa"/>
              <w:right w:w="0" w:type="dxa"/>
            </w:tcMar>
          </w:tcPr>
          <w:p w:rsidR="005A35FA" w:rsidRDefault="0091427D">
            <w:pPr>
              <w:spacing w:line="200" w:lineRule="exact"/>
              <w:ind w:left="2469" w:right="2469"/>
              <w:jc w:val="center"/>
            </w:pPr>
            <w:r>
              <w:rPr>
                <w:rFonts w:ascii="Arial" w:eastAsia="Arial" w:hAnsi="Arial" w:cs="Arial"/>
                <w:b/>
                <w:w w:val="99"/>
                <w:sz w:val="18"/>
                <w:szCs w:val="18"/>
              </w:rPr>
              <w:t>D</w:t>
            </w:r>
            <w:r>
              <w:rPr>
                <w:rFonts w:ascii="Arial" w:eastAsia="Arial" w:hAnsi="Arial" w:cs="Arial"/>
                <w:b/>
                <w:sz w:val="18"/>
                <w:szCs w:val="18"/>
              </w:rPr>
              <w:t>ESC</w:t>
            </w:r>
            <w:r>
              <w:rPr>
                <w:rFonts w:ascii="Arial" w:eastAsia="Arial" w:hAnsi="Arial" w:cs="Arial"/>
                <w:b/>
                <w:w w:val="99"/>
                <w:sz w:val="18"/>
                <w:szCs w:val="18"/>
              </w:rPr>
              <w:t>R</w:t>
            </w:r>
            <w:r>
              <w:rPr>
                <w:rFonts w:ascii="Arial" w:eastAsia="Arial" w:hAnsi="Arial" w:cs="Arial"/>
                <w:b/>
                <w:sz w:val="18"/>
                <w:szCs w:val="18"/>
              </w:rPr>
              <w:t>ITT</w:t>
            </w:r>
            <w:r>
              <w:rPr>
                <w:rFonts w:ascii="Arial" w:eastAsia="Arial" w:hAnsi="Arial" w:cs="Arial"/>
                <w:b/>
                <w:spacing w:val="-1"/>
                <w:sz w:val="18"/>
                <w:szCs w:val="18"/>
              </w:rPr>
              <w:t>O</w:t>
            </w:r>
            <w:r>
              <w:rPr>
                <w:rFonts w:ascii="Arial" w:eastAsia="Arial" w:hAnsi="Arial" w:cs="Arial"/>
                <w:b/>
                <w:w w:val="99"/>
                <w:sz w:val="18"/>
                <w:szCs w:val="18"/>
              </w:rPr>
              <w:t>R</w:t>
            </w:r>
            <w:r>
              <w:rPr>
                <w:rFonts w:ascii="Arial" w:eastAsia="Arial" w:hAnsi="Arial" w:cs="Arial"/>
                <w:b/>
                <w:sz w:val="18"/>
                <w:szCs w:val="18"/>
              </w:rPr>
              <w:t>I</w:t>
            </w:r>
          </w:p>
        </w:tc>
        <w:tc>
          <w:tcPr>
            <w:tcW w:w="1330" w:type="dxa"/>
            <w:tcBorders>
              <w:top w:val="single" w:sz="6" w:space="0" w:color="000000"/>
              <w:left w:val="single" w:sz="6" w:space="0" w:color="000000"/>
              <w:bottom w:val="single" w:sz="6" w:space="0" w:color="000000"/>
              <w:right w:val="single" w:sz="6" w:space="0" w:color="000000"/>
            </w:tcBorders>
            <w:shd w:val="clear" w:color="auto" w:fill="CCFFCC"/>
            <w:tcMar>
              <w:top w:w="0" w:type="dxa"/>
              <w:left w:w="0" w:type="dxa"/>
              <w:bottom w:w="0" w:type="dxa"/>
              <w:right w:w="0" w:type="dxa"/>
            </w:tcMar>
          </w:tcPr>
          <w:p w:rsidR="005A35FA" w:rsidRDefault="0091427D">
            <w:pPr>
              <w:spacing w:line="200" w:lineRule="exact"/>
              <w:ind w:left="189"/>
            </w:pPr>
            <w:r>
              <w:rPr>
                <w:rFonts w:ascii="Arial" w:eastAsia="Arial" w:hAnsi="Arial" w:cs="Arial"/>
                <w:b/>
                <w:sz w:val="18"/>
                <w:szCs w:val="18"/>
              </w:rPr>
              <w:t>PUNTE</w:t>
            </w:r>
            <w:r>
              <w:rPr>
                <w:rFonts w:ascii="Arial" w:eastAsia="Arial" w:hAnsi="Arial" w:cs="Arial"/>
                <w:b/>
                <w:spacing w:val="-1"/>
                <w:sz w:val="18"/>
                <w:szCs w:val="18"/>
              </w:rPr>
              <w:t>GG</w:t>
            </w:r>
            <w:r>
              <w:rPr>
                <w:rFonts w:ascii="Arial" w:eastAsia="Arial" w:hAnsi="Arial" w:cs="Arial"/>
                <w:b/>
                <w:sz w:val="18"/>
                <w:szCs w:val="18"/>
              </w:rPr>
              <w:t>I</w:t>
            </w:r>
          </w:p>
        </w:tc>
      </w:tr>
      <w:tr w:rsidR="005A35FA">
        <w:trPr>
          <w:trHeight w:hRule="exact" w:val="1908"/>
          <w:jc w:val="center"/>
        </w:trPr>
        <w:tc>
          <w:tcPr>
            <w:tcW w:w="280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91427D">
            <w:pPr>
              <w:spacing w:before="2" w:line="200" w:lineRule="exact"/>
              <w:ind w:left="748" w:right="264" w:hanging="454"/>
            </w:pPr>
            <w:proofErr w:type="spellStart"/>
            <w:r>
              <w:rPr>
                <w:rFonts w:ascii="Arial" w:eastAsia="Arial" w:hAnsi="Arial" w:cs="Arial"/>
                <w:b/>
                <w:sz w:val="18"/>
                <w:szCs w:val="18"/>
              </w:rPr>
              <w:t>Co</w:t>
            </w:r>
            <w:r>
              <w:rPr>
                <w:rFonts w:ascii="Arial" w:eastAsia="Arial" w:hAnsi="Arial" w:cs="Arial"/>
                <w:b/>
                <w:spacing w:val="1"/>
                <w:sz w:val="18"/>
                <w:szCs w:val="18"/>
              </w:rPr>
              <w:t>m</w:t>
            </w:r>
            <w:r>
              <w:rPr>
                <w:rFonts w:ascii="Arial" w:eastAsia="Arial" w:hAnsi="Arial" w:cs="Arial"/>
                <w:b/>
                <w:sz w:val="18"/>
                <w:szCs w:val="18"/>
              </w:rPr>
              <w:t>pl</w:t>
            </w:r>
            <w:r>
              <w:rPr>
                <w:rFonts w:ascii="Arial" w:eastAsia="Arial" w:hAnsi="Arial" w:cs="Arial"/>
                <w:b/>
                <w:spacing w:val="1"/>
                <w:sz w:val="18"/>
                <w:szCs w:val="18"/>
              </w:rPr>
              <w:t>e</w:t>
            </w:r>
            <w:r>
              <w:rPr>
                <w:rFonts w:ascii="Arial" w:eastAsia="Arial" w:hAnsi="Arial" w:cs="Arial"/>
                <w:b/>
                <w:sz w:val="18"/>
                <w:szCs w:val="18"/>
              </w:rPr>
              <w:t>t</w:t>
            </w:r>
            <w:r>
              <w:rPr>
                <w:rFonts w:ascii="Arial" w:eastAsia="Arial" w:hAnsi="Arial" w:cs="Arial"/>
                <w:b/>
                <w:spacing w:val="-2"/>
                <w:sz w:val="18"/>
                <w:szCs w:val="18"/>
              </w:rPr>
              <w:t>e</w:t>
            </w:r>
            <w:r>
              <w:rPr>
                <w:rFonts w:ascii="Arial" w:eastAsia="Arial" w:hAnsi="Arial" w:cs="Arial"/>
                <w:b/>
                <w:spacing w:val="1"/>
                <w:sz w:val="18"/>
                <w:szCs w:val="18"/>
              </w:rPr>
              <w:t>z</w:t>
            </w:r>
            <w:r>
              <w:rPr>
                <w:rFonts w:ascii="Arial" w:eastAsia="Arial" w:hAnsi="Arial" w:cs="Arial"/>
                <w:b/>
                <w:spacing w:val="-1"/>
                <w:sz w:val="18"/>
                <w:szCs w:val="18"/>
              </w:rPr>
              <w:t>z</w:t>
            </w:r>
            <w:r>
              <w:rPr>
                <w:rFonts w:ascii="Arial" w:eastAsia="Arial" w:hAnsi="Arial" w:cs="Arial"/>
                <w:b/>
                <w:spacing w:val="1"/>
                <w:sz w:val="18"/>
                <w:szCs w:val="18"/>
              </w:rPr>
              <w:t>a</w:t>
            </w:r>
            <w:proofErr w:type="spellEnd"/>
            <w:r>
              <w:rPr>
                <w:rFonts w:ascii="Arial" w:eastAsia="Arial" w:hAnsi="Arial" w:cs="Arial"/>
                <w:b/>
                <w:sz w:val="18"/>
                <w:szCs w:val="18"/>
              </w:rPr>
              <w:t>,</w:t>
            </w:r>
            <w:r>
              <w:rPr>
                <w:rFonts w:ascii="Arial" w:eastAsia="Arial" w:hAnsi="Arial" w:cs="Arial"/>
                <w:b/>
                <w:spacing w:val="43"/>
                <w:sz w:val="18"/>
                <w:szCs w:val="18"/>
              </w:rPr>
              <w:t xml:space="preserve"> </w:t>
            </w:r>
            <w:proofErr w:type="spellStart"/>
            <w:r>
              <w:rPr>
                <w:rFonts w:ascii="Arial" w:eastAsia="Arial" w:hAnsi="Arial" w:cs="Arial"/>
                <w:b/>
                <w:sz w:val="18"/>
                <w:szCs w:val="18"/>
              </w:rPr>
              <w:t>p</w:t>
            </w:r>
            <w:r>
              <w:rPr>
                <w:rFonts w:ascii="Arial" w:eastAsia="Arial" w:hAnsi="Arial" w:cs="Arial"/>
                <w:b/>
                <w:spacing w:val="1"/>
                <w:sz w:val="18"/>
                <w:szCs w:val="18"/>
              </w:rPr>
              <w:t>e</w:t>
            </w:r>
            <w:r>
              <w:rPr>
                <w:rFonts w:ascii="Arial" w:eastAsia="Arial" w:hAnsi="Arial" w:cs="Arial"/>
                <w:b/>
                <w:sz w:val="18"/>
                <w:szCs w:val="18"/>
              </w:rPr>
              <w:t>rt</w:t>
            </w:r>
            <w:r>
              <w:rPr>
                <w:rFonts w:ascii="Arial" w:eastAsia="Arial" w:hAnsi="Arial" w:cs="Arial"/>
                <w:b/>
                <w:spacing w:val="-2"/>
                <w:sz w:val="18"/>
                <w:szCs w:val="18"/>
              </w:rPr>
              <w:t>i</w:t>
            </w:r>
            <w:r>
              <w:rPr>
                <w:rFonts w:ascii="Arial" w:eastAsia="Arial" w:hAnsi="Arial" w:cs="Arial"/>
                <w:b/>
                <w:sz w:val="18"/>
                <w:szCs w:val="18"/>
              </w:rPr>
              <w:t>n</w:t>
            </w:r>
            <w:r>
              <w:rPr>
                <w:rFonts w:ascii="Arial" w:eastAsia="Arial" w:hAnsi="Arial" w:cs="Arial"/>
                <w:b/>
                <w:spacing w:val="1"/>
                <w:sz w:val="18"/>
                <w:szCs w:val="18"/>
              </w:rPr>
              <w:t>e</w:t>
            </w:r>
            <w:r>
              <w:rPr>
                <w:rFonts w:ascii="Arial" w:eastAsia="Arial" w:hAnsi="Arial" w:cs="Arial"/>
                <w:b/>
                <w:spacing w:val="-2"/>
                <w:sz w:val="18"/>
                <w:szCs w:val="18"/>
              </w:rPr>
              <w:t>n</w:t>
            </w:r>
            <w:r>
              <w:rPr>
                <w:rFonts w:ascii="Arial" w:eastAsia="Arial" w:hAnsi="Arial" w:cs="Arial"/>
                <w:b/>
                <w:spacing w:val="1"/>
                <w:sz w:val="18"/>
                <w:szCs w:val="18"/>
              </w:rPr>
              <w:t>za</w:t>
            </w:r>
            <w:proofErr w:type="spellEnd"/>
            <w:r>
              <w:rPr>
                <w:rFonts w:ascii="Arial" w:eastAsia="Arial" w:hAnsi="Arial" w:cs="Arial"/>
                <w:b/>
                <w:sz w:val="18"/>
                <w:szCs w:val="18"/>
              </w:rPr>
              <w:t xml:space="preserve">, </w:t>
            </w:r>
            <w:proofErr w:type="spellStart"/>
            <w:r>
              <w:rPr>
                <w:rFonts w:ascii="Arial" w:eastAsia="Arial" w:hAnsi="Arial" w:cs="Arial"/>
                <w:b/>
                <w:sz w:val="18"/>
                <w:szCs w:val="18"/>
              </w:rPr>
              <w:t>org</w:t>
            </w:r>
            <w:r>
              <w:rPr>
                <w:rFonts w:ascii="Arial" w:eastAsia="Arial" w:hAnsi="Arial" w:cs="Arial"/>
                <w:b/>
                <w:spacing w:val="1"/>
                <w:sz w:val="18"/>
                <w:szCs w:val="18"/>
              </w:rPr>
              <w:t>a</w:t>
            </w:r>
            <w:r>
              <w:rPr>
                <w:rFonts w:ascii="Arial" w:eastAsia="Arial" w:hAnsi="Arial" w:cs="Arial"/>
                <w:b/>
                <w:sz w:val="18"/>
                <w:szCs w:val="18"/>
              </w:rPr>
              <w:t>ni</w:t>
            </w:r>
            <w:r>
              <w:rPr>
                <w:rFonts w:ascii="Arial" w:eastAsia="Arial" w:hAnsi="Arial" w:cs="Arial"/>
                <w:b/>
                <w:spacing w:val="-1"/>
                <w:sz w:val="18"/>
                <w:szCs w:val="18"/>
              </w:rPr>
              <w:t>z</w:t>
            </w:r>
            <w:r>
              <w:rPr>
                <w:rFonts w:ascii="Arial" w:eastAsia="Arial" w:hAnsi="Arial" w:cs="Arial"/>
                <w:b/>
                <w:spacing w:val="1"/>
                <w:sz w:val="18"/>
                <w:szCs w:val="18"/>
              </w:rPr>
              <w:t>z</w:t>
            </w:r>
            <w:r>
              <w:rPr>
                <w:rFonts w:ascii="Arial" w:eastAsia="Arial" w:hAnsi="Arial" w:cs="Arial"/>
                <w:b/>
                <w:spacing w:val="-2"/>
                <w:sz w:val="18"/>
                <w:szCs w:val="18"/>
              </w:rPr>
              <w:t>a</w:t>
            </w:r>
            <w:r>
              <w:rPr>
                <w:rFonts w:ascii="Arial" w:eastAsia="Arial" w:hAnsi="Arial" w:cs="Arial"/>
                <w:b/>
                <w:spacing w:val="1"/>
                <w:sz w:val="18"/>
                <w:szCs w:val="18"/>
              </w:rPr>
              <w:t>z</w:t>
            </w:r>
            <w:r>
              <w:rPr>
                <w:rFonts w:ascii="Arial" w:eastAsia="Arial" w:hAnsi="Arial" w:cs="Arial"/>
                <w:b/>
                <w:sz w:val="18"/>
                <w:szCs w:val="18"/>
              </w:rPr>
              <w:t>ione</w:t>
            </w:r>
            <w:proofErr w:type="spellEnd"/>
          </w:p>
        </w:tc>
        <w:tc>
          <w:tcPr>
            <w:tcW w:w="62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91427D">
            <w:pPr>
              <w:spacing w:before="3"/>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t</w:t>
            </w:r>
            <w:r>
              <w:rPr>
                <w:rFonts w:ascii="Arial" w:eastAsia="Arial" w:hAnsi="Arial" w:cs="Arial"/>
                <w:spacing w:val="1"/>
                <w:sz w:val="18"/>
                <w:szCs w:val="18"/>
                <w:lang w:val="it-IT"/>
              </w:rPr>
              <w:t>i</w:t>
            </w:r>
            <w:r>
              <w:rPr>
                <w:rFonts w:ascii="Arial" w:eastAsia="Arial" w:hAnsi="Arial" w:cs="Arial"/>
                <w:spacing w:val="-2"/>
                <w:sz w:val="18"/>
                <w:szCs w:val="18"/>
                <w:lang w:val="it-IT"/>
              </w:rPr>
              <w:t>e</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5"/>
                <w:sz w:val="18"/>
                <w:szCs w:val="18"/>
                <w:lang w:val="it-IT"/>
              </w:rPr>
              <w:t xml:space="preserve"> </w:t>
            </w:r>
            <w:r>
              <w:rPr>
                <w:rFonts w:ascii="Arial" w:eastAsia="Arial" w:hAnsi="Arial" w:cs="Arial"/>
                <w:spacing w:val="-2"/>
                <w:sz w:val="18"/>
                <w:szCs w:val="18"/>
                <w:lang w:val="it-IT"/>
              </w:rPr>
              <w:t>t</w:t>
            </w:r>
            <w:r>
              <w:rPr>
                <w:rFonts w:ascii="Arial" w:eastAsia="Arial" w:hAnsi="Arial" w:cs="Arial"/>
                <w:spacing w:val="1"/>
                <w:sz w:val="18"/>
                <w:szCs w:val="18"/>
                <w:lang w:val="it-IT"/>
              </w:rPr>
              <w:t>u</w:t>
            </w:r>
            <w:r>
              <w:rPr>
                <w:rFonts w:ascii="Arial" w:eastAsia="Arial" w:hAnsi="Arial" w:cs="Arial"/>
                <w:sz w:val="18"/>
                <w:szCs w:val="18"/>
                <w:lang w:val="it-IT"/>
              </w:rPr>
              <w:t>tte</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p</w:t>
            </w:r>
            <w:r>
              <w:rPr>
                <w:rFonts w:ascii="Arial" w:eastAsia="Arial" w:hAnsi="Arial" w:cs="Arial"/>
                <w:spacing w:val="1"/>
                <w:sz w:val="18"/>
                <w:szCs w:val="18"/>
                <w:lang w:val="it-IT"/>
              </w:rPr>
              <w:t>a</w:t>
            </w:r>
            <w:r>
              <w:rPr>
                <w:rFonts w:ascii="Arial" w:eastAsia="Arial" w:hAnsi="Arial" w:cs="Arial"/>
                <w:spacing w:val="-2"/>
                <w:sz w:val="18"/>
                <w:szCs w:val="18"/>
                <w:lang w:val="it-IT"/>
              </w:rPr>
              <w:t>r</w:t>
            </w:r>
            <w:r>
              <w:rPr>
                <w:rFonts w:ascii="Arial" w:eastAsia="Arial" w:hAnsi="Arial" w:cs="Arial"/>
                <w:sz w:val="18"/>
                <w:szCs w:val="18"/>
                <w:lang w:val="it-IT"/>
              </w:rPr>
              <w:t>ti</w:t>
            </w:r>
            <w:r>
              <w:rPr>
                <w:rFonts w:ascii="Arial" w:eastAsia="Arial" w:hAnsi="Arial" w:cs="Arial"/>
                <w:spacing w:val="-2"/>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2"/>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i</w:t>
            </w:r>
            <w:r>
              <w:rPr>
                <w:rFonts w:ascii="Arial" w:eastAsia="Arial" w:hAnsi="Arial" w:cs="Arial"/>
                <w:spacing w:val="1"/>
                <w:sz w:val="18"/>
                <w:szCs w:val="18"/>
                <w:lang w:val="it-IT"/>
              </w:rPr>
              <w:t>n</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m</w:t>
            </w:r>
            <w:r>
              <w:rPr>
                <w:rFonts w:ascii="Arial" w:eastAsia="Arial" w:hAnsi="Arial" w:cs="Arial"/>
                <w:spacing w:val="1"/>
                <w:sz w:val="18"/>
                <w:szCs w:val="18"/>
                <w:lang w:val="it-IT"/>
              </w:rPr>
              <w:t>a</w:t>
            </w:r>
            <w:r>
              <w:rPr>
                <w:rFonts w:ascii="Arial" w:eastAsia="Arial" w:hAnsi="Arial" w:cs="Arial"/>
                <w:spacing w:val="-1"/>
                <w:sz w:val="18"/>
                <w:szCs w:val="18"/>
                <w:lang w:val="it-IT"/>
              </w:rPr>
              <w:t>z</w:t>
            </w:r>
            <w:r>
              <w:rPr>
                <w:rFonts w:ascii="Arial" w:eastAsia="Arial" w:hAnsi="Arial" w:cs="Arial"/>
                <w:spacing w:val="1"/>
                <w:sz w:val="18"/>
                <w:szCs w:val="18"/>
                <w:lang w:val="it-IT"/>
              </w:rPr>
              <w:t>io</w:t>
            </w:r>
            <w:r>
              <w:rPr>
                <w:rFonts w:ascii="Arial" w:eastAsia="Arial" w:hAnsi="Arial" w:cs="Arial"/>
                <w:spacing w:val="-2"/>
                <w:sz w:val="18"/>
                <w:szCs w:val="18"/>
                <w:lang w:val="it-IT"/>
              </w:rPr>
              <w:t>n</w:t>
            </w:r>
            <w:r>
              <w:rPr>
                <w:rFonts w:ascii="Arial" w:eastAsia="Arial" w:hAnsi="Arial" w:cs="Arial"/>
                <w:sz w:val="18"/>
                <w:szCs w:val="18"/>
                <w:lang w:val="it-IT"/>
              </w:rPr>
              <w:t>i</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u</w:t>
            </w:r>
            <w:r>
              <w:rPr>
                <w:rFonts w:ascii="Arial" w:eastAsia="Arial" w:hAnsi="Arial" w:cs="Arial"/>
                <w:sz w:val="18"/>
                <w:szCs w:val="18"/>
                <w:lang w:val="it-IT"/>
              </w:rPr>
              <w:t>t</w:t>
            </w:r>
            <w:r>
              <w:rPr>
                <w:rFonts w:ascii="Arial" w:eastAsia="Arial" w:hAnsi="Arial" w:cs="Arial"/>
                <w:spacing w:val="-2"/>
                <w:sz w:val="18"/>
                <w:szCs w:val="18"/>
                <w:lang w:val="it-IT"/>
              </w:rPr>
              <w:t>i</w:t>
            </w:r>
            <w:r>
              <w:rPr>
                <w:rFonts w:ascii="Arial" w:eastAsia="Arial" w:hAnsi="Arial" w:cs="Arial"/>
                <w:spacing w:val="1"/>
                <w:sz w:val="18"/>
                <w:szCs w:val="18"/>
                <w:lang w:val="it-IT"/>
              </w:rPr>
              <w:t>l</w:t>
            </w:r>
            <w:r>
              <w:rPr>
                <w:rFonts w:ascii="Arial" w:eastAsia="Arial" w:hAnsi="Arial" w:cs="Arial"/>
                <w:sz w:val="18"/>
                <w:szCs w:val="18"/>
                <w:lang w:val="it-IT"/>
              </w:rPr>
              <w:t>i</w:t>
            </w:r>
            <w:r>
              <w:rPr>
                <w:rFonts w:ascii="Arial" w:eastAsia="Arial" w:hAnsi="Arial" w:cs="Arial"/>
                <w:spacing w:val="-3"/>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1"/>
                <w:sz w:val="18"/>
                <w:szCs w:val="18"/>
                <w:lang w:val="it-IT"/>
              </w:rPr>
              <w:t>pe</w:t>
            </w:r>
            <w:r>
              <w:rPr>
                <w:rFonts w:ascii="Arial" w:eastAsia="Arial" w:hAnsi="Arial" w:cs="Arial"/>
                <w:sz w:val="18"/>
                <w:szCs w:val="18"/>
                <w:lang w:val="it-IT"/>
              </w:rPr>
              <w:t>r</w:t>
            </w:r>
            <w:r>
              <w:rPr>
                <w:rFonts w:ascii="Arial" w:eastAsia="Arial" w:hAnsi="Arial" w:cs="Arial"/>
                <w:spacing w:val="-2"/>
                <w:sz w:val="18"/>
                <w:szCs w:val="18"/>
                <w:lang w:val="it-IT"/>
              </w:rPr>
              <w:t>t</w:t>
            </w:r>
            <w:r>
              <w:rPr>
                <w:rFonts w:ascii="Arial" w:eastAsia="Arial" w:hAnsi="Arial" w:cs="Arial"/>
                <w:spacing w:val="1"/>
                <w:sz w:val="18"/>
                <w:szCs w:val="18"/>
                <w:lang w:val="it-IT"/>
              </w:rPr>
              <w:t>i</w:t>
            </w:r>
            <w:r>
              <w:rPr>
                <w:rFonts w:ascii="Arial" w:eastAsia="Arial" w:hAnsi="Arial" w:cs="Arial"/>
                <w:spacing w:val="-2"/>
                <w:sz w:val="18"/>
                <w:szCs w:val="18"/>
                <w:lang w:val="it-IT"/>
              </w:rPr>
              <w:t>n</w:t>
            </w:r>
            <w:r>
              <w:rPr>
                <w:rFonts w:ascii="Arial" w:eastAsia="Arial" w:hAnsi="Arial" w:cs="Arial"/>
                <w:spacing w:val="1"/>
                <w:sz w:val="18"/>
                <w:szCs w:val="18"/>
                <w:lang w:val="it-IT"/>
              </w:rPr>
              <w:t>en</w:t>
            </w:r>
            <w:r>
              <w:rPr>
                <w:rFonts w:ascii="Arial" w:eastAsia="Arial" w:hAnsi="Arial" w:cs="Arial"/>
                <w:sz w:val="18"/>
                <w:szCs w:val="18"/>
                <w:lang w:val="it-IT"/>
              </w:rPr>
              <w:t>ti</w:t>
            </w:r>
            <w:r>
              <w:rPr>
                <w:rFonts w:ascii="Arial" w:eastAsia="Arial" w:hAnsi="Arial" w:cs="Arial"/>
                <w:spacing w:val="-7"/>
                <w:sz w:val="18"/>
                <w:szCs w:val="18"/>
                <w:lang w:val="it-IT"/>
              </w:rPr>
              <w:t xml:space="preserve"> </w:t>
            </w:r>
            <w:r>
              <w:rPr>
                <w:rFonts w:ascii="Arial" w:eastAsia="Arial" w:hAnsi="Arial" w:cs="Arial"/>
                <w:sz w:val="18"/>
                <w:szCs w:val="18"/>
                <w:lang w:val="it-IT"/>
              </w:rPr>
              <w:t>a</w:t>
            </w:r>
          </w:p>
          <w:p w:rsidR="005A35FA" w:rsidRDefault="0091427D">
            <w:pPr>
              <w:tabs>
                <w:tab w:val="left" w:pos="660"/>
              </w:tabs>
              <w:spacing w:before="3" w:line="200" w:lineRule="exact"/>
              <w:ind w:left="669" w:right="600" w:hanging="442"/>
            </w:pPr>
            <w:r>
              <w:rPr>
                <w:rFonts w:ascii="Arial" w:eastAsia="Arial" w:hAnsi="Arial" w:cs="Arial"/>
                <w:sz w:val="18"/>
                <w:szCs w:val="18"/>
                <w:lang w:val="it-IT"/>
              </w:rPr>
              <w:t>4</w:t>
            </w:r>
            <w:r>
              <w:rPr>
                <w:rFonts w:ascii="Arial" w:eastAsia="Arial" w:hAnsi="Arial" w:cs="Arial"/>
                <w:sz w:val="18"/>
                <w:szCs w:val="18"/>
                <w:lang w:val="it-IT"/>
              </w:rPr>
              <w:tab/>
            </w:r>
            <w:r>
              <w:rPr>
                <w:rFonts w:ascii="Arial" w:eastAsia="Arial" w:hAnsi="Arial" w:cs="Arial"/>
                <w:spacing w:val="1"/>
                <w:sz w:val="18"/>
                <w:szCs w:val="18"/>
                <w:lang w:val="it-IT"/>
              </w:rPr>
              <w:t>s</w:t>
            </w:r>
            <w:r>
              <w:rPr>
                <w:rFonts w:ascii="Arial" w:eastAsia="Arial" w:hAnsi="Arial" w:cs="Arial"/>
                <w:spacing w:val="-1"/>
                <w:sz w:val="18"/>
                <w:szCs w:val="18"/>
                <w:lang w:val="it-IT"/>
              </w:rPr>
              <w:t>v</w:t>
            </w:r>
            <w:r>
              <w:rPr>
                <w:rFonts w:ascii="Arial" w:eastAsia="Arial" w:hAnsi="Arial" w:cs="Arial"/>
                <w:spacing w:val="1"/>
                <w:sz w:val="18"/>
                <w:szCs w:val="18"/>
                <w:lang w:val="it-IT"/>
              </w:rPr>
              <w:t>ilu</w:t>
            </w:r>
            <w:r>
              <w:rPr>
                <w:rFonts w:ascii="Arial" w:eastAsia="Arial" w:hAnsi="Arial" w:cs="Arial"/>
                <w:spacing w:val="-2"/>
                <w:sz w:val="18"/>
                <w:szCs w:val="18"/>
                <w:lang w:val="it-IT"/>
              </w:rPr>
              <w:t>p</w:t>
            </w:r>
            <w:r>
              <w:rPr>
                <w:rFonts w:ascii="Arial" w:eastAsia="Arial" w:hAnsi="Arial" w:cs="Arial"/>
                <w:spacing w:val="1"/>
                <w:sz w:val="18"/>
                <w:szCs w:val="18"/>
                <w:lang w:val="it-IT"/>
              </w:rPr>
              <w:t>pa</w:t>
            </w:r>
            <w:r>
              <w:rPr>
                <w:rFonts w:ascii="Arial" w:eastAsia="Arial" w:hAnsi="Arial" w:cs="Arial"/>
                <w:sz w:val="18"/>
                <w:szCs w:val="18"/>
                <w:lang w:val="it-IT"/>
              </w:rPr>
              <w:t>re</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a</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co</w:t>
            </w:r>
            <w:r>
              <w:rPr>
                <w:rFonts w:ascii="Arial" w:eastAsia="Arial" w:hAnsi="Arial" w:cs="Arial"/>
                <w:spacing w:val="-2"/>
                <w:sz w:val="18"/>
                <w:szCs w:val="18"/>
                <w:lang w:val="it-IT"/>
              </w:rPr>
              <w:t>n</w:t>
            </w:r>
            <w:r>
              <w:rPr>
                <w:rFonts w:ascii="Arial" w:eastAsia="Arial" w:hAnsi="Arial" w:cs="Arial"/>
                <w:spacing w:val="1"/>
                <w:sz w:val="18"/>
                <w:szCs w:val="18"/>
                <w:lang w:val="it-IT"/>
              </w:rPr>
              <w:t>seg</w:t>
            </w:r>
            <w:r>
              <w:rPr>
                <w:rFonts w:ascii="Arial" w:eastAsia="Arial" w:hAnsi="Arial" w:cs="Arial"/>
                <w:spacing w:val="-2"/>
                <w:sz w:val="18"/>
                <w:szCs w:val="18"/>
                <w:lang w:val="it-IT"/>
              </w:rPr>
              <w:t>n</w:t>
            </w:r>
            <w:r>
              <w:rPr>
                <w:rFonts w:ascii="Arial" w:eastAsia="Arial" w:hAnsi="Arial" w:cs="Arial"/>
                <w:spacing w:val="1"/>
                <w:sz w:val="18"/>
                <w:szCs w:val="18"/>
                <w:lang w:val="it-IT"/>
              </w:rPr>
              <w:t>a</w:t>
            </w:r>
            <w:r>
              <w:rPr>
                <w:rFonts w:ascii="Arial" w:eastAsia="Arial" w:hAnsi="Arial" w:cs="Arial"/>
                <w:sz w:val="18"/>
                <w:szCs w:val="18"/>
                <w:lang w:val="it-IT"/>
              </w:rPr>
              <w:t>,</w:t>
            </w:r>
            <w:r>
              <w:rPr>
                <w:rFonts w:ascii="Arial" w:eastAsia="Arial" w:hAnsi="Arial" w:cs="Arial"/>
                <w:spacing w:val="-7"/>
                <w:sz w:val="18"/>
                <w:szCs w:val="18"/>
                <w:lang w:val="it-IT"/>
              </w:rPr>
              <w:t xml:space="preserve"> </w:t>
            </w:r>
            <w:r>
              <w:rPr>
                <w:rFonts w:ascii="Arial" w:eastAsia="Arial" w:hAnsi="Arial" w:cs="Arial"/>
                <w:spacing w:val="-2"/>
                <w:sz w:val="18"/>
                <w:szCs w:val="18"/>
                <w:lang w:val="it-IT"/>
              </w:rPr>
              <w:t>a</w:t>
            </w:r>
            <w:r>
              <w:rPr>
                <w:rFonts w:ascii="Arial" w:eastAsia="Arial" w:hAnsi="Arial" w:cs="Arial"/>
                <w:spacing w:val="1"/>
                <w:sz w:val="18"/>
                <w:szCs w:val="18"/>
                <w:lang w:val="it-IT"/>
              </w:rPr>
              <w:t>nc</w:t>
            </w:r>
            <w:r>
              <w:rPr>
                <w:rFonts w:ascii="Arial" w:eastAsia="Arial" w:hAnsi="Arial" w:cs="Arial"/>
                <w:spacing w:val="-2"/>
                <w:sz w:val="18"/>
                <w:szCs w:val="18"/>
                <w:lang w:val="it-IT"/>
              </w:rPr>
              <w:t>h</w:t>
            </w:r>
            <w:r>
              <w:rPr>
                <w:rFonts w:ascii="Arial" w:eastAsia="Arial" w:hAnsi="Arial" w:cs="Arial"/>
                <w:sz w:val="18"/>
                <w:szCs w:val="18"/>
                <w:lang w:val="it-IT"/>
              </w:rPr>
              <w:t>e</w:t>
            </w:r>
            <w:r>
              <w:rPr>
                <w:rFonts w:ascii="Arial" w:eastAsia="Arial" w:hAnsi="Arial" w:cs="Arial"/>
                <w:spacing w:val="-6"/>
                <w:sz w:val="18"/>
                <w:szCs w:val="18"/>
                <w:lang w:val="it-IT"/>
              </w:rPr>
              <w:t xml:space="preserve"> </w:t>
            </w:r>
            <w:r>
              <w:rPr>
                <w:rFonts w:ascii="Arial" w:eastAsia="Arial" w:hAnsi="Arial" w:cs="Arial"/>
                <w:spacing w:val="1"/>
                <w:sz w:val="18"/>
                <w:szCs w:val="18"/>
                <w:lang w:val="it-IT"/>
              </w:rPr>
              <w:t>que</w:t>
            </w:r>
            <w:r>
              <w:rPr>
                <w:rFonts w:ascii="Arial" w:eastAsia="Arial" w:hAnsi="Arial" w:cs="Arial"/>
                <w:spacing w:val="-2"/>
                <w:sz w:val="18"/>
                <w:szCs w:val="18"/>
                <w:lang w:val="it-IT"/>
              </w:rPr>
              <w:t>l</w:t>
            </w:r>
            <w:r>
              <w:rPr>
                <w:rFonts w:ascii="Arial" w:eastAsia="Arial" w:hAnsi="Arial" w:cs="Arial"/>
                <w:spacing w:val="1"/>
                <w:sz w:val="18"/>
                <w:szCs w:val="18"/>
                <w:lang w:val="it-IT"/>
              </w:rPr>
              <w:t>l</w:t>
            </w:r>
            <w:r>
              <w:rPr>
                <w:rFonts w:ascii="Arial" w:eastAsia="Arial" w:hAnsi="Arial" w:cs="Arial"/>
                <w:sz w:val="18"/>
                <w:szCs w:val="18"/>
                <w:lang w:val="it-IT"/>
              </w:rPr>
              <w:t>e</w:t>
            </w:r>
            <w:r>
              <w:rPr>
                <w:rFonts w:ascii="Arial" w:eastAsia="Arial" w:hAnsi="Arial" w:cs="Arial"/>
                <w:spacing w:val="-4"/>
                <w:sz w:val="18"/>
                <w:szCs w:val="18"/>
                <w:lang w:val="it-IT"/>
              </w:rPr>
              <w:t xml:space="preserve"> </w:t>
            </w:r>
            <w:r>
              <w:rPr>
                <w:rFonts w:ascii="Arial" w:eastAsia="Arial" w:hAnsi="Arial" w:cs="Arial"/>
                <w:sz w:val="18"/>
                <w:szCs w:val="18"/>
                <w:lang w:val="it-IT"/>
              </w:rPr>
              <w:t>r</w:t>
            </w:r>
            <w:r>
              <w:rPr>
                <w:rFonts w:ascii="Arial" w:eastAsia="Arial" w:hAnsi="Arial" w:cs="Arial"/>
                <w:spacing w:val="-2"/>
                <w:sz w:val="18"/>
                <w:szCs w:val="18"/>
                <w:lang w:val="it-IT"/>
              </w:rPr>
              <w:t>i</w:t>
            </w:r>
            <w:r>
              <w:rPr>
                <w:rFonts w:ascii="Arial" w:eastAsia="Arial" w:hAnsi="Arial" w:cs="Arial"/>
                <w:spacing w:val="1"/>
                <w:sz w:val="18"/>
                <w:szCs w:val="18"/>
                <w:lang w:val="it-IT"/>
              </w:rPr>
              <w:t>ca</w:t>
            </w:r>
            <w:r>
              <w:rPr>
                <w:rFonts w:ascii="Arial" w:eastAsia="Arial" w:hAnsi="Arial" w:cs="Arial"/>
                <w:spacing w:val="-1"/>
                <w:sz w:val="18"/>
                <w:szCs w:val="18"/>
                <w:lang w:val="it-IT"/>
              </w:rPr>
              <w:t>v</w:t>
            </w:r>
            <w:r>
              <w:rPr>
                <w:rFonts w:ascii="Arial" w:eastAsia="Arial" w:hAnsi="Arial" w:cs="Arial"/>
                <w:spacing w:val="1"/>
                <w:sz w:val="18"/>
                <w:szCs w:val="18"/>
                <w:lang w:val="it-IT"/>
              </w:rPr>
              <w:t>a</w:t>
            </w:r>
            <w:r>
              <w:rPr>
                <w:rFonts w:ascii="Arial" w:eastAsia="Arial" w:hAnsi="Arial" w:cs="Arial"/>
                <w:spacing w:val="-2"/>
                <w:sz w:val="18"/>
                <w:szCs w:val="18"/>
                <w:lang w:val="it-IT"/>
              </w:rPr>
              <w:t>b</w:t>
            </w:r>
            <w:r>
              <w:rPr>
                <w:rFonts w:ascii="Arial" w:eastAsia="Arial" w:hAnsi="Arial" w:cs="Arial"/>
                <w:spacing w:val="1"/>
                <w:sz w:val="18"/>
                <w:szCs w:val="18"/>
                <w:lang w:val="it-IT"/>
              </w:rPr>
              <w:t>il</w:t>
            </w:r>
            <w:r>
              <w:rPr>
                <w:rFonts w:ascii="Arial" w:eastAsia="Arial" w:hAnsi="Arial" w:cs="Arial"/>
                <w:sz w:val="18"/>
                <w:szCs w:val="18"/>
                <w:lang w:val="it-IT"/>
              </w:rPr>
              <w:t>i</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a</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un</w:t>
            </w:r>
            <w:r>
              <w:rPr>
                <w:rFonts w:ascii="Arial" w:eastAsia="Arial" w:hAnsi="Arial" w:cs="Arial"/>
                <w:sz w:val="18"/>
                <w:szCs w:val="18"/>
                <w:lang w:val="it-IT"/>
              </w:rPr>
              <w:t>a</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p</w:t>
            </w:r>
            <w:r>
              <w:rPr>
                <w:rFonts w:ascii="Arial" w:eastAsia="Arial" w:hAnsi="Arial" w:cs="Arial"/>
                <w:sz w:val="18"/>
                <w:szCs w:val="18"/>
                <w:lang w:val="it-IT"/>
              </w:rPr>
              <w:t>r</w:t>
            </w:r>
            <w:r>
              <w:rPr>
                <w:rFonts w:ascii="Arial" w:eastAsia="Arial" w:hAnsi="Arial" w:cs="Arial"/>
                <w:spacing w:val="1"/>
                <w:sz w:val="18"/>
                <w:szCs w:val="18"/>
                <w:lang w:val="it-IT"/>
              </w:rPr>
              <w:t>op</w:t>
            </w:r>
            <w:r>
              <w:rPr>
                <w:rFonts w:ascii="Arial" w:eastAsia="Arial" w:hAnsi="Arial" w:cs="Arial"/>
                <w:sz w:val="18"/>
                <w:szCs w:val="18"/>
                <w:lang w:val="it-IT"/>
              </w:rPr>
              <w:t>r</w:t>
            </w:r>
            <w:r>
              <w:rPr>
                <w:rFonts w:ascii="Arial" w:eastAsia="Arial" w:hAnsi="Arial" w:cs="Arial"/>
                <w:spacing w:val="-2"/>
                <w:sz w:val="18"/>
                <w:szCs w:val="18"/>
                <w:lang w:val="it-IT"/>
              </w:rPr>
              <w:t>i</w:t>
            </w:r>
            <w:r>
              <w:rPr>
                <w:rFonts w:ascii="Arial" w:eastAsia="Arial" w:hAnsi="Arial" w:cs="Arial"/>
                <w:sz w:val="18"/>
                <w:szCs w:val="18"/>
                <w:lang w:val="it-IT"/>
              </w:rPr>
              <w:t>a r</w:t>
            </w:r>
            <w:r>
              <w:rPr>
                <w:rFonts w:ascii="Arial" w:eastAsia="Arial" w:hAnsi="Arial" w:cs="Arial"/>
                <w:spacing w:val="1"/>
                <w:sz w:val="18"/>
                <w:szCs w:val="18"/>
                <w:lang w:val="it-IT"/>
              </w:rPr>
              <w:t>ice</w:t>
            </w:r>
            <w:r>
              <w:rPr>
                <w:rFonts w:ascii="Arial" w:eastAsia="Arial" w:hAnsi="Arial" w:cs="Arial"/>
                <w:spacing w:val="-2"/>
                <w:sz w:val="18"/>
                <w:szCs w:val="18"/>
                <w:lang w:val="it-IT"/>
              </w:rPr>
              <w:t>r</w:t>
            </w:r>
            <w:r>
              <w:rPr>
                <w:rFonts w:ascii="Arial" w:eastAsia="Arial" w:hAnsi="Arial" w:cs="Arial"/>
                <w:spacing w:val="1"/>
                <w:sz w:val="18"/>
                <w:szCs w:val="18"/>
                <w:lang w:val="it-IT"/>
              </w:rPr>
              <w:t>c</w:t>
            </w:r>
            <w:r>
              <w:rPr>
                <w:rFonts w:ascii="Arial" w:eastAsia="Arial" w:hAnsi="Arial" w:cs="Arial"/>
                <w:sz w:val="18"/>
                <w:szCs w:val="18"/>
                <w:lang w:val="it-IT"/>
              </w:rPr>
              <w:t>a</w:t>
            </w:r>
            <w:r>
              <w:rPr>
                <w:rFonts w:ascii="Arial" w:eastAsia="Arial" w:hAnsi="Arial" w:cs="Arial"/>
                <w:spacing w:val="-4"/>
                <w:sz w:val="18"/>
                <w:szCs w:val="18"/>
                <w:lang w:val="it-IT"/>
              </w:rPr>
              <w:t xml:space="preserve"> </w:t>
            </w:r>
            <w:r>
              <w:rPr>
                <w:rFonts w:ascii="Arial" w:eastAsia="Arial" w:hAnsi="Arial" w:cs="Arial"/>
                <w:spacing w:val="-2"/>
                <w:sz w:val="18"/>
                <w:szCs w:val="18"/>
                <w:lang w:val="it-IT"/>
              </w:rPr>
              <w:t>p</w:t>
            </w:r>
            <w:r>
              <w:rPr>
                <w:rFonts w:ascii="Arial" w:eastAsia="Arial" w:hAnsi="Arial" w:cs="Arial"/>
                <w:spacing w:val="1"/>
                <w:sz w:val="18"/>
                <w:szCs w:val="18"/>
                <w:lang w:val="it-IT"/>
              </w:rPr>
              <w:t>e</w:t>
            </w:r>
            <w:r>
              <w:rPr>
                <w:rFonts w:ascii="Arial" w:eastAsia="Arial" w:hAnsi="Arial" w:cs="Arial"/>
                <w:sz w:val="18"/>
                <w:szCs w:val="18"/>
                <w:lang w:val="it-IT"/>
              </w:rPr>
              <w:t>r</w:t>
            </w:r>
            <w:r>
              <w:rPr>
                <w:rFonts w:ascii="Arial" w:eastAsia="Arial" w:hAnsi="Arial" w:cs="Arial"/>
                <w:spacing w:val="1"/>
                <w:sz w:val="18"/>
                <w:szCs w:val="18"/>
                <w:lang w:val="it-IT"/>
              </w:rPr>
              <w:t>s</w:t>
            </w:r>
            <w:r>
              <w:rPr>
                <w:rFonts w:ascii="Arial" w:eastAsia="Arial" w:hAnsi="Arial" w:cs="Arial"/>
                <w:spacing w:val="-2"/>
                <w:sz w:val="18"/>
                <w:szCs w:val="18"/>
                <w:lang w:val="it-IT"/>
              </w:rPr>
              <w:t>o</w:t>
            </w:r>
            <w:r>
              <w:rPr>
                <w:rFonts w:ascii="Arial" w:eastAsia="Arial" w:hAnsi="Arial" w:cs="Arial"/>
                <w:spacing w:val="1"/>
                <w:sz w:val="18"/>
                <w:szCs w:val="18"/>
                <w:lang w:val="it-IT"/>
              </w:rPr>
              <w:t>na</w:t>
            </w:r>
            <w:r>
              <w:rPr>
                <w:rFonts w:ascii="Arial" w:eastAsia="Arial" w:hAnsi="Arial" w:cs="Arial"/>
                <w:spacing w:val="-2"/>
                <w:sz w:val="18"/>
                <w:szCs w:val="18"/>
                <w:lang w:val="it-IT"/>
              </w:rPr>
              <w:t>l</w:t>
            </w:r>
            <w:r>
              <w:rPr>
                <w:rFonts w:ascii="Arial" w:eastAsia="Arial" w:hAnsi="Arial" w:cs="Arial"/>
                <w:sz w:val="18"/>
                <w:szCs w:val="18"/>
                <w:lang w:val="it-IT"/>
              </w:rPr>
              <w:t>e</w:t>
            </w:r>
            <w:r>
              <w:rPr>
                <w:rFonts w:ascii="Arial" w:eastAsia="Arial" w:hAnsi="Arial" w:cs="Arial"/>
                <w:spacing w:val="-7"/>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co</w:t>
            </w:r>
            <w:r>
              <w:rPr>
                <w:rFonts w:ascii="Arial" w:eastAsia="Arial" w:hAnsi="Arial" w:cs="Arial"/>
                <w:spacing w:val="-2"/>
                <w:sz w:val="18"/>
                <w:szCs w:val="18"/>
                <w:lang w:val="it-IT"/>
              </w:rPr>
              <w:t>l</w:t>
            </w:r>
            <w:r>
              <w:rPr>
                <w:rFonts w:ascii="Arial" w:eastAsia="Arial" w:hAnsi="Arial" w:cs="Arial"/>
                <w:spacing w:val="1"/>
                <w:sz w:val="18"/>
                <w:szCs w:val="18"/>
                <w:lang w:val="it-IT"/>
              </w:rPr>
              <w:t>leg</w:t>
            </w:r>
            <w:r>
              <w:rPr>
                <w:rFonts w:ascii="Arial" w:eastAsia="Arial" w:hAnsi="Arial" w:cs="Arial"/>
                <w:sz w:val="18"/>
                <w:szCs w:val="18"/>
                <w:lang w:val="it-IT"/>
              </w:rPr>
              <w:t>a</w:t>
            </w:r>
            <w:r>
              <w:rPr>
                <w:rFonts w:ascii="Arial" w:eastAsia="Arial" w:hAnsi="Arial" w:cs="Arial"/>
                <w:spacing w:val="-7"/>
                <w:sz w:val="18"/>
                <w:szCs w:val="18"/>
                <w:lang w:val="it-IT"/>
              </w:rPr>
              <w:t xml:space="preserve"> </w:t>
            </w:r>
            <w:r>
              <w:rPr>
                <w:rFonts w:ascii="Arial" w:eastAsia="Arial" w:hAnsi="Arial" w:cs="Arial"/>
                <w:spacing w:val="-2"/>
                <w:sz w:val="18"/>
                <w:szCs w:val="18"/>
                <w:lang w:val="it-IT"/>
              </w:rPr>
              <w:t>t</w:t>
            </w:r>
            <w:r>
              <w:rPr>
                <w:rFonts w:ascii="Arial" w:eastAsia="Arial" w:hAnsi="Arial" w:cs="Arial"/>
                <w:sz w:val="18"/>
                <w:szCs w:val="18"/>
                <w:lang w:val="it-IT"/>
              </w:rPr>
              <w:t>ra</w:t>
            </w:r>
            <w:r>
              <w:rPr>
                <w:rFonts w:ascii="Arial" w:eastAsia="Arial" w:hAnsi="Arial" w:cs="Arial"/>
                <w:spacing w:val="-1"/>
                <w:sz w:val="18"/>
                <w:szCs w:val="18"/>
                <w:lang w:val="it-IT"/>
              </w:rPr>
              <w:t xml:space="preserve"> </w:t>
            </w:r>
            <w:r>
              <w:rPr>
                <w:rFonts w:ascii="Arial" w:eastAsia="Arial" w:hAnsi="Arial" w:cs="Arial"/>
                <w:spacing w:val="1"/>
                <w:sz w:val="18"/>
                <w:szCs w:val="18"/>
                <w:lang w:val="it-IT"/>
              </w:rPr>
              <w:t>lo</w:t>
            </w:r>
            <w:r>
              <w:rPr>
                <w:rFonts w:ascii="Arial" w:eastAsia="Arial" w:hAnsi="Arial" w:cs="Arial"/>
                <w:sz w:val="18"/>
                <w:szCs w:val="18"/>
                <w:lang w:val="it-IT"/>
              </w:rPr>
              <w:t>ro</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i</w:t>
            </w:r>
            <w:r>
              <w:rPr>
                <w:rFonts w:ascii="Arial" w:eastAsia="Arial" w:hAnsi="Arial" w:cs="Arial"/>
                <w:sz w:val="18"/>
                <w:szCs w:val="18"/>
                <w:lang w:val="it-IT"/>
              </w:rPr>
              <w:t>n</w:t>
            </w:r>
            <w:r>
              <w:rPr>
                <w:rFonts w:ascii="Arial" w:eastAsia="Arial" w:hAnsi="Arial" w:cs="Arial"/>
                <w:spacing w:val="-2"/>
                <w:sz w:val="18"/>
                <w:szCs w:val="18"/>
                <w:lang w:val="it-IT"/>
              </w:rPr>
              <w:t xml:space="preserve"> </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m</w:t>
            </w:r>
            <w:r>
              <w:rPr>
                <w:rFonts w:ascii="Arial" w:eastAsia="Arial" w:hAnsi="Arial" w:cs="Arial"/>
                <w:sz w:val="18"/>
                <w:szCs w:val="18"/>
                <w:lang w:val="it-IT"/>
              </w:rPr>
              <w:t>a</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2"/>
                <w:sz w:val="18"/>
                <w:szCs w:val="18"/>
                <w:lang w:val="it-IT"/>
              </w:rPr>
              <w:t>g</w:t>
            </w:r>
            <w:r>
              <w:rPr>
                <w:rFonts w:ascii="Arial" w:eastAsia="Arial" w:hAnsi="Arial" w:cs="Arial"/>
                <w:spacing w:val="1"/>
                <w:sz w:val="18"/>
                <w:szCs w:val="18"/>
                <w:lang w:val="it-IT"/>
              </w:rPr>
              <w:t>an</w:t>
            </w:r>
            <w:r>
              <w:rPr>
                <w:rFonts w:ascii="Arial" w:eastAsia="Arial" w:hAnsi="Arial" w:cs="Arial"/>
                <w:spacing w:val="-2"/>
                <w:sz w:val="18"/>
                <w:szCs w:val="18"/>
                <w:lang w:val="it-IT"/>
              </w:rPr>
              <w:t>i</w:t>
            </w:r>
            <w:r>
              <w:rPr>
                <w:rFonts w:ascii="Arial" w:eastAsia="Arial" w:hAnsi="Arial" w:cs="Arial"/>
                <w:spacing w:val="1"/>
                <w:sz w:val="18"/>
                <w:szCs w:val="18"/>
                <w:lang w:val="it-IT"/>
              </w:rPr>
              <w:t>c</w:t>
            </w:r>
            <w:r>
              <w:rPr>
                <w:rFonts w:ascii="Arial" w:eastAsia="Arial" w:hAnsi="Arial" w:cs="Arial"/>
                <w:sz w:val="18"/>
                <w:szCs w:val="18"/>
                <w:lang w:val="it-IT"/>
              </w:rPr>
              <w:t>a</w:t>
            </w:r>
          </w:p>
          <w:p w:rsidR="005A35FA" w:rsidRDefault="0091427D">
            <w:pPr>
              <w:spacing w:before="8"/>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t</w:t>
            </w:r>
            <w:r>
              <w:rPr>
                <w:rFonts w:ascii="Arial" w:eastAsia="Arial" w:hAnsi="Arial" w:cs="Arial"/>
                <w:spacing w:val="1"/>
                <w:sz w:val="18"/>
                <w:szCs w:val="18"/>
                <w:lang w:val="it-IT"/>
              </w:rPr>
              <w:t>i</w:t>
            </w:r>
            <w:r>
              <w:rPr>
                <w:rFonts w:ascii="Arial" w:eastAsia="Arial" w:hAnsi="Arial" w:cs="Arial"/>
                <w:spacing w:val="-2"/>
                <w:sz w:val="18"/>
                <w:szCs w:val="18"/>
                <w:lang w:val="it-IT"/>
              </w:rPr>
              <w:t>e</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5"/>
                <w:sz w:val="18"/>
                <w:szCs w:val="18"/>
                <w:lang w:val="it-IT"/>
              </w:rPr>
              <w:t xml:space="preserve"> </w:t>
            </w:r>
            <w:r>
              <w:rPr>
                <w:rFonts w:ascii="Arial" w:eastAsia="Arial" w:hAnsi="Arial" w:cs="Arial"/>
                <w:spacing w:val="-2"/>
                <w:sz w:val="18"/>
                <w:szCs w:val="18"/>
                <w:lang w:val="it-IT"/>
              </w:rPr>
              <w:t>t</w:t>
            </w:r>
            <w:r>
              <w:rPr>
                <w:rFonts w:ascii="Arial" w:eastAsia="Arial" w:hAnsi="Arial" w:cs="Arial"/>
                <w:spacing w:val="1"/>
                <w:sz w:val="18"/>
                <w:szCs w:val="18"/>
                <w:lang w:val="it-IT"/>
              </w:rPr>
              <w:t>u</w:t>
            </w:r>
            <w:r>
              <w:rPr>
                <w:rFonts w:ascii="Arial" w:eastAsia="Arial" w:hAnsi="Arial" w:cs="Arial"/>
                <w:sz w:val="18"/>
                <w:szCs w:val="18"/>
                <w:lang w:val="it-IT"/>
              </w:rPr>
              <w:t>tte</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p</w:t>
            </w:r>
            <w:r>
              <w:rPr>
                <w:rFonts w:ascii="Arial" w:eastAsia="Arial" w:hAnsi="Arial" w:cs="Arial"/>
                <w:spacing w:val="1"/>
                <w:sz w:val="18"/>
                <w:szCs w:val="18"/>
                <w:lang w:val="it-IT"/>
              </w:rPr>
              <w:t>a</w:t>
            </w:r>
            <w:r>
              <w:rPr>
                <w:rFonts w:ascii="Arial" w:eastAsia="Arial" w:hAnsi="Arial" w:cs="Arial"/>
                <w:spacing w:val="-2"/>
                <w:sz w:val="18"/>
                <w:szCs w:val="18"/>
                <w:lang w:val="it-IT"/>
              </w:rPr>
              <w:t>r</w:t>
            </w:r>
            <w:r>
              <w:rPr>
                <w:rFonts w:ascii="Arial" w:eastAsia="Arial" w:hAnsi="Arial" w:cs="Arial"/>
                <w:sz w:val="18"/>
                <w:szCs w:val="18"/>
                <w:lang w:val="it-IT"/>
              </w:rPr>
              <w:t>ti</w:t>
            </w:r>
            <w:r>
              <w:rPr>
                <w:rFonts w:ascii="Arial" w:eastAsia="Arial" w:hAnsi="Arial" w:cs="Arial"/>
                <w:spacing w:val="-2"/>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2"/>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i</w:t>
            </w:r>
            <w:r>
              <w:rPr>
                <w:rFonts w:ascii="Arial" w:eastAsia="Arial" w:hAnsi="Arial" w:cs="Arial"/>
                <w:spacing w:val="1"/>
                <w:sz w:val="18"/>
                <w:szCs w:val="18"/>
                <w:lang w:val="it-IT"/>
              </w:rPr>
              <w:t>n</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m</w:t>
            </w:r>
            <w:r>
              <w:rPr>
                <w:rFonts w:ascii="Arial" w:eastAsia="Arial" w:hAnsi="Arial" w:cs="Arial"/>
                <w:spacing w:val="1"/>
                <w:sz w:val="18"/>
                <w:szCs w:val="18"/>
                <w:lang w:val="it-IT"/>
              </w:rPr>
              <w:t>a</w:t>
            </w:r>
            <w:r>
              <w:rPr>
                <w:rFonts w:ascii="Arial" w:eastAsia="Arial" w:hAnsi="Arial" w:cs="Arial"/>
                <w:spacing w:val="-1"/>
                <w:sz w:val="18"/>
                <w:szCs w:val="18"/>
                <w:lang w:val="it-IT"/>
              </w:rPr>
              <w:t>z</w:t>
            </w:r>
            <w:r>
              <w:rPr>
                <w:rFonts w:ascii="Arial" w:eastAsia="Arial" w:hAnsi="Arial" w:cs="Arial"/>
                <w:spacing w:val="1"/>
                <w:sz w:val="18"/>
                <w:szCs w:val="18"/>
                <w:lang w:val="it-IT"/>
              </w:rPr>
              <w:t>io</w:t>
            </w:r>
            <w:r>
              <w:rPr>
                <w:rFonts w:ascii="Arial" w:eastAsia="Arial" w:hAnsi="Arial" w:cs="Arial"/>
                <w:spacing w:val="-2"/>
                <w:sz w:val="18"/>
                <w:szCs w:val="18"/>
                <w:lang w:val="it-IT"/>
              </w:rPr>
              <w:t>n</w:t>
            </w:r>
            <w:r>
              <w:rPr>
                <w:rFonts w:ascii="Arial" w:eastAsia="Arial" w:hAnsi="Arial" w:cs="Arial"/>
                <w:sz w:val="18"/>
                <w:szCs w:val="18"/>
                <w:lang w:val="it-IT"/>
              </w:rPr>
              <w:t>i</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u</w:t>
            </w:r>
            <w:r>
              <w:rPr>
                <w:rFonts w:ascii="Arial" w:eastAsia="Arial" w:hAnsi="Arial" w:cs="Arial"/>
                <w:sz w:val="18"/>
                <w:szCs w:val="18"/>
                <w:lang w:val="it-IT"/>
              </w:rPr>
              <w:t>t</w:t>
            </w:r>
            <w:r>
              <w:rPr>
                <w:rFonts w:ascii="Arial" w:eastAsia="Arial" w:hAnsi="Arial" w:cs="Arial"/>
                <w:spacing w:val="-2"/>
                <w:sz w:val="18"/>
                <w:szCs w:val="18"/>
                <w:lang w:val="it-IT"/>
              </w:rPr>
              <w:t>i</w:t>
            </w:r>
            <w:r>
              <w:rPr>
                <w:rFonts w:ascii="Arial" w:eastAsia="Arial" w:hAnsi="Arial" w:cs="Arial"/>
                <w:spacing w:val="1"/>
                <w:sz w:val="18"/>
                <w:szCs w:val="18"/>
                <w:lang w:val="it-IT"/>
              </w:rPr>
              <w:t>l</w:t>
            </w:r>
            <w:r>
              <w:rPr>
                <w:rFonts w:ascii="Arial" w:eastAsia="Arial" w:hAnsi="Arial" w:cs="Arial"/>
                <w:sz w:val="18"/>
                <w:szCs w:val="18"/>
                <w:lang w:val="it-IT"/>
              </w:rPr>
              <w:t>i</w:t>
            </w:r>
            <w:r>
              <w:rPr>
                <w:rFonts w:ascii="Arial" w:eastAsia="Arial" w:hAnsi="Arial" w:cs="Arial"/>
                <w:spacing w:val="-3"/>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1"/>
                <w:sz w:val="18"/>
                <w:szCs w:val="18"/>
                <w:lang w:val="it-IT"/>
              </w:rPr>
              <w:t>pe</w:t>
            </w:r>
            <w:r>
              <w:rPr>
                <w:rFonts w:ascii="Arial" w:eastAsia="Arial" w:hAnsi="Arial" w:cs="Arial"/>
                <w:sz w:val="18"/>
                <w:szCs w:val="18"/>
                <w:lang w:val="it-IT"/>
              </w:rPr>
              <w:t>r</w:t>
            </w:r>
            <w:r>
              <w:rPr>
                <w:rFonts w:ascii="Arial" w:eastAsia="Arial" w:hAnsi="Arial" w:cs="Arial"/>
                <w:spacing w:val="-2"/>
                <w:sz w:val="18"/>
                <w:szCs w:val="18"/>
                <w:lang w:val="it-IT"/>
              </w:rPr>
              <w:t>t</w:t>
            </w:r>
            <w:r>
              <w:rPr>
                <w:rFonts w:ascii="Arial" w:eastAsia="Arial" w:hAnsi="Arial" w:cs="Arial"/>
                <w:spacing w:val="1"/>
                <w:sz w:val="18"/>
                <w:szCs w:val="18"/>
                <w:lang w:val="it-IT"/>
              </w:rPr>
              <w:t>i</w:t>
            </w:r>
            <w:r>
              <w:rPr>
                <w:rFonts w:ascii="Arial" w:eastAsia="Arial" w:hAnsi="Arial" w:cs="Arial"/>
                <w:spacing w:val="-2"/>
                <w:sz w:val="18"/>
                <w:szCs w:val="18"/>
                <w:lang w:val="it-IT"/>
              </w:rPr>
              <w:t>n</w:t>
            </w:r>
            <w:r>
              <w:rPr>
                <w:rFonts w:ascii="Arial" w:eastAsia="Arial" w:hAnsi="Arial" w:cs="Arial"/>
                <w:spacing w:val="1"/>
                <w:sz w:val="18"/>
                <w:szCs w:val="18"/>
                <w:lang w:val="it-IT"/>
              </w:rPr>
              <w:t>en</w:t>
            </w:r>
            <w:r>
              <w:rPr>
                <w:rFonts w:ascii="Arial" w:eastAsia="Arial" w:hAnsi="Arial" w:cs="Arial"/>
                <w:sz w:val="18"/>
                <w:szCs w:val="18"/>
                <w:lang w:val="it-IT"/>
              </w:rPr>
              <w:t>ti</w:t>
            </w:r>
            <w:r>
              <w:rPr>
                <w:rFonts w:ascii="Arial" w:eastAsia="Arial" w:hAnsi="Arial" w:cs="Arial"/>
                <w:spacing w:val="-7"/>
                <w:sz w:val="18"/>
                <w:szCs w:val="18"/>
                <w:lang w:val="it-IT"/>
              </w:rPr>
              <w:t xml:space="preserve"> </w:t>
            </w:r>
            <w:r>
              <w:rPr>
                <w:rFonts w:ascii="Arial" w:eastAsia="Arial" w:hAnsi="Arial" w:cs="Arial"/>
                <w:sz w:val="18"/>
                <w:szCs w:val="18"/>
                <w:lang w:val="it-IT"/>
              </w:rPr>
              <w:t>a</w:t>
            </w:r>
          </w:p>
          <w:p w:rsidR="005A35FA" w:rsidRDefault="0091427D">
            <w:pPr>
              <w:spacing w:line="200" w:lineRule="exact"/>
              <w:ind w:left="227"/>
            </w:pPr>
            <w:r>
              <w:rPr>
                <w:rFonts w:ascii="Arial" w:eastAsia="Arial" w:hAnsi="Arial" w:cs="Arial"/>
                <w:sz w:val="18"/>
                <w:szCs w:val="18"/>
                <w:lang w:val="it-IT"/>
              </w:rPr>
              <w:t xml:space="preserve">3     </w:t>
            </w:r>
            <w:r>
              <w:rPr>
                <w:rFonts w:ascii="Arial" w:eastAsia="Arial" w:hAnsi="Arial" w:cs="Arial"/>
                <w:spacing w:val="42"/>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1"/>
                <w:sz w:val="18"/>
                <w:szCs w:val="18"/>
                <w:lang w:val="it-IT"/>
              </w:rPr>
              <w:t>v</w:t>
            </w:r>
            <w:r>
              <w:rPr>
                <w:rFonts w:ascii="Arial" w:eastAsia="Arial" w:hAnsi="Arial" w:cs="Arial"/>
                <w:spacing w:val="1"/>
                <w:sz w:val="18"/>
                <w:szCs w:val="18"/>
                <w:lang w:val="it-IT"/>
              </w:rPr>
              <w:t>ilu</w:t>
            </w:r>
            <w:r>
              <w:rPr>
                <w:rFonts w:ascii="Arial" w:eastAsia="Arial" w:hAnsi="Arial" w:cs="Arial"/>
                <w:spacing w:val="-2"/>
                <w:sz w:val="18"/>
                <w:szCs w:val="18"/>
                <w:lang w:val="it-IT"/>
              </w:rPr>
              <w:t>p</w:t>
            </w:r>
            <w:r>
              <w:rPr>
                <w:rFonts w:ascii="Arial" w:eastAsia="Arial" w:hAnsi="Arial" w:cs="Arial"/>
                <w:spacing w:val="1"/>
                <w:sz w:val="18"/>
                <w:szCs w:val="18"/>
                <w:lang w:val="it-IT"/>
              </w:rPr>
              <w:t>pa</w:t>
            </w:r>
            <w:r>
              <w:rPr>
                <w:rFonts w:ascii="Arial" w:eastAsia="Arial" w:hAnsi="Arial" w:cs="Arial"/>
                <w:sz w:val="18"/>
                <w:szCs w:val="18"/>
                <w:lang w:val="it-IT"/>
              </w:rPr>
              <w:t>re</w:t>
            </w:r>
            <w:r>
              <w:rPr>
                <w:rFonts w:ascii="Arial" w:eastAsia="Arial" w:hAnsi="Arial" w:cs="Arial"/>
                <w:spacing w:val="41"/>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a</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co</w:t>
            </w:r>
            <w:r>
              <w:rPr>
                <w:rFonts w:ascii="Arial" w:eastAsia="Arial" w:hAnsi="Arial" w:cs="Arial"/>
                <w:spacing w:val="-2"/>
                <w:sz w:val="18"/>
                <w:szCs w:val="18"/>
                <w:lang w:val="it-IT"/>
              </w:rPr>
              <w:t>n</w:t>
            </w:r>
            <w:r>
              <w:rPr>
                <w:rFonts w:ascii="Arial" w:eastAsia="Arial" w:hAnsi="Arial" w:cs="Arial"/>
                <w:spacing w:val="1"/>
                <w:sz w:val="18"/>
                <w:szCs w:val="18"/>
                <w:lang w:val="it-IT"/>
              </w:rPr>
              <w:t>se</w:t>
            </w:r>
            <w:r>
              <w:rPr>
                <w:rFonts w:ascii="Arial" w:eastAsia="Arial" w:hAnsi="Arial" w:cs="Arial"/>
                <w:spacing w:val="-2"/>
                <w:sz w:val="18"/>
                <w:szCs w:val="18"/>
                <w:lang w:val="it-IT"/>
              </w:rPr>
              <w:t>g</w:t>
            </w:r>
            <w:r>
              <w:rPr>
                <w:rFonts w:ascii="Arial" w:eastAsia="Arial" w:hAnsi="Arial" w:cs="Arial"/>
                <w:spacing w:val="1"/>
                <w:sz w:val="18"/>
                <w:szCs w:val="18"/>
                <w:lang w:val="it-IT"/>
              </w:rPr>
              <w:t>n</w:t>
            </w:r>
            <w:r>
              <w:rPr>
                <w:rFonts w:ascii="Arial" w:eastAsia="Arial" w:hAnsi="Arial" w:cs="Arial"/>
                <w:sz w:val="18"/>
                <w:szCs w:val="18"/>
                <w:lang w:val="it-IT"/>
              </w:rPr>
              <w:t>a</w:t>
            </w:r>
            <w:r>
              <w:rPr>
                <w:rFonts w:ascii="Arial" w:eastAsia="Arial" w:hAnsi="Arial" w:cs="Arial"/>
                <w:spacing w:val="-7"/>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1"/>
                <w:sz w:val="18"/>
                <w:szCs w:val="18"/>
                <w:lang w:val="it-IT"/>
              </w:rPr>
              <w:t>oll</w:t>
            </w:r>
            <w:r>
              <w:rPr>
                <w:rFonts w:ascii="Arial" w:eastAsia="Arial" w:hAnsi="Arial" w:cs="Arial"/>
                <w:spacing w:val="-2"/>
                <w:sz w:val="18"/>
                <w:szCs w:val="18"/>
                <w:lang w:val="it-IT"/>
              </w:rPr>
              <w:t>e</w:t>
            </w:r>
            <w:r>
              <w:rPr>
                <w:rFonts w:ascii="Arial" w:eastAsia="Arial" w:hAnsi="Arial" w:cs="Arial"/>
                <w:spacing w:val="1"/>
                <w:sz w:val="18"/>
                <w:szCs w:val="18"/>
                <w:lang w:val="it-IT"/>
              </w:rPr>
              <w:t>g</w:t>
            </w:r>
            <w:r>
              <w:rPr>
                <w:rFonts w:ascii="Arial" w:eastAsia="Arial" w:hAnsi="Arial" w:cs="Arial"/>
                <w:sz w:val="18"/>
                <w:szCs w:val="18"/>
                <w:lang w:val="it-IT"/>
              </w:rPr>
              <w:t>a</w:t>
            </w:r>
            <w:r>
              <w:rPr>
                <w:rFonts w:ascii="Arial" w:eastAsia="Arial" w:hAnsi="Arial" w:cs="Arial"/>
                <w:spacing w:val="-5"/>
                <w:sz w:val="18"/>
                <w:szCs w:val="18"/>
                <w:lang w:val="it-IT"/>
              </w:rPr>
              <w:t xml:space="preserve"> </w:t>
            </w:r>
            <w:r>
              <w:rPr>
                <w:rFonts w:ascii="Arial" w:eastAsia="Arial" w:hAnsi="Arial" w:cs="Arial"/>
                <w:sz w:val="18"/>
                <w:szCs w:val="18"/>
                <w:lang w:val="it-IT"/>
              </w:rPr>
              <w:t>tra</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lo</w:t>
            </w:r>
            <w:r>
              <w:rPr>
                <w:rFonts w:ascii="Arial" w:eastAsia="Arial" w:hAnsi="Arial" w:cs="Arial"/>
                <w:spacing w:val="-2"/>
                <w:sz w:val="18"/>
                <w:szCs w:val="18"/>
                <w:lang w:val="it-IT"/>
              </w:rPr>
              <w:t>r</w:t>
            </w:r>
            <w:r>
              <w:rPr>
                <w:rFonts w:ascii="Arial" w:eastAsia="Arial" w:hAnsi="Arial" w:cs="Arial"/>
                <w:sz w:val="18"/>
                <w:szCs w:val="18"/>
                <w:lang w:val="it-IT"/>
              </w:rPr>
              <w:t>o</w:t>
            </w:r>
          </w:p>
          <w:p w:rsidR="005A35FA" w:rsidRDefault="0091427D">
            <w:pPr>
              <w:spacing w:before="9"/>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t</w:t>
            </w:r>
            <w:r>
              <w:rPr>
                <w:rFonts w:ascii="Arial" w:eastAsia="Arial" w:hAnsi="Arial" w:cs="Arial"/>
                <w:spacing w:val="1"/>
                <w:sz w:val="18"/>
                <w:szCs w:val="18"/>
                <w:lang w:val="it-IT"/>
              </w:rPr>
              <w:t>i</w:t>
            </w:r>
            <w:r>
              <w:rPr>
                <w:rFonts w:ascii="Arial" w:eastAsia="Arial" w:hAnsi="Arial" w:cs="Arial"/>
                <w:spacing w:val="-2"/>
                <w:sz w:val="18"/>
                <w:szCs w:val="18"/>
                <w:lang w:val="it-IT"/>
              </w:rPr>
              <w:t>e</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p</w:t>
            </w:r>
            <w:r>
              <w:rPr>
                <w:rFonts w:ascii="Arial" w:eastAsia="Arial" w:hAnsi="Arial" w:cs="Arial"/>
                <w:spacing w:val="1"/>
                <w:sz w:val="18"/>
                <w:szCs w:val="18"/>
                <w:lang w:val="it-IT"/>
              </w:rPr>
              <w:t>a</w:t>
            </w:r>
            <w:r>
              <w:rPr>
                <w:rFonts w:ascii="Arial" w:eastAsia="Arial" w:hAnsi="Arial" w:cs="Arial"/>
                <w:sz w:val="18"/>
                <w:szCs w:val="18"/>
                <w:lang w:val="it-IT"/>
              </w:rPr>
              <w:t>rti</w:t>
            </w:r>
            <w:r>
              <w:rPr>
                <w:rFonts w:ascii="Arial" w:eastAsia="Arial" w:hAnsi="Arial" w:cs="Arial"/>
                <w:spacing w:val="-2"/>
                <w:sz w:val="18"/>
                <w:szCs w:val="18"/>
                <w:lang w:val="it-IT"/>
              </w:rPr>
              <w:t xml:space="preserve"> </w:t>
            </w:r>
            <w:r>
              <w:rPr>
                <w:rFonts w:ascii="Arial" w:eastAsia="Arial" w:hAnsi="Arial" w:cs="Arial"/>
                <w:sz w:val="18"/>
                <w:szCs w:val="18"/>
                <w:lang w:val="it-IT"/>
              </w:rPr>
              <w:t>e</w:t>
            </w:r>
            <w:r>
              <w:rPr>
                <w:rFonts w:ascii="Arial" w:eastAsia="Arial" w:hAnsi="Arial" w:cs="Arial"/>
                <w:spacing w:val="48"/>
                <w:sz w:val="18"/>
                <w:szCs w:val="18"/>
                <w:lang w:val="it-IT"/>
              </w:rPr>
              <w:t xml:space="preserve"> </w:t>
            </w:r>
            <w:r>
              <w:rPr>
                <w:rFonts w:ascii="Arial" w:eastAsia="Arial" w:hAnsi="Arial" w:cs="Arial"/>
                <w:spacing w:val="-2"/>
                <w:sz w:val="18"/>
                <w:szCs w:val="18"/>
                <w:lang w:val="it-IT"/>
              </w:rPr>
              <w:t>l</w:t>
            </w:r>
            <w:r>
              <w:rPr>
                <w:rFonts w:ascii="Arial" w:eastAsia="Arial" w:hAnsi="Arial" w:cs="Arial"/>
                <w:sz w:val="18"/>
                <w:szCs w:val="18"/>
                <w:lang w:val="it-IT"/>
              </w:rPr>
              <w:t xml:space="preserve">e </w:t>
            </w:r>
            <w:r>
              <w:rPr>
                <w:rFonts w:ascii="Arial" w:eastAsia="Arial" w:hAnsi="Arial" w:cs="Arial"/>
                <w:spacing w:val="1"/>
                <w:sz w:val="18"/>
                <w:szCs w:val="18"/>
                <w:lang w:val="it-IT"/>
              </w:rPr>
              <w:t>in</w:t>
            </w:r>
            <w:r>
              <w:rPr>
                <w:rFonts w:ascii="Arial" w:eastAsia="Arial" w:hAnsi="Arial" w:cs="Arial"/>
                <w:spacing w:val="-2"/>
                <w:sz w:val="18"/>
                <w:szCs w:val="18"/>
                <w:lang w:val="it-IT"/>
              </w:rPr>
              <w:t>f</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ma</w:t>
            </w:r>
            <w:r>
              <w:rPr>
                <w:rFonts w:ascii="Arial" w:eastAsia="Arial" w:hAnsi="Arial" w:cs="Arial"/>
                <w:spacing w:val="-1"/>
                <w:sz w:val="18"/>
                <w:szCs w:val="18"/>
                <w:lang w:val="it-IT"/>
              </w:rPr>
              <w:t>z</w:t>
            </w:r>
            <w:r>
              <w:rPr>
                <w:rFonts w:ascii="Arial" w:eastAsia="Arial" w:hAnsi="Arial" w:cs="Arial"/>
                <w:spacing w:val="1"/>
                <w:sz w:val="18"/>
                <w:szCs w:val="18"/>
                <w:lang w:val="it-IT"/>
              </w:rPr>
              <w:t>i</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i</w:t>
            </w:r>
            <w:r>
              <w:rPr>
                <w:rFonts w:ascii="Arial" w:eastAsia="Arial" w:hAnsi="Arial" w:cs="Arial"/>
                <w:spacing w:val="-10"/>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 xml:space="preserve">i </w:t>
            </w:r>
            <w:r>
              <w:rPr>
                <w:rFonts w:ascii="Arial" w:eastAsia="Arial" w:hAnsi="Arial" w:cs="Arial"/>
                <w:spacing w:val="-2"/>
                <w:sz w:val="18"/>
                <w:szCs w:val="18"/>
                <w:lang w:val="it-IT"/>
              </w:rPr>
              <w:t>b</w:t>
            </w:r>
            <w:r>
              <w:rPr>
                <w:rFonts w:ascii="Arial" w:eastAsia="Arial" w:hAnsi="Arial" w:cs="Arial"/>
                <w:spacing w:val="1"/>
                <w:sz w:val="18"/>
                <w:szCs w:val="18"/>
                <w:lang w:val="it-IT"/>
              </w:rPr>
              <w:t>as</w:t>
            </w:r>
            <w:r>
              <w:rPr>
                <w:rFonts w:ascii="Arial" w:eastAsia="Arial" w:hAnsi="Arial" w:cs="Arial"/>
                <w:sz w:val="18"/>
                <w:szCs w:val="18"/>
                <w:lang w:val="it-IT"/>
              </w:rPr>
              <w:t>e</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pe</w:t>
            </w:r>
            <w:r>
              <w:rPr>
                <w:rFonts w:ascii="Arial" w:eastAsia="Arial" w:hAnsi="Arial" w:cs="Arial"/>
                <w:sz w:val="18"/>
                <w:szCs w:val="18"/>
                <w:lang w:val="it-IT"/>
              </w:rPr>
              <w:t>r</w:t>
            </w:r>
            <w:r>
              <w:rPr>
                <w:rFonts w:ascii="Arial" w:eastAsia="Arial" w:hAnsi="Arial" w:cs="Arial"/>
                <w:spacing w:val="-2"/>
                <w:sz w:val="18"/>
                <w:szCs w:val="18"/>
                <w:lang w:val="it-IT"/>
              </w:rPr>
              <w:t>t</w:t>
            </w:r>
            <w:r>
              <w:rPr>
                <w:rFonts w:ascii="Arial" w:eastAsia="Arial" w:hAnsi="Arial" w:cs="Arial"/>
                <w:spacing w:val="1"/>
                <w:sz w:val="18"/>
                <w:szCs w:val="18"/>
                <w:lang w:val="it-IT"/>
              </w:rPr>
              <w:t>ine</w:t>
            </w:r>
            <w:r>
              <w:rPr>
                <w:rFonts w:ascii="Arial" w:eastAsia="Arial" w:hAnsi="Arial" w:cs="Arial"/>
                <w:spacing w:val="-2"/>
                <w:sz w:val="18"/>
                <w:szCs w:val="18"/>
                <w:lang w:val="it-IT"/>
              </w:rPr>
              <w:t>n</w:t>
            </w:r>
            <w:r>
              <w:rPr>
                <w:rFonts w:ascii="Arial" w:eastAsia="Arial" w:hAnsi="Arial" w:cs="Arial"/>
                <w:sz w:val="18"/>
                <w:szCs w:val="18"/>
                <w:lang w:val="it-IT"/>
              </w:rPr>
              <w:t>ti</w:t>
            </w:r>
            <w:r>
              <w:rPr>
                <w:rFonts w:ascii="Arial" w:eastAsia="Arial" w:hAnsi="Arial" w:cs="Arial"/>
                <w:spacing w:val="-5"/>
                <w:sz w:val="18"/>
                <w:szCs w:val="18"/>
                <w:lang w:val="it-IT"/>
              </w:rPr>
              <w:t xml:space="preserve"> </w:t>
            </w:r>
            <w:r>
              <w:rPr>
                <w:rFonts w:ascii="Arial" w:eastAsia="Arial" w:hAnsi="Arial" w:cs="Arial"/>
                <w:sz w:val="18"/>
                <w:szCs w:val="18"/>
                <w:lang w:val="it-IT"/>
              </w:rPr>
              <w:t>a</w:t>
            </w:r>
          </w:p>
          <w:p w:rsidR="005A35FA" w:rsidRDefault="0091427D">
            <w:pPr>
              <w:spacing w:before="2"/>
              <w:ind w:left="227"/>
            </w:pPr>
            <w:r>
              <w:rPr>
                <w:rFonts w:ascii="Arial" w:eastAsia="Arial" w:hAnsi="Arial" w:cs="Arial"/>
                <w:sz w:val="18"/>
                <w:szCs w:val="18"/>
                <w:lang w:val="it-IT"/>
              </w:rPr>
              <w:t xml:space="preserve">2     </w:t>
            </w:r>
            <w:r>
              <w:rPr>
                <w:rFonts w:ascii="Arial" w:eastAsia="Arial" w:hAnsi="Arial" w:cs="Arial"/>
                <w:spacing w:val="42"/>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1"/>
                <w:sz w:val="18"/>
                <w:szCs w:val="18"/>
                <w:lang w:val="it-IT"/>
              </w:rPr>
              <w:t>v</w:t>
            </w:r>
            <w:r>
              <w:rPr>
                <w:rFonts w:ascii="Arial" w:eastAsia="Arial" w:hAnsi="Arial" w:cs="Arial"/>
                <w:spacing w:val="1"/>
                <w:sz w:val="18"/>
                <w:szCs w:val="18"/>
                <w:lang w:val="it-IT"/>
              </w:rPr>
              <w:t>ilu</w:t>
            </w:r>
            <w:r>
              <w:rPr>
                <w:rFonts w:ascii="Arial" w:eastAsia="Arial" w:hAnsi="Arial" w:cs="Arial"/>
                <w:spacing w:val="-2"/>
                <w:sz w:val="18"/>
                <w:szCs w:val="18"/>
                <w:lang w:val="it-IT"/>
              </w:rPr>
              <w:t>p</w:t>
            </w:r>
            <w:r>
              <w:rPr>
                <w:rFonts w:ascii="Arial" w:eastAsia="Arial" w:hAnsi="Arial" w:cs="Arial"/>
                <w:spacing w:val="1"/>
                <w:sz w:val="18"/>
                <w:szCs w:val="18"/>
                <w:lang w:val="it-IT"/>
              </w:rPr>
              <w:t>pa</w:t>
            </w:r>
            <w:r>
              <w:rPr>
                <w:rFonts w:ascii="Arial" w:eastAsia="Arial" w:hAnsi="Arial" w:cs="Arial"/>
                <w:sz w:val="18"/>
                <w:szCs w:val="18"/>
                <w:lang w:val="it-IT"/>
              </w:rPr>
              <w:t>re</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a</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co</w:t>
            </w:r>
            <w:r>
              <w:rPr>
                <w:rFonts w:ascii="Arial" w:eastAsia="Arial" w:hAnsi="Arial" w:cs="Arial"/>
                <w:spacing w:val="-2"/>
                <w:sz w:val="18"/>
                <w:szCs w:val="18"/>
                <w:lang w:val="it-IT"/>
              </w:rPr>
              <w:t>n</w:t>
            </w:r>
            <w:r>
              <w:rPr>
                <w:rFonts w:ascii="Arial" w:eastAsia="Arial" w:hAnsi="Arial" w:cs="Arial"/>
                <w:spacing w:val="1"/>
                <w:sz w:val="18"/>
                <w:szCs w:val="18"/>
                <w:lang w:val="it-IT"/>
              </w:rPr>
              <w:t>seg</w:t>
            </w:r>
            <w:r>
              <w:rPr>
                <w:rFonts w:ascii="Arial" w:eastAsia="Arial" w:hAnsi="Arial" w:cs="Arial"/>
                <w:spacing w:val="-2"/>
                <w:sz w:val="18"/>
                <w:szCs w:val="18"/>
                <w:lang w:val="it-IT"/>
              </w:rPr>
              <w:t>n</w:t>
            </w:r>
            <w:r>
              <w:rPr>
                <w:rFonts w:ascii="Arial" w:eastAsia="Arial" w:hAnsi="Arial" w:cs="Arial"/>
                <w:sz w:val="18"/>
                <w:szCs w:val="18"/>
                <w:lang w:val="it-IT"/>
              </w:rPr>
              <w:t>a</w:t>
            </w:r>
          </w:p>
          <w:p w:rsidR="005A35FA" w:rsidRDefault="0091427D">
            <w:pPr>
              <w:spacing w:before="9"/>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p</w:t>
            </w:r>
            <w:r>
              <w:rPr>
                <w:rFonts w:ascii="Arial" w:eastAsia="Arial" w:hAnsi="Arial" w:cs="Arial"/>
                <w:sz w:val="18"/>
                <w:szCs w:val="18"/>
                <w:lang w:val="it-IT"/>
              </w:rPr>
              <w:t>r</w:t>
            </w:r>
            <w:r>
              <w:rPr>
                <w:rFonts w:ascii="Arial" w:eastAsia="Arial" w:hAnsi="Arial" w:cs="Arial"/>
                <w:spacing w:val="-2"/>
                <w:sz w:val="18"/>
                <w:szCs w:val="18"/>
                <w:lang w:val="it-IT"/>
              </w:rPr>
              <w:t>e</w:t>
            </w:r>
            <w:r>
              <w:rPr>
                <w:rFonts w:ascii="Arial" w:eastAsia="Arial" w:hAnsi="Arial" w:cs="Arial"/>
                <w:spacing w:val="1"/>
                <w:sz w:val="18"/>
                <w:szCs w:val="18"/>
                <w:lang w:val="it-IT"/>
              </w:rPr>
              <w:t>sen</w:t>
            </w:r>
            <w:r>
              <w:rPr>
                <w:rFonts w:ascii="Arial" w:eastAsia="Arial" w:hAnsi="Arial" w:cs="Arial"/>
                <w:spacing w:val="-2"/>
                <w:sz w:val="18"/>
                <w:szCs w:val="18"/>
                <w:lang w:val="it-IT"/>
              </w:rPr>
              <w:t>t</w:t>
            </w:r>
            <w:r>
              <w:rPr>
                <w:rFonts w:ascii="Arial" w:eastAsia="Arial" w:hAnsi="Arial" w:cs="Arial"/>
                <w:sz w:val="18"/>
                <w:szCs w:val="18"/>
                <w:lang w:val="it-IT"/>
              </w:rPr>
              <w:t>a</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l</w:t>
            </w:r>
            <w:r>
              <w:rPr>
                <w:rFonts w:ascii="Arial" w:eastAsia="Arial" w:hAnsi="Arial" w:cs="Arial"/>
                <w:spacing w:val="-2"/>
                <w:sz w:val="18"/>
                <w:szCs w:val="18"/>
                <w:lang w:val="it-IT"/>
              </w:rPr>
              <w:t>a</w:t>
            </w:r>
            <w:r>
              <w:rPr>
                <w:rFonts w:ascii="Arial" w:eastAsia="Arial" w:hAnsi="Arial" w:cs="Arial"/>
                <w:spacing w:val="1"/>
                <w:sz w:val="18"/>
                <w:szCs w:val="18"/>
                <w:lang w:val="it-IT"/>
              </w:rPr>
              <w:t>c</w:t>
            </w:r>
            <w:r>
              <w:rPr>
                <w:rFonts w:ascii="Arial" w:eastAsia="Arial" w:hAnsi="Arial" w:cs="Arial"/>
                <w:spacing w:val="-2"/>
                <w:sz w:val="18"/>
                <w:szCs w:val="18"/>
                <w:lang w:val="it-IT"/>
              </w:rPr>
              <w:t>u</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1"/>
                <w:sz w:val="18"/>
                <w:szCs w:val="18"/>
                <w:lang w:val="it-IT"/>
              </w:rPr>
              <w:t>i</w:t>
            </w:r>
            <w:r>
              <w:rPr>
                <w:rFonts w:ascii="Arial" w:eastAsia="Arial" w:hAnsi="Arial" w:cs="Arial"/>
                <w:spacing w:val="-2"/>
                <w:sz w:val="18"/>
                <w:szCs w:val="18"/>
                <w:lang w:val="it-IT"/>
              </w:rPr>
              <w:t>r</w:t>
            </w:r>
            <w:r>
              <w:rPr>
                <w:rFonts w:ascii="Arial" w:eastAsia="Arial" w:hAnsi="Arial" w:cs="Arial"/>
                <w:spacing w:val="1"/>
                <w:sz w:val="18"/>
                <w:szCs w:val="18"/>
                <w:lang w:val="it-IT"/>
              </w:rPr>
              <w:t>c</w:t>
            </w:r>
            <w:r>
              <w:rPr>
                <w:rFonts w:ascii="Arial" w:eastAsia="Arial" w:hAnsi="Arial" w:cs="Arial"/>
                <w:sz w:val="18"/>
                <w:szCs w:val="18"/>
                <w:lang w:val="it-IT"/>
              </w:rPr>
              <w:t>a</w:t>
            </w:r>
            <w:r>
              <w:rPr>
                <w:rFonts w:ascii="Arial" w:eastAsia="Arial" w:hAnsi="Arial" w:cs="Arial"/>
                <w:spacing w:val="-3"/>
                <w:sz w:val="18"/>
                <w:szCs w:val="18"/>
                <w:lang w:val="it-IT"/>
              </w:rPr>
              <w:t xml:space="preserve"> </w:t>
            </w:r>
            <w:r>
              <w:rPr>
                <w:rFonts w:ascii="Arial" w:eastAsia="Arial" w:hAnsi="Arial" w:cs="Arial"/>
                <w:spacing w:val="-2"/>
                <w:sz w:val="18"/>
                <w:szCs w:val="18"/>
                <w:lang w:val="it-IT"/>
              </w:rPr>
              <w:t>l</w:t>
            </w:r>
            <w:r>
              <w:rPr>
                <w:rFonts w:ascii="Arial" w:eastAsia="Arial" w:hAnsi="Arial" w:cs="Arial"/>
                <w:sz w:val="18"/>
                <w:szCs w:val="18"/>
                <w:lang w:val="it-IT"/>
              </w:rPr>
              <w:t xml:space="preserve">a </w:t>
            </w:r>
            <w:r>
              <w:rPr>
                <w:rFonts w:ascii="Arial" w:eastAsia="Arial" w:hAnsi="Arial" w:cs="Arial"/>
                <w:spacing w:val="-1"/>
                <w:sz w:val="18"/>
                <w:szCs w:val="18"/>
                <w:lang w:val="it-IT"/>
              </w:rPr>
              <w:t>c</w:t>
            </w:r>
            <w:r>
              <w:rPr>
                <w:rFonts w:ascii="Arial" w:eastAsia="Arial" w:hAnsi="Arial" w:cs="Arial"/>
                <w:spacing w:val="1"/>
                <w:sz w:val="18"/>
                <w:szCs w:val="18"/>
                <w:lang w:val="it-IT"/>
              </w:rPr>
              <w:t>om</w:t>
            </w:r>
            <w:r>
              <w:rPr>
                <w:rFonts w:ascii="Arial" w:eastAsia="Arial" w:hAnsi="Arial" w:cs="Arial"/>
                <w:spacing w:val="-2"/>
                <w:sz w:val="18"/>
                <w:szCs w:val="18"/>
                <w:lang w:val="it-IT"/>
              </w:rPr>
              <w:t>p</w:t>
            </w:r>
            <w:r>
              <w:rPr>
                <w:rFonts w:ascii="Arial" w:eastAsia="Arial" w:hAnsi="Arial" w:cs="Arial"/>
                <w:spacing w:val="1"/>
                <w:sz w:val="18"/>
                <w:szCs w:val="18"/>
                <w:lang w:val="it-IT"/>
              </w:rPr>
              <w:t>le</w:t>
            </w:r>
            <w:r>
              <w:rPr>
                <w:rFonts w:ascii="Arial" w:eastAsia="Arial" w:hAnsi="Arial" w:cs="Arial"/>
                <w:sz w:val="18"/>
                <w:szCs w:val="18"/>
                <w:lang w:val="it-IT"/>
              </w:rPr>
              <w:t>t</w:t>
            </w:r>
            <w:r>
              <w:rPr>
                <w:rFonts w:ascii="Arial" w:eastAsia="Arial" w:hAnsi="Arial" w:cs="Arial"/>
                <w:spacing w:val="1"/>
                <w:sz w:val="18"/>
                <w:szCs w:val="18"/>
                <w:lang w:val="it-IT"/>
              </w:rPr>
              <w:t>e</w:t>
            </w:r>
            <w:r>
              <w:rPr>
                <w:rFonts w:ascii="Arial" w:eastAsia="Arial" w:hAnsi="Arial" w:cs="Arial"/>
                <w:spacing w:val="-1"/>
                <w:sz w:val="18"/>
                <w:szCs w:val="18"/>
                <w:lang w:val="it-IT"/>
              </w:rPr>
              <w:t>zz</w:t>
            </w:r>
            <w:r>
              <w:rPr>
                <w:rFonts w:ascii="Arial" w:eastAsia="Arial" w:hAnsi="Arial" w:cs="Arial"/>
                <w:sz w:val="18"/>
                <w:szCs w:val="18"/>
                <w:lang w:val="it-IT"/>
              </w:rPr>
              <w:t>a</w:t>
            </w:r>
            <w:r>
              <w:rPr>
                <w:rFonts w:ascii="Arial" w:eastAsia="Arial" w:hAnsi="Arial" w:cs="Arial"/>
                <w:spacing w:val="-9"/>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a </w:t>
            </w:r>
            <w:r>
              <w:rPr>
                <w:rFonts w:ascii="Arial" w:eastAsia="Arial" w:hAnsi="Arial" w:cs="Arial"/>
                <w:spacing w:val="-2"/>
                <w:sz w:val="18"/>
                <w:szCs w:val="18"/>
                <w:lang w:val="it-IT"/>
              </w:rPr>
              <w:t>p</w:t>
            </w:r>
            <w:r>
              <w:rPr>
                <w:rFonts w:ascii="Arial" w:eastAsia="Arial" w:hAnsi="Arial" w:cs="Arial"/>
                <w:spacing w:val="1"/>
                <w:sz w:val="18"/>
                <w:szCs w:val="18"/>
                <w:lang w:val="it-IT"/>
              </w:rPr>
              <w:t>e</w:t>
            </w:r>
            <w:r>
              <w:rPr>
                <w:rFonts w:ascii="Arial" w:eastAsia="Arial" w:hAnsi="Arial" w:cs="Arial"/>
                <w:sz w:val="18"/>
                <w:szCs w:val="18"/>
                <w:lang w:val="it-IT"/>
              </w:rPr>
              <w:t>rt</w:t>
            </w:r>
            <w:r>
              <w:rPr>
                <w:rFonts w:ascii="Arial" w:eastAsia="Arial" w:hAnsi="Arial" w:cs="Arial"/>
                <w:spacing w:val="1"/>
                <w:sz w:val="18"/>
                <w:szCs w:val="18"/>
                <w:lang w:val="it-IT"/>
              </w:rPr>
              <w:t>i</w:t>
            </w:r>
            <w:r>
              <w:rPr>
                <w:rFonts w:ascii="Arial" w:eastAsia="Arial" w:hAnsi="Arial" w:cs="Arial"/>
                <w:spacing w:val="-2"/>
                <w:sz w:val="18"/>
                <w:szCs w:val="18"/>
                <w:lang w:val="it-IT"/>
              </w:rPr>
              <w:t>ne</w:t>
            </w:r>
            <w:r>
              <w:rPr>
                <w:rFonts w:ascii="Arial" w:eastAsia="Arial" w:hAnsi="Arial" w:cs="Arial"/>
                <w:spacing w:val="1"/>
                <w:sz w:val="18"/>
                <w:szCs w:val="18"/>
                <w:lang w:val="it-IT"/>
              </w:rPr>
              <w:t>n</w:t>
            </w:r>
            <w:r>
              <w:rPr>
                <w:rFonts w:ascii="Arial" w:eastAsia="Arial" w:hAnsi="Arial" w:cs="Arial"/>
                <w:spacing w:val="-1"/>
                <w:sz w:val="18"/>
                <w:szCs w:val="18"/>
                <w:lang w:val="it-IT"/>
              </w:rPr>
              <w:t>z</w:t>
            </w:r>
            <w:r>
              <w:rPr>
                <w:rFonts w:ascii="Arial" w:eastAsia="Arial" w:hAnsi="Arial" w:cs="Arial"/>
                <w:spacing w:val="1"/>
                <w:sz w:val="18"/>
                <w:szCs w:val="18"/>
                <w:lang w:val="it-IT"/>
              </w:rPr>
              <w:t>a</w:t>
            </w:r>
            <w:r>
              <w:rPr>
                <w:rFonts w:ascii="Arial" w:eastAsia="Arial" w:hAnsi="Arial" w:cs="Arial"/>
                <w:sz w:val="18"/>
                <w:szCs w:val="18"/>
                <w:lang w:val="it-IT"/>
              </w:rPr>
              <w:t>,</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e</w:t>
            </w:r>
          </w:p>
          <w:p w:rsidR="005A35FA" w:rsidRDefault="0091427D">
            <w:pPr>
              <w:spacing w:line="200" w:lineRule="exact"/>
              <w:ind w:left="227"/>
            </w:pPr>
            <w:r>
              <w:rPr>
                <w:rFonts w:ascii="Arial" w:eastAsia="Arial" w:hAnsi="Arial" w:cs="Arial"/>
                <w:sz w:val="18"/>
                <w:szCs w:val="18"/>
                <w:lang w:val="it-IT"/>
              </w:rPr>
              <w:t xml:space="preserve">1     </w:t>
            </w:r>
            <w:r>
              <w:rPr>
                <w:rFonts w:ascii="Arial" w:eastAsia="Arial" w:hAnsi="Arial" w:cs="Arial"/>
                <w:spacing w:val="42"/>
                <w:sz w:val="18"/>
                <w:szCs w:val="18"/>
                <w:lang w:val="it-IT"/>
              </w:rPr>
              <w:t xml:space="preserve"> </w:t>
            </w:r>
            <w:r>
              <w:rPr>
                <w:rFonts w:ascii="Arial" w:eastAsia="Arial" w:hAnsi="Arial" w:cs="Arial"/>
                <w:spacing w:val="1"/>
                <w:sz w:val="18"/>
                <w:szCs w:val="18"/>
                <w:lang w:val="it-IT"/>
              </w:rPr>
              <w:t>pa</w:t>
            </w:r>
            <w:r>
              <w:rPr>
                <w:rFonts w:ascii="Arial" w:eastAsia="Arial" w:hAnsi="Arial" w:cs="Arial"/>
                <w:sz w:val="18"/>
                <w:szCs w:val="18"/>
                <w:lang w:val="it-IT"/>
              </w:rPr>
              <w:t>rti</w:t>
            </w:r>
            <w:r>
              <w:rPr>
                <w:rFonts w:ascii="Arial" w:eastAsia="Arial" w:hAnsi="Arial" w:cs="Arial"/>
                <w:spacing w:val="-4"/>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1"/>
                <w:sz w:val="18"/>
                <w:szCs w:val="18"/>
                <w:lang w:val="it-IT"/>
              </w:rPr>
              <w:t>l</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in</w:t>
            </w:r>
            <w:r>
              <w:rPr>
                <w:rFonts w:ascii="Arial" w:eastAsia="Arial" w:hAnsi="Arial" w:cs="Arial"/>
                <w:spacing w:val="-2"/>
                <w:sz w:val="18"/>
                <w:szCs w:val="18"/>
                <w:lang w:val="it-IT"/>
              </w:rPr>
              <w:t>f</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ma</w:t>
            </w:r>
            <w:r>
              <w:rPr>
                <w:rFonts w:ascii="Arial" w:eastAsia="Arial" w:hAnsi="Arial" w:cs="Arial"/>
                <w:spacing w:val="-1"/>
                <w:sz w:val="18"/>
                <w:szCs w:val="18"/>
                <w:lang w:val="it-IT"/>
              </w:rPr>
              <w:t>z</w:t>
            </w:r>
            <w:r>
              <w:rPr>
                <w:rFonts w:ascii="Arial" w:eastAsia="Arial" w:hAnsi="Arial" w:cs="Arial"/>
                <w:spacing w:val="1"/>
                <w:sz w:val="18"/>
                <w:szCs w:val="18"/>
                <w:lang w:val="it-IT"/>
              </w:rPr>
              <w:t>i</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i</w:t>
            </w:r>
            <w:r>
              <w:rPr>
                <w:rFonts w:ascii="Arial" w:eastAsia="Arial" w:hAnsi="Arial" w:cs="Arial"/>
                <w:spacing w:val="-10"/>
                <w:sz w:val="18"/>
                <w:szCs w:val="18"/>
                <w:lang w:val="it-IT"/>
              </w:rPr>
              <w:t xml:space="preserve"> </w:t>
            </w:r>
            <w:r>
              <w:rPr>
                <w:rFonts w:ascii="Arial" w:eastAsia="Arial" w:hAnsi="Arial" w:cs="Arial"/>
                <w:spacing w:val="1"/>
                <w:sz w:val="18"/>
                <w:szCs w:val="18"/>
                <w:lang w:val="it-IT"/>
              </w:rPr>
              <w:t>no</w:t>
            </w:r>
            <w:r>
              <w:rPr>
                <w:rFonts w:ascii="Arial" w:eastAsia="Arial" w:hAnsi="Arial" w:cs="Arial"/>
                <w:sz w:val="18"/>
                <w:szCs w:val="18"/>
                <w:lang w:val="it-IT"/>
              </w:rPr>
              <w:t>n</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so</w:t>
            </w:r>
            <w:r>
              <w:rPr>
                <w:rFonts w:ascii="Arial" w:eastAsia="Arial" w:hAnsi="Arial" w:cs="Arial"/>
                <w:spacing w:val="-2"/>
                <w:sz w:val="18"/>
                <w:szCs w:val="18"/>
                <w:lang w:val="it-IT"/>
              </w:rPr>
              <w:t>n</w:t>
            </w:r>
            <w:r>
              <w:rPr>
                <w:rFonts w:ascii="Arial" w:eastAsia="Arial" w:hAnsi="Arial" w:cs="Arial"/>
                <w:sz w:val="18"/>
                <w:szCs w:val="18"/>
                <w:lang w:val="it-IT"/>
              </w:rPr>
              <w:t>o</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2"/>
                <w:sz w:val="18"/>
                <w:szCs w:val="18"/>
                <w:lang w:val="it-IT"/>
              </w:rPr>
              <w:t>o</w:t>
            </w:r>
            <w:r>
              <w:rPr>
                <w:rFonts w:ascii="Arial" w:eastAsia="Arial" w:hAnsi="Arial" w:cs="Arial"/>
                <w:spacing w:val="1"/>
                <w:sz w:val="18"/>
                <w:szCs w:val="18"/>
                <w:lang w:val="it-IT"/>
              </w:rPr>
              <w:t>lle</w:t>
            </w:r>
            <w:r>
              <w:rPr>
                <w:rFonts w:ascii="Arial" w:eastAsia="Arial" w:hAnsi="Arial" w:cs="Arial"/>
                <w:spacing w:val="-2"/>
                <w:sz w:val="18"/>
                <w:szCs w:val="18"/>
                <w:lang w:val="it-IT"/>
              </w:rPr>
              <w:t>g</w:t>
            </w:r>
            <w:r>
              <w:rPr>
                <w:rFonts w:ascii="Arial" w:eastAsia="Arial" w:hAnsi="Arial" w:cs="Arial"/>
                <w:spacing w:val="1"/>
                <w:sz w:val="18"/>
                <w:szCs w:val="18"/>
                <w:lang w:val="it-IT"/>
              </w:rPr>
              <w:t>a</w:t>
            </w:r>
            <w:r>
              <w:rPr>
                <w:rFonts w:ascii="Arial" w:eastAsia="Arial" w:hAnsi="Arial" w:cs="Arial"/>
                <w:sz w:val="18"/>
                <w:szCs w:val="18"/>
                <w:lang w:val="it-IT"/>
              </w:rPr>
              <w:t>te</w:t>
            </w:r>
          </w:p>
        </w:tc>
        <w:tc>
          <w:tcPr>
            <w:tcW w:w="13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5A35FA">
            <w:pPr>
              <w:rPr>
                <w:lang w:val="it-IT"/>
              </w:rPr>
            </w:pPr>
          </w:p>
        </w:tc>
      </w:tr>
      <w:tr w:rsidR="005A35FA">
        <w:trPr>
          <w:trHeight w:hRule="exact" w:val="1694"/>
          <w:jc w:val="center"/>
        </w:trPr>
        <w:tc>
          <w:tcPr>
            <w:tcW w:w="280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91427D">
            <w:pPr>
              <w:spacing w:line="200" w:lineRule="exact"/>
              <w:ind w:left="904"/>
            </w:pPr>
            <w:proofErr w:type="spellStart"/>
            <w:r>
              <w:rPr>
                <w:rFonts w:ascii="Arial" w:eastAsia="Arial" w:hAnsi="Arial" w:cs="Arial"/>
                <w:b/>
                <w:sz w:val="18"/>
                <w:szCs w:val="18"/>
              </w:rPr>
              <w:t>Corr</w:t>
            </w:r>
            <w:r>
              <w:rPr>
                <w:rFonts w:ascii="Arial" w:eastAsia="Arial" w:hAnsi="Arial" w:cs="Arial"/>
                <w:b/>
                <w:spacing w:val="1"/>
                <w:sz w:val="18"/>
                <w:szCs w:val="18"/>
              </w:rPr>
              <w:t>e</w:t>
            </w:r>
            <w:r>
              <w:rPr>
                <w:rFonts w:ascii="Arial" w:eastAsia="Arial" w:hAnsi="Arial" w:cs="Arial"/>
                <w:b/>
                <w:sz w:val="18"/>
                <w:szCs w:val="18"/>
              </w:rPr>
              <w:t>tt</w:t>
            </w:r>
            <w:r>
              <w:rPr>
                <w:rFonts w:ascii="Arial" w:eastAsia="Arial" w:hAnsi="Arial" w:cs="Arial"/>
                <w:b/>
                <w:spacing w:val="1"/>
                <w:sz w:val="18"/>
                <w:szCs w:val="18"/>
              </w:rPr>
              <w:t>ez</w:t>
            </w:r>
            <w:r>
              <w:rPr>
                <w:rFonts w:ascii="Arial" w:eastAsia="Arial" w:hAnsi="Arial" w:cs="Arial"/>
                <w:b/>
                <w:spacing w:val="-1"/>
                <w:sz w:val="18"/>
                <w:szCs w:val="18"/>
              </w:rPr>
              <w:t>z</w:t>
            </w:r>
            <w:r>
              <w:rPr>
                <w:rFonts w:ascii="Arial" w:eastAsia="Arial" w:hAnsi="Arial" w:cs="Arial"/>
                <w:b/>
                <w:sz w:val="18"/>
                <w:szCs w:val="18"/>
              </w:rPr>
              <w:t>a</w:t>
            </w:r>
            <w:proofErr w:type="spellEnd"/>
          </w:p>
        </w:tc>
        <w:tc>
          <w:tcPr>
            <w:tcW w:w="62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91427D">
            <w:pPr>
              <w:spacing w:line="200" w:lineRule="exact"/>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z w:val="18"/>
                <w:szCs w:val="18"/>
                <w:lang w:val="it-IT"/>
              </w:rPr>
              <w:t xml:space="preserve">è </w:t>
            </w:r>
            <w:r>
              <w:rPr>
                <w:rFonts w:ascii="Arial" w:eastAsia="Arial" w:hAnsi="Arial" w:cs="Arial"/>
                <w:spacing w:val="-2"/>
                <w:sz w:val="18"/>
                <w:szCs w:val="18"/>
                <w:lang w:val="it-IT"/>
              </w:rPr>
              <w:t>e</w:t>
            </w:r>
            <w:r>
              <w:rPr>
                <w:rFonts w:ascii="Arial" w:eastAsia="Arial" w:hAnsi="Arial" w:cs="Arial"/>
                <w:spacing w:val="1"/>
                <w:sz w:val="18"/>
                <w:szCs w:val="18"/>
                <w:lang w:val="it-IT"/>
              </w:rPr>
              <w:t>c</w:t>
            </w:r>
            <w:r>
              <w:rPr>
                <w:rFonts w:ascii="Arial" w:eastAsia="Arial" w:hAnsi="Arial" w:cs="Arial"/>
                <w:spacing w:val="-1"/>
                <w:sz w:val="18"/>
                <w:szCs w:val="18"/>
                <w:lang w:val="it-IT"/>
              </w:rPr>
              <w:t>c</w:t>
            </w:r>
            <w:r>
              <w:rPr>
                <w:rFonts w:ascii="Arial" w:eastAsia="Arial" w:hAnsi="Arial" w:cs="Arial"/>
                <w:spacing w:val="1"/>
                <w:sz w:val="18"/>
                <w:szCs w:val="18"/>
                <w:lang w:val="it-IT"/>
              </w:rPr>
              <w:t>el</w:t>
            </w:r>
            <w:r>
              <w:rPr>
                <w:rFonts w:ascii="Arial" w:eastAsia="Arial" w:hAnsi="Arial" w:cs="Arial"/>
                <w:spacing w:val="-2"/>
                <w:sz w:val="18"/>
                <w:szCs w:val="18"/>
                <w:lang w:val="it-IT"/>
              </w:rPr>
              <w:t>l</w:t>
            </w:r>
            <w:r>
              <w:rPr>
                <w:rFonts w:ascii="Arial" w:eastAsia="Arial" w:hAnsi="Arial" w:cs="Arial"/>
                <w:spacing w:val="1"/>
                <w:sz w:val="18"/>
                <w:szCs w:val="18"/>
                <w:lang w:val="it-IT"/>
              </w:rPr>
              <w:t>en</w:t>
            </w:r>
            <w:r>
              <w:rPr>
                <w:rFonts w:ascii="Arial" w:eastAsia="Arial" w:hAnsi="Arial" w:cs="Arial"/>
                <w:sz w:val="18"/>
                <w:szCs w:val="18"/>
                <w:lang w:val="it-IT"/>
              </w:rPr>
              <w:t>te</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da</w:t>
            </w:r>
            <w:r>
              <w:rPr>
                <w:rFonts w:ascii="Arial" w:eastAsia="Arial" w:hAnsi="Arial" w:cs="Arial"/>
                <w:sz w:val="18"/>
                <w:szCs w:val="18"/>
                <w:lang w:val="it-IT"/>
              </w:rPr>
              <w:t>l</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pu</w:t>
            </w:r>
            <w:r>
              <w:rPr>
                <w:rFonts w:ascii="Arial" w:eastAsia="Arial" w:hAnsi="Arial" w:cs="Arial"/>
                <w:spacing w:val="-2"/>
                <w:sz w:val="18"/>
                <w:szCs w:val="18"/>
                <w:lang w:val="it-IT"/>
              </w:rPr>
              <w:t>n</w:t>
            </w:r>
            <w:r>
              <w:rPr>
                <w:rFonts w:ascii="Arial" w:eastAsia="Arial" w:hAnsi="Arial" w:cs="Arial"/>
                <w:sz w:val="18"/>
                <w:szCs w:val="18"/>
                <w:lang w:val="it-IT"/>
              </w:rPr>
              <w:t>to</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 xml:space="preserve">i </w:t>
            </w:r>
            <w:r>
              <w:rPr>
                <w:rFonts w:ascii="Arial" w:eastAsia="Arial" w:hAnsi="Arial" w:cs="Arial"/>
                <w:spacing w:val="-1"/>
                <w:sz w:val="18"/>
                <w:szCs w:val="18"/>
                <w:lang w:val="it-IT"/>
              </w:rPr>
              <w:t>v</w:t>
            </w:r>
            <w:r>
              <w:rPr>
                <w:rFonts w:ascii="Arial" w:eastAsia="Arial" w:hAnsi="Arial" w:cs="Arial"/>
                <w:spacing w:val="-2"/>
                <w:sz w:val="18"/>
                <w:szCs w:val="18"/>
                <w:lang w:val="it-IT"/>
              </w:rPr>
              <w:t>i</w:t>
            </w:r>
            <w:r>
              <w:rPr>
                <w:rFonts w:ascii="Arial" w:eastAsia="Arial" w:hAnsi="Arial" w:cs="Arial"/>
                <w:spacing w:val="1"/>
                <w:sz w:val="18"/>
                <w:szCs w:val="18"/>
                <w:lang w:val="it-IT"/>
              </w:rPr>
              <w:t>s</w:t>
            </w:r>
            <w:r>
              <w:rPr>
                <w:rFonts w:ascii="Arial" w:eastAsia="Arial" w:hAnsi="Arial" w:cs="Arial"/>
                <w:sz w:val="18"/>
                <w:szCs w:val="18"/>
                <w:lang w:val="it-IT"/>
              </w:rPr>
              <w:t>ta</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de</w:t>
            </w:r>
            <w:r>
              <w:rPr>
                <w:rFonts w:ascii="Arial" w:eastAsia="Arial" w:hAnsi="Arial" w:cs="Arial"/>
                <w:spacing w:val="-2"/>
                <w:sz w:val="18"/>
                <w:szCs w:val="18"/>
                <w:lang w:val="it-IT"/>
              </w:rPr>
              <w:t>l</w:t>
            </w:r>
            <w:r>
              <w:rPr>
                <w:rFonts w:ascii="Arial" w:eastAsia="Arial" w:hAnsi="Arial" w:cs="Arial"/>
                <w:spacing w:val="1"/>
                <w:sz w:val="18"/>
                <w:szCs w:val="18"/>
                <w:lang w:val="it-IT"/>
              </w:rPr>
              <w:t>l</w:t>
            </w:r>
            <w:r>
              <w:rPr>
                <w:rFonts w:ascii="Arial" w:eastAsia="Arial" w:hAnsi="Arial" w:cs="Arial"/>
                <w:sz w:val="18"/>
                <w:szCs w:val="18"/>
                <w:lang w:val="it-IT"/>
              </w:rPr>
              <w:t>a</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co</w:t>
            </w:r>
            <w:r>
              <w:rPr>
                <w:rFonts w:ascii="Arial" w:eastAsia="Arial" w:hAnsi="Arial" w:cs="Arial"/>
                <w:sz w:val="18"/>
                <w:szCs w:val="18"/>
                <w:lang w:val="it-IT"/>
              </w:rPr>
              <w:t>rr</w:t>
            </w:r>
            <w:r>
              <w:rPr>
                <w:rFonts w:ascii="Arial" w:eastAsia="Arial" w:hAnsi="Arial" w:cs="Arial"/>
                <w:spacing w:val="1"/>
                <w:sz w:val="18"/>
                <w:szCs w:val="18"/>
                <w:lang w:val="it-IT"/>
              </w:rPr>
              <w:t>e</w:t>
            </w:r>
            <w:r>
              <w:rPr>
                <w:rFonts w:ascii="Arial" w:eastAsia="Arial" w:hAnsi="Arial" w:cs="Arial"/>
                <w:sz w:val="18"/>
                <w:szCs w:val="18"/>
                <w:lang w:val="it-IT"/>
              </w:rPr>
              <w:t>t</w:t>
            </w:r>
            <w:r>
              <w:rPr>
                <w:rFonts w:ascii="Arial" w:eastAsia="Arial" w:hAnsi="Arial" w:cs="Arial"/>
                <w:spacing w:val="-2"/>
                <w:sz w:val="18"/>
                <w:szCs w:val="18"/>
                <w:lang w:val="it-IT"/>
              </w:rPr>
              <w:t>t</w:t>
            </w:r>
            <w:r>
              <w:rPr>
                <w:rFonts w:ascii="Arial" w:eastAsia="Arial" w:hAnsi="Arial" w:cs="Arial"/>
                <w:sz w:val="18"/>
                <w:szCs w:val="18"/>
                <w:lang w:val="it-IT"/>
              </w:rPr>
              <w:t>a</w:t>
            </w:r>
            <w:r>
              <w:rPr>
                <w:rFonts w:ascii="Arial" w:eastAsia="Arial" w:hAnsi="Arial" w:cs="Arial"/>
                <w:spacing w:val="-4"/>
                <w:sz w:val="18"/>
                <w:szCs w:val="18"/>
                <w:lang w:val="it-IT"/>
              </w:rPr>
              <w:t xml:space="preserve"> </w:t>
            </w:r>
            <w:r>
              <w:rPr>
                <w:rFonts w:ascii="Arial" w:eastAsia="Arial" w:hAnsi="Arial" w:cs="Arial"/>
                <w:spacing w:val="-2"/>
                <w:sz w:val="18"/>
                <w:szCs w:val="18"/>
                <w:lang w:val="it-IT"/>
              </w:rPr>
              <w:t>e</w:t>
            </w:r>
            <w:r>
              <w:rPr>
                <w:rFonts w:ascii="Arial" w:eastAsia="Arial" w:hAnsi="Arial" w:cs="Arial"/>
                <w:spacing w:val="1"/>
                <w:sz w:val="18"/>
                <w:szCs w:val="18"/>
                <w:lang w:val="it-IT"/>
              </w:rPr>
              <w:t>se</w:t>
            </w:r>
            <w:r>
              <w:rPr>
                <w:rFonts w:ascii="Arial" w:eastAsia="Arial" w:hAnsi="Arial" w:cs="Arial"/>
                <w:spacing w:val="-1"/>
                <w:sz w:val="18"/>
                <w:szCs w:val="18"/>
                <w:lang w:val="it-IT"/>
              </w:rPr>
              <w:t>c</w:t>
            </w:r>
            <w:r>
              <w:rPr>
                <w:rFonts w:ascii="Arial" w:eastAsia="Arial" w:hAnsi="Arial" w:cs="Arial"/>
                <w:spacing w:val="-2"/>
                <w:sz w:val="18"/>
                <w:szCs w:val="18"/>
                <w:lang w:val="it-IT"/>
              </w:rPr>
              <w:t>u</w:t>
            </w:r>
            <w:r>
              <w:rPr>
                <w:rFonts w:ascii="Arial" w:eastAsia="Arial" w:hAnsi="Arial" w:cs="Arial"/>
                <w:spacing w:val="-1"/>
                <w:sz w:val="18"/>
                <w:szCs w:val="18"/>
                <w:lang w:val="it-IT"/>
              </w:rPr>
              <w:t>z</w:t>
            </w:r>
            <w:r>
              <w:rPr>
                <w:rFonts w:ascii="Arial" w:eastAsia="Arial" w:hAnsi="Arial" w:cs="Arial"/>
                <w:spacing w:val="1"/>
                <w:sz w:val="18"/>
                <w:szCs w:val="18"/>
                <w:lang w:val="it-IT"/>
              </w:rPr>
              <w:t>ion</w:t>
            </w:r>
            <w:r>
              <w:rPr>
                <w:rFonts w:ascii="Arial" w:eastAsia="Arial" w:hAnsi="Arial" w:cs="Arial"/>
                <w:sz w:val="18"/>
                <w:szCs w:val="18"/>
                <w:lang w:val="it-IT"/>
              </w:rPr>
              <w:t>e</w:t>
            </w:r>
          </w:p>
          <w:p w:rsidR="005A35FA" w:rsidRDefault="0091427D">
            <w:pPr>
              <w:spacing w:line="200" w:lineRule="exact"/>
              <w:ind w:left="227"/>
              <w:rPr>
                <w:rFonts w:ascii="Arial" w:eastAsia="Arial" w:hAnsi="Arial" w:cs="Arial"/>
                <w:sz w:val="18"/>
                <w:szCs w:val="18"/>
                <w:lang w:val="it-IT"/>
              </w:rPr>
            </w:pPr>
            <w:r>
              <w:rPr>
                <w:rFonts w:ascii="Arial" w:eastAsia="Arial" w:hAnsi="Arial" w:cs="Arial"/>
                <w:sz w:val="18"/>
                <w:szCs w:val="18"/>
                <w:lang w:val="it-IT"/>
              </w:rPr>
              <w:t>4</w:t>
            </w:r>
          </w:p>
          <w:p w:rsidR="005A35FA" w:rsidRDefault="0091427D">
            <w:pPr>
              <w:spacing w:before="9"/>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z w:val="18"/>
                <w:szCs w:val="18"/>
                <w:lang w:val="it-IT"/>
              </w:rPr>
              <w:t xml:space="preserve">è </w:t>
            </w:r>
            <w:r>
              <w:rPr>
                <w:rFonts w:ascii="Arial" w:eastAsia="Arial" w:hAnsi="Arial" w:cs="Arial"/>
                <w:spacing w:val="-2"/>
                <w:sz w:val="18"/>
                <w:szCs w:val="18"/>
                <w:lang w:val="it-IT"/>
              </w:rPr>
              <w:t>e</w:t>
            </w:r>
            <w:r>
              <w:rPr>
                <w:rFonts w:ascii="Arial" w:eastAsia="Arial" w:hAnsi="Arial" w:cs="Arial"/>
                <w:spacing w:val="1"/>
                <w:sz w:val="18"/>
                <w:szCs w:val="18"/>
                <w:lang w:val="it-IT"/>
              </w:rPr>
              <w:t>se</w:t>
            </w:r>
            <w:r>
              <w:rPr>
                <w:rFonts w:ascii="Arial" w:eastAsia="Arial" w:hAnsi="Arial" w:cs="Arial"/>
                <w:spacing w:val="-2"/>
                <w:sz w:val="18"/>
                <w:szCs w:val="18"/>
                <w:lang w:val="it-IT"/>
              </w:rPr>
              <w:t>g</w:t>
            </w:r>
            <w:r>
              <w:rPr>
                <w:rFonts w:ascii="Arial" w:eastAsia="Arial" w:hAnsi="Arial" w:cs="Arial"/>
                <w:spacing w:val="1"/>
                <w:sz w:val="18"/>
                <w:szCs w:val="18"/>
                <w:lang w:val="it-IT"/>
              </w:rPr>
              <w:t>ui</w:t>
            </w:r>
            <w:r>
              <w:rPr>
                <w:rFonts w:ascii="Arial" w:eastAsia="Arial" w:hAnsi="Arial" w:cs="Arial"/>
                <w:sz w:val="18"/>
                <w:szCs w:val="18"/>
                <w:lang w:val="it-IT"/>
              </w:rPr>
              <w: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co</w:t>
            </w:r>
            <w:r>
              <w:rPr>
                <w:rFonts w:ascii="Arial" w:eastAsia="Arial" w:hAnsi="Arial" w:cs="Arial"/>
                <w:sz w:val="18"/>
                <w:szCs w:val="18"/>
                <w:lang w:val="it-IT"/>
              </w:rPr>
              <w:t>r</w:t>
            </w:r>
            <w:r>
              <w:rPr>
                <w:rFonts w:ascii="Arial" w:eastAsia="Arial" w:hAnsi="Arial" w:cs="Arial"/>
                <w:spacing w:val="-2"/>
                <w:sz w:val="18"/>
                <w:szCs w:val="18"/>
                <w:lang w:val="it-IT"/>
              </w:rPr>
              <w:t>r</w:t>
            </w:r>
            <w:r>
              <w:rPr>
                <w:rFonts w:ascii="Arial" w:eastAsia="Arial" w:hAnsi="Arial" w:cs="Arial"/>
                <w:spacing w:val="1"/>
                <w:sz w:val="18"/>
                <w:szCs w:val="18"/>
                <w:lang w:val="it-IT"/>
              </w:rPr>
              <w:t>e</w:t>
            </w:r>
            <w:r>
              <w:rPr>
                <w:rFonts w:ascii="Arial" w:eastAsia="Arial" w:hAnsi="Arial" w:cs="Arial"/>
                <w:sz w:val="18"/>
                <w:szCs w:val="18"/>
                <w:lang w:val="it-IT"/>
              </w:rPr>
              <w:t>tt</w:t>
            </w:r>
            <w:r>
              <w:rPr>
                <w:rFonts w:ascii="Arial" w:eastAsia="Arial" w:hAnsi="Arial" w:cs="Arial"/>
                <w:spacing w:val="-2"/>
                <w:sz w:val="18"/>
                <w:szCs w:val="18"/>
                <w:lang w:val="it-IT"/>
              </w:rPr>
              <w:t>a</w:t>
            </w:r>
            <w:r>
              <w:rPr>
                <w:rFonts w:ascii="Arial" w:eastAsia="Arial" w:hAnsi="Arial" w:cs="Arial"/>
                <w:spacing w:val="1"/>
                <w:sz w:val="18"/>
                <w:szCs w:val="18"/>
                <w:lang w:val="it-IT"/>
              </w:rPr>
              <w:t>men</w:t>
            </w:r>
            <w:r>
              <w:rPr>
                <w:rFonts w:ascii="Arial" w:eastAsia="Arial" w:hAnsi="Arial" w:cs="Arial"/>
                <w:spacing w:val="-2"/>
                <w:sz w:val="18"/>
                <w:szCs w:val="18"/>
                <w:lang w:val="it-IT"/>
              </w:rPr>
              <w:t>t</w:t>
            </w:r>
            <w:r>
              <w:rPr>
                <w:rFonts w:ascii="Arial" w:eastAsia="Arial" w:hAnsi="Arial" w:cs="Arial"/>
                <w:sz w:val="18"/>
                <w:szCs w:val="18"/>
                <w:lang w:val="it-IT"/>
              </w:rPr>
              <w:t>e</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2"/>
                <w:sz w:val="18"/>
                <w:szCs w:val="18"/>
                <w:lang w:val="it-IT"/>
              </w:rPr>
              <w:t>e</w:t>
            </w:r>
            <w:r>
              <w:rPr>
                <w:rFonts w:ascii="Arial" w:eastAsia="Arial" w:hAnsi="Arial" w:cs="Arial"/>
                <w:spacing w:val="1"/>
                <w:sz w:val="18"/>
                <w:szCs w:val="18"/>
                <w:lang w:val="it-IT"/>
              </w:rPr>
              <w:t>c</w:t>
            </w:r>
            <w:r>
              <w:rPr>
                <w:rFonts w:ascii="Arial" w:eastAsia="Arial" w:hAnsi="Arial" w:cs="Arial"/>
                <w:spacing w:val="-2"/>
                <w:sz w:val="18"/>
                <w:szCs w:val="18"/>
                <w:lang w:val="it-IT"/>
              </w:rPr>
              <w:t>o</w:t>
            </w:r>
            <w:r>
              <w:rPr>
                <w:rFonts w:ascii="Arial" w:eastAsia="Arial" w:hAnsi="Arial" w:cs="Arial"/>
                <w:spacing w:val="1"/>
                <w:sz w:val="18"/>
                <w:szCs w:val="18"/>
                <w:lang w:val="it-IT"/>
              </w:rPr>
              <w:t>nd</w:t>
            </w:r>
            <w:r>
              <w:rPr>
                <w:rFonts w:ascii="Arial" w:eastAsia="Arial" w:hAnsi="Arial" w:cs="Arial"/>
                <w:sz w:val="18"/>
                <w:szCs w:val="18"/>
                <w:lang w:val="it-IT"/>
              </w:rPr>
              <w:t>o</w:t>
            </w:r>
            <w:r>
              <w:rPr>
                <w:rFonts w:ascii="Arial" w:eastAsia="Arial" w:hAnsi="Arial" w:cs="Arial"/>
                <w:spacing w:val="-8"/>
                <w:sz w:val="18"/>
                <w:szCs w:val="18"/>
                <w:lang w:val="it-IT"/>
              </w:rPr>
              <w:t xml:space="preserve"> </w:t>
            </w:r>
            <w:r>
              <w:rPr>
                <w:rFonts w:ascii="Arial" w:eastAsia="Arial" w:hAnsi="Arial" w:cs="Arial"/>
                <w:sz w:val="18"/>
                <w:szCs w:val="18"/>
                <w:lang w:val="it-IT"/>
              </w:rPr>
              <w:t>i</w:t>
            </w:r>
            <w:r>
              <w:rPr>
                <w:rFonts w:ascii="Arial" w:eastAsia="Arial" w:hAnsi="Arial" w:cs="Arial"/>
                <w:spacing w:val="1"/>
                <w:sz w:val="18"/>
                <w:szCs w:val="18"/>
                <w:lang w:val="it-IT"/>
              </w:rPr>
              <w:t xml:space="preserve"> pa</w:t>
            </w:r>
            <w:r>
              <w:rPr>
                <w:rFonts w:ascii="Arial" w:eastAsia="Arial" w:hAnsi="Arial" w:cs="Arial"/>
                <w:spacing w:val="-2"/>
                <w:sz w:val="18"/>
                <w:szCs w:val="18"/>
                <w:lang w:val="it-IT"/>
              </w:rPr>
              <w:t>r</w:t>
            </w:r>
            <w:r>
              <w:rPr>
                <w:rFonts w:ascii="Arial" w:eastAsia="Arial" w:hAnsi="Arial" w:cs="Arial"/>
                <w:spacing w:val="1"/>
                <w:sz w:val="18"/>
                <w:szCs w:val="18"/>
                <w:lang w:val="it-IT"/>
              </w:rPr>
              <w:t>am</w:t>
            </w:r>
            <w:r>
              <w:rPr>
                <w:rFonts w:ascii="Arial" w:eastAsia="Arial" w:hAnsi="Arial" w:cs="Arial"/>
                <w:spacing w:val="-2"/>
                <w:sz w:val="18"/>
                <w:szCs w:val="18"/>
                <w:lang w:val="it-IT"/>
              </w:rPr>
              <w:t>e</w:t>
            </w:r>
            <w:r>
              <w:rPr>
                <w:rFonts w:ascii="Arial" w:eastAsia="Arial" w:hAnsi="Arial" w:cs="Arial"/>
                <w:sz w:val="18"/>
                <w:szCs w:val="18"/>
                <w:lang w:val="it-IT"/>
              </w:rPr>
              <w:t>tri</w:t>
            </w:r>
            <w:r>
              <w:rPr>
                <w:rFonts w:ascii="Arial" w:eastAsia="Arial" w:hAnsi="Arial" w:cs="Arial"/>
                <w:spacing w:val="-6"/>
                <w:sz w:val="18"/>
                <w:szCs w:val="18"/>
                <w:lang w:val="it-IT"/>
              </w:rPr>
              <w:t xml:space="preserve"> </w:t>
            </w:r>
            <w:r>
              <w:rPr>
                <w:rFonts w:ascii="Arial" w:eastAsia="Arial" w:hAnsi="Arial" w:cs="Arial"/>
                <w:spacing w:val="-2"/>
                <w:sz w:val="18"/>
                <w:szCs w:val="18"/>
                <w:lang w:val="it-IT"/>
              </w:rPr>
              <w:t>d</w:t>
            </w:r>
            <w:r>
              <w:rPr>
                <w:rFonts w:ascii="Arial" w:eastAsia="Arial" w:hAnsi="Arial" w:cs="Arial"/>
                <w:sz w:val="18"/>
                <w:szCs w:val="18"/>
                <w:lang w:val="it-IT"/>
              </w:rPr>
              <w:t>i</w:t>
            </w:r>
          </w:p>
          <w:p w:rsidR="005A35FA" w:rsidRDefault="0091427D">
            <w:pPr>
              <w:spacing w:before="2"/>
              <w:ind w:left="227"/>
            </w:pPr>
            <w:r>
              <w:rPr>
                <w:rFonts w:ascii="Arial" w:eastAsia="Arial" w:hAnsi="Arial" w:cs="Arial"/>
                <w:sz w:val="18"/>
                <w:szCs w:val="18"/>
                <w:lang w:val="it-IT"/>
              </w:rPr>
              <w:t xml:space="preserve">3     </w:t>
            </w:r>
            <w:r>
              <w:rPr>
                <w:rFonts w:ascii="Arial" w:eastAsia="Arial" w:hAnsi="Arial" w:cs="Arial"/>
                <w:spacing w:val="42"/>
                <w:sz w:val="18"/>
                <w:szCs w:val="18"/>
                <w:lang w:val="it-IT"/>
              </w:rPr>
              <w:t xml:space="preserve"> </w:t>
            </w:r>
            <w:r>
              <w:rPr>
                <w:rFonts w:ascii="Arial" w:eastAsia="Arial" w:hAnsi="Arial" w:cs="Arial"/>
                <w:spacing w:val="1"/>
                <w:sz w:val="18"/>
                <w:szCs w:val="18"/>
                <w:lang w:val="it-IT"/>
              </w:rPr>
              <w:t>ac</w:t>
            </w:r>
            <w:r>
              <w:rPr>
                <w:rFonts w:ascii="Arial" w:eastAsia="Arial" w:hAnsi="Arial" w:cs="Arial"/>
                <w:spacing w:val="-1"/>
                <w:sz w:val="18"/>
                <w:szCs w:val="18"/>
                <w:lang w:val="it-IT"/>
              </w:rPr>
              <w:t>c</w:t>
            </w:r>
            <w:r>
              <w:rPr>
                <w:rFonts w:ascii="Arial" w:eastAsia="Arial" w:hAnsi="Arial" w:cs="Arial"/>
                <w:spacing w:val="1"/>
                <w:sz w:val="18"/>
                <w:szCs w:val="18"/>
                <w:lang w:val="it-IT"/>
              </w:rPr>
              <w:t>e</w:t>
            </w:r>
            <w:r>
              <w:rPr>
                <w:rFonts w:ascii="Arial" w:eastAsia="Arial" w:hAnsi="Arial" w:cs="Arial"/>
                <w:sz w:val="18"/>
                <w:szCs w:val="18"/>
                <w:lang w:val="it-IT"/>
              </w:rPr>
              <w:t>tt</w:t>
            </w:r>
            <w:r>
              <w:rPr>
                <w:rFonts w:ascii="Arial" w:eastAsia="Arial" w:hAnsi="Arial" w:cs="Arial"/>
                <w:spacing w:val="1"/>
                <w:sz w:val="18"/>
                <w:szCs w:val="18"/>
                <w:lang w:val="it-IT"/>
              </w:rPr>
              <w:t>a</w:t>
            </w:r>
            <w:r>
              <w:rPr>
                <w:rFonts w:ascii="Arial" w:eastAsia="Arial" w:hAnsi="Arial" w:cs="Arial"/>
                <w:spacing w:val="-2"/>
                <w:sz w:val="18"/>
                <w:szCs w:val="18"/>
                <w:lang w:val="it-IT"/>
              </w:rPr>
              <w:t>b</w:t>
            </w:r>
            <w:r>
              <w:rPr>
                <w:rFonts w:ascii="Arial" w:eastAsia="Arial" w:hAnsi="Arial" w:cs="Arial"/>
                <w:spacing w:val="1"/>
                <w:sz w:val="18"/>
                <w:szCs w:val="18"/>
                <w:lang w:val="it-IT"/>
              </w:rPr>
              <w:t>il</w:t>
            </w:r>
            <w:r>
              <w:rPr>
                <w:rFonts w:ascii="Arial" w:eastAsia="Arial" w:hAnsi="Arial" w:cs="Arial"/>
                <w:spacing w:val="-2"/>
                <w:sz w:val="18"/>
                <w:szCs w:val="18"/>
                <w:lang w:val="it-IT"/>
              </w:rPr>
              <w:t>i</w:t>
            </w:r>
            <w:r>
              <w:rPr>
                <w:rFonts w:ascii="Arial" w:eastAsia="Arial" w:hAnsi="Arial" w:cs="Arial"/>
                <w:sz w:val="18"/>
                <w:szCs w:val="18"/>
                <w:lang w:val="it-IT"/>
              </w:rPr>
              <w:t>tà</w:t>
            </w:r>
          </w:p>
          <w:p w:rsidR="005A35FA" w:rsidRDefault="0091427D">
            <w:pPr>
              <w:spacing w:before="9"/>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z w:val="18"/>
                <w:szCs w:val="18"/>
                <w:lang w:val="it-IT"/>
              </w:rPr>
              <w:t xml:space="preserve">è </w:t>
            </w:r>
            <w:r>
              <w:rPr>
                <w:rFonts w:ascii="Arial" w:eastAsia="Arial" w:hAnsi="Arial" w:cs="Arial"/>
                <w:spacing w:val="-2"/>
                <w:sz w:val="18"/>
                <w:szCs w:val="18"/>
                <w:lang w:val="it-IT"/>
              </w:rPr>
              <w:t>e</w:t>
            </w:r>
            <w:r>
              <w:rPr>
                <w:rFonts w:ascii="Arial" w:eastAsia="Arial" w:hAnsi="Arial" w:cs="Arial"/>
                <w:spacing w:val="1"/>
                <w:sz w:val="18"/>
                <w:szCs w:val="18"/>
                <w:lang w:val="it-IT"/>
              </w:rPr>
              <w:t>se</w:t>
            </w:r>
            <w:r>
              <w:rPr>
                <w:rFonts w:ascii="Arial" w:eastAsia="Arial" w:hAnsi="Arial" w:cs="Arial"/>
                <w:spacing w:val="-2"/>
                <w:sz w:val="18"/>
                <w:szCs w:val="18"/>
                <w:lang w:val="it-IT"/>
              </w:rPr>
              <w:t>g</w:t>
            </w:r>
            <w:r>
              <w:rPr>
                <w:rFonts w:ascii="Arial" w:eastAsia="Arial" w:hAnsi="Arial" w:cs="Arial"/>
                <w:spacing w:val="1"/>
                <w:sz w:val="18"/>
                <w:szCs w:val="18"/>
                <w:lang w:val="it-IT"/>
              </w:rPr>
              <w:t>ui</w:t>
            </w:r>
            <w:r>
              <w:rPr>
                <w:rFonts w:ascii="Arial" w:eastAsia="Arial" w:hAnsi="Arial" w:cs="Arial"/>
                <w:sz w:val="18"/>
                <w:szCs w:val="18"/>
                <w:lang w:val="it-IT"/>
              </w:rPr>
              <w: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i</w:t>
            </w:r>
            <w:r>
              <w:rPr>
                <w:rFonts w:ascii="Arial" w:eastAsia="Arial" w:hAnsi="Arial" w:cs="Arial"/>
                <w:sz w:val="18"/>
                <w:szCs w:val="18"/>
                <w:lang w:val="it-IT"/>
              </w:rPr>
              <w:t>n</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mo</w:t>
            </w:r>
            <w:r>
              <w:rPr>
                <w:rFonts w:ascii="Arial" w:eastAsia="Arial" w:hAnsi="Arial" w:cs="Arial"/>
                <w:spacing w:val="-2"/>
                <w:sz w:val="18"/>
                <w:szCs w:val="18"/>
                <w:lang w:val="it-IT"/>
              </w:rPr>
              <w:t>d</w:t>
            </w:r>
            <w:r>
              <w:rPr>
                <w:rFonts w:ascii="Arial" w:eastAsia="Arial" w:hAnsi="Arial" w:cs="Arial"/>
                <w:sz w:val="18"/>
                <w:szCs w:val="18"/>
                <w:lang w:val="it-IT"/>
              </w:rPr>
              <w:t>o</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su</w:t>
            </w:r>
            <w:r>
              <w:rPr>
                <w:rFonts w:ascii="Arial" w:eastAsia="Arial" w:hAnsi="Arial" w:cs="Arial"/>
                <w:sz w:val="18"/>
                <w:szCs w:val="18"/>
                <w:lang w:val="it-IT"/>
              </w:rPr>
              <w:t>ff</w:t>
            </w:r>
            <w:r>
              <w:rPr>
                <w:rFonts w:ascii="Arial" w:eastAsia="Arial" w:hAnsi="Arial" w:cs="Arial"/>
                <w:spacing w:val="-2"/>
                <w:sz w:val="18"/>
                <w:szCs w:val="18"/>
                <w:lang w:val="it-IT"/>
              </w:rPr>
              <w:t>i</w:t>
            </w:r>
            <w:r>
              <w:rPr>
                <w:rFonts w:ascii="Arial" w:eastAsia="Arial" w:hAnsi="Arial" w:cs="Arial"/>
                <w:spacing w:val="1"/>
                <w:sz w:val="18"/>
                <w:szCs w:val="18"/>
                <w:lang w:val="it-IT"/>
              </w:rPr>
              <w:t>c</w:t>
            </w:r>
            <w:r>
              <w:rPr>
                <w:rFonts w:ascii="Arial" w:eastAsia="Arial" w:hAnsi="Arial" w:cs="Arial"/>
                <w:spacing w:val="-2"/>
                <w:sz w:val="18"/>
                <w:szCs w:val="18"/>
                <w:lang w:val="it-IT"/>
              </w:rPr>
              <w:t>i</w:t>
            </w:r>
            <w:r>
              <w:rPr>
                <w:rFonts w:ascii="Arial" w:eastAsia="Arial" w:hAnsi="Arial" w:cs="Arial"/>
                <w:spacing w:val="1"/>
                <w:sz w:val="18"/>
                <w:szCs w:val="18"/>
                <w:lang w:val="it-IT"/>
              </w:rPr>
              <w:t>en</w:t>
            </w:r>
            <w:r>
              <w:rPr>
                <w:rFonts w:ascii="Arial" w:eastAsia="Arial" w:hAnsi="Arial" w:cs="Arial"/>
                <w:sz w:val="18"/>
                <w:szCs w:val="18"/>
                <w:lang w:val="it-IT"/>
              </w:rPr>
              <w:t>t</w:t>
            </w:r>
            <w:r>
              <w:rPr>
                <w:rFonts w:ascii="Arial" w:eastAsia="Arial" w:hAnsi="Arial" w:cs="Arial"/>
                <w:spacing w:val="-2"/>
                <w:sz w:val="18"/>
                <w:szCs w:val="18"/>
                <w:lang w:val="it-IT"/>
              </w:rPr>
              <w:t>e</w:t>
            </w:r>
            <w:r>
              <w:rPr>
                <w:rFonts w:ascii="Arial" w:eastAsia="Arial" w:hAnsi="Arial" w:cs="Arial"/>
                <w:spacing w:val="1"/>
                <w:sz w:val="18"/>
                <w:szCs w:val="18"/>
                <w:lang w:val="it-IT"/>
              </w:rPr>
              <w:t>me</w:t>
            </w:r>
            <w:r>
              <w:rPr>
                <w:rFonts w:ascii="Arial" w:eastAsia="Arial" w:hAnsi="Arial" w:cs="Arial"/>
                <w:spacing w:val="-2"/>
                <w:sz w:val="18"/>
                <w:szCs w:val="18"/>
                <w:lang w:val="it-IT"/>
              </w:rPr>
              <w:t>n</w:t>
            </w:r>
            <w:r>
              <w:rPr>
                <w:rFonts w:ascii="Arial" w:eastAsia="Arial" w:hAnsi="Arial" w:cs="Arial"/>
                <w:sz w:val="18"/>
                <w:szCs w:val="18"/>
                <w:lang w:val="it-IT"/>
              </w:rPr>
              <w:t>te</w:t>
            </w:r>
            <w:r>
              <w:rPr>
                <w:rFonts w:ascii="Arial" w:eastAsia="Arial" w:hAnsi="Arial" w:cs="Arial"/>
                <w:spacing w:val="-10"/>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1"/>
                <w:sz w:val="18"/>
                <w:szCs w:val="18"/>
                <w:lang w:val="it-IT"/>
              </w:rPr>
              <w:t>o</w:t>
            </w:r>
            <w:r>
              <w:rPr>
                <w:rFonts w:ascii="Arial" w:eastAsia="Arial" w:hAnsi="Arial" w:cs="Arial"/>
                <w:sz w:val="18"/>
                <w:szCs w:val="18"/>
                <w:lang w:val="it-IT"/>
              </w:rPr>
              <w:t>rr</w:t>
            </w:r>
            <w:r>
              <w:rPr>
                <w:rFonts w:ascii="Arial" w:eastAsia="Arial" w:hAnsi="Arial" w:cs="Arial"/>
                <w:spacing w:val="1"/>
                <w:sz w:val="18"/>
                <w:szCs w:val="18"/>
                <w:lang w:val="it-IT"/>
              </w:rPr>
              <w:t>e</w:t>
            </w:r>
            <w:r>
              <w:rPr>
                <w:rFonts w:ascii="Arial" w:eastAsia="Arial" w:hAnsi="Arial" w:cs="Arial"/>
                <w:sz w:val="18"/>
                <w:szCs w:val="18"/>
                <w:lang w:val="it-IT"/>
              </w:rPr>
              <w:t>t</w:t>
            </w:r>
            <w:r>
              <w:rPr>
                <w:rFonts w:ascii="Arial" w:eastAsia="Arial" w:hAnsi="Arial" w:cs="Arial"/>
                <w:spacing w:val="-2"/>
                <w:sz w:val="18"/>
                <w:szCs w:val="18"/>
                <w:lang w:val="it-IT"/>
              </w:rPr>
              <w:t>t</w:t>
            </w:r>
            <w:r>
              <w:rPr>
                <w:rFonts w:ascii="Arial" w:eastAsia="Arial" w:hAnsi="Arial" w:cs="Arial"/>
                <w:sz w:val="18"/>
                <w:szCs w:val="18"/>
                <w:lang w:val="it-IT"/>
              </w:rPr>
              <w:t>o</w:t>
            </w:r>
          </w:p>
          <w:p w:rsidR="005A35FA" w:rsidRDefault="0091427D">
            <w:pPr>
              <w:spacing w:line="200" w:lineRule="exact"/>
              <w:ind w:left="227"/>
              <w:rPr>
                <w:rFonts w:ascii="Arial" w:eastAsia="Arial" w:hAnsi="Arial" w:cs="Arial"/>
                <w:sz w:val="18"/>
                <w:szCs w:val="18"/>
                <w:lang w:val="it-IT"/>
              </w:rPr>
            </w:pPr>
            <w:r>
              <w:rPr>
                <w:rFonts w:ascii="Arial" w:eastAsia="Arial" w:hAnsi="Arial" w:cs="Arial"/>
                <w:sz w:val="18"/>
                <w:szCs w:val="18"/>
                <w:lang w:val="it-IT"/>
              </w:rPr>
              <w:t>2</w:t>
            </w:r>
          </w:p>
          <w:p w:rsidR="005A35FA" w:rsidRDefault="0091427D">
            <w:pPr>
              <w:spacing w:before="11"/>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p</w:t>
            </w:r>
            <w:r>
              <w:rPr>
                <w:rFonts w:ascii="Arial" w:eastAsia="Arial" w:hAnsi="Arial" w:cs="Arial"/>
                <w:sz w:val="18"/>
                <w:szCs w:val="18"/>
                <w:lang w:val="it-IT"/>
              </w:rPr>
              <w:t>r</w:t>
            </w:r>
            <w:r>
              <w:rPr>
                <w:rFonts w:ascii="Arial" w:eastAsia="Arial" w:hAnsi="Arial" w:cs="Arial"/>
                <w:spacing w:val="-2"/>
                <w:sz w:val="18"/>
                <w:szCs w:val="18"/>
                <w:lang w:val="it-IT"/>
              </w:rPr>
              <w:t>e</w:t>
            </w:r>
            <w:r>
              <w:rPr>
                <w:rFonts w:ascii="Arial" w:eastAsia="Arial" w:hAnsi="Arial" w:cs="Arial"/>
                <w:spacing w:val="1"/>
                <w:sz w:val="18"/>
                <w:szCs w:val="18"/>
                <w:lang w:val="it-IT"/>
              </w:rPr>
              <w:t>sen</w:t>
            </w:r>
            <w:r>
              <w:rPr>
                <w:rFonts w:ascii="Arial" w:eastAsia="Arial" w:hAnsi="Arial" w:cs="Arial"/>
                <w:spacing w:val="-2"/>
                <w:sz w:val="18"/>
                <w:szCs w:val="18"/>
                <w:lang w:val="it-IT"/>
              </w:rPr>
              <w:t>t</w:t>
            </w:r>
            <w:r>
              <w:rPr>
                <w:rFonts w:ascii="Arial" w:eastAsia="Arial" w:hAnsi="Arial" w:cs="Arial"/>
                <w:sz w:val="18"/>
                <w:szCs w:val="18"/>
                <w:lang w:val="it-IT"/>
              </w:rPr>
              <w:t>a</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l</w:t>
            </w:r>
            <w:r>
              <w:rPr>
                <w:rFonts w:ascii="Arial" w:eastAsia="Arial" w:hAnsi="Arial" w:cs="Arial"/>
                <w:spacing w:val="-2"/>
                <w:sz w:val="18"/>
                <w:szCs w:val="18"/>
                <w:lang w:val="it-IT"/>
              </w:rPr>
              <w:t>a</w:t>
            </w:r>
            <w:r>
              <w:rPr>
                <w:rFonts w:ascii="Arial" w:eastAsia="Arial" w:hAnsi="Arial" w:cs="Arial"/>
                <w:spacing w:val="1"/>
                <w:sz w:val="18"/>
                <w:szCs w:val="18"/>
                <w:lang w:val="it-IT"/>
              </w:rPr>
              <w:t>c</w:t>
            </w:r>
            <w:r>
              <w:rPr>
                <w:rFonts w:ascii="Arial" w:eastAsia="Arial" w:hAnsi="Arial" w:cs="Arial"/>
                <w:spacing w:val="-2"/>
                <w:sz w:val="18"/>
                <w:szCs w:val="18"/>
                <w:lang w:val="it-IT"/>
              </w:rPr>
              <w:t>u</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4"/>
                <w:sz w:val="18"/>
                <w:szCs w:val="18"/>
                <w:lang w:val="it-IT"/>
              </w:rPr>
              <w:t xml:space="preserve"> </w:t>
            </w:r>
            <w:r>
              <w:rPr>
                <w:rFonts w:ascii="Arial" w:eastAsia="Arial" w:hAnsi="Arial" w:cs="Arial"/>
                <w:sz w:val="18"/>
                <w:szCs w:val="18"/>
                <w:lang w:val="it-IT"/>
              </w:rPr>
              <w:t>r</w:t>
            </w:r>
            <w:r>
              <w:rPr>
                <w:rFonts w:ascii="Arial" w:eastAsia="Arial" w:hAnsi="Arial" w:cs="Arial"/>
                <w:spacing w:val="-2"/>
                <w:sz w:val="18"/>
                <w:szCs w:val="18"/>
                <w:lang w:val="it-IT"/>
              </w:rPr>
              <w:t>el</w:t>
            </w:r>
            <w:r>
              <w:rPr>
                <w:rFonts w:ascii="Arial" w:eastAsia="Arial" w:hAnsi="Arial" w:cs="Arial"/>
                <w:spacing w:val="1"/>
                <w:sz w:val="18"/>
                <w:szCs w:val="18"/>
                <w:lang w:val="it-IT"/>
              </w:rPr>
              <w:t>a</w:t>
            </w:r>
            <w:r>
              <w:rPr>
                <w:rFonts w:ascii="Arial" w:eastAsia="Arial" w:hAnsi="Arial" w:cs="Arial"/>
                <w:sz w:val="18"/>
                <w:szCs w:val="18"/>
                <w:lang w:val="it-IT"/>
              </w:rPr>
              <w:t>t</w:t>
            </w:r>
            <w:r>
              <w:rPr>
                <w:rFonts w:ascii="Arial" w:eastAsia="Arial" w:hAnsi="Arial" w:cs="Arial"/>
                <w:spacing w:val="1"/>
                <w:sz w:val="18"/>
                <w:szCs w:val="18"/>
                <w:lang w:val="it-IT"/>
              </w:rPr>
              <w:t>i</w:t>
            </w:r>
            <w:r>
              <w:rPr>
                <w:rFonts w:ascii="Arial" w:eastAsia="Arial" w:hAnsi="Arial" w:cs="Arial"/>
                <w:spacing w:val="-1"/>
                <w:sz w:val="18"/>
                <w:szCs w:val="18"/>
                <w:lang w:val="it-IT"/>
              </w:rPr>
              <w:t>v</w:t>
            </w:r>
            <w:r>
              <w:rPr>
                <w:rFonts w:ascii="Arial" w:eastAsia="Arial" w:hAnsi="Arial" w:cs="Arial"/>
                <w:spacing w:val="1"/>
                <w:sz w:val="18"/>
                <w:szCs w:val="18"/>
                <w:lang w:val="it-IT"/>
              </w:rPr>
              <w:t>am</w:t>
            </w:r>
            <w:r>
              <w:rPr>
                <w:rFonts w:ascii="Arial" w:eastAsia="Arial" w:hAnsi="Arial" w:cs="Arial"/>
                <w:spacing w:val="-2"/>
                <w:sz w:val="18"/>
                <w:szCs w:val="18"/>
                <w:lang w:val="it-IT"/>
              </w:rPr>
              <w:t>e</w:t>
            </w:r>
            <w:r>
              <w:rPr>
                <w:rFonts w:ascii="Arial" w:eastAsia="Arial" w:hAnsi="Arial" w:cs="Arial"/>
                <w:spacing w:val="1"/>
                <w:sz w:val="18"/>
                <w:szCs w:val="18"/>
                <w:lang w:val="it-IT"/>
              </w:rPr>
              <w:t>n</w:t>
            </w:r>
            <w:r>
              <w:rPr>
                <w:rFonts w:ascii="Arial" w:eastAsia="Arial" w:hAnsi="Arial" w:cs="Arial"/>
                <w:sz w:val="18"/>
                <w:szCs w:val="18"/>
                <w:lang w:val="it-IT"/>
              </w:rPr>
              <w:t>te</w:t>
            </w:r>
            <w:r>
              <w:rPr>
                <w:rFonts w:ascii="Arial" w:eastAsia="Arial" w:hAnsi="Arial" w:cs="Arial"/>
                <w:spacing w:val="-11"/>
                <w:sz w:val="18"/>
                <w:szCs w:val="18"/>
                <w:lang w:val="it-IT"/>
              </w:rPr>
              <w:t xml:space="preserve"> </w:t>
            </w:r>
            <w:r>
              <w:rPr>
                <w:rFonts w:ascii="Arial" w:eastAsia="Arial" w:hAnsi="Arial" w:cs="Arial"/>
                <w:spacing w:val="1"/>
                <w:sz w:val="18"/>
                <w:szCs w:val="18"/>
                <w:lang w:val="it-IT"/>
              </w:rPr>
              <w:t>al</w:t>
            </w:r>
            <w:r>
              <w:rPr>
                <w:rFonts w:ascii="Arial" w:eastAsia="Arial" w:hAnsi="Arial" w:cs="Arial"/>
                <w:spacing w:val="-2"/>
                <w:sz w:val="18"/>
                <w:szCs w:val="18"/>
                <w:lang w:val="it-IT"/>
              </w:rPr>
              <w:t>l</w:t>
            </w:r>
            <w:r>
              <w:rPr>
                <w:rFonts w:ascii="Arial" w:eastAsia="Arial" w:hAnsi="Arial" w:cs="Arial"/>
                <w:sz w:val="18"/>
                <w:szCs w:val="18"/>
                <w:lang w:val="it-IT"/>
              </w:rPr>
              <w:t>a</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co</w:t>
            </w:r>
            <w:r>
              <w:rPr>
                <w:rFonts w:ascii="Arial" w:eastAsia="Arial" w:hAnsi="Arial" w:cs="Arial"/>
                <w:sz w:val="18"/>
                <w:szCs w:val="18"/>
                <w:lang w:val="it-IT"/>
              </w:rPr>
              <w:t>r</w:t>
            </w:r>
            <w:r>
              <w:rPr>
                <w:rFonts w:ascii="Arial" w:eastAsia="Arial" w:hAnsi="Arial" w:cs="Arial"/>
                <w:spacing w:val="-2"/>
                <w:sz w:val="18"/>
                <w:szCs w:val="18"/>
                <w:lang w:val="it-IT"/>
              </w:rPr>
              <w:t>r</w:t>
            </w:r>
            <w:r>
              <w:rPr>
                <w:rFonts w:ascii="Arial" w:eastAsia="Arial" w:hAnsi="Arial" w:cs="Arial"/>
                <w:spacing w:val="1"/>
                <w:sz w:val="18"/>
                <w:szCs w:val="18"/>
                <w:lang w:val="it-IT"/>
              </w:rPr>
              <w:t>e</w:t>
            </w:r>
            <w:r>
              <w:rPr>
                <w:rFonts w:ascii="Arial" w:eastAsia="Arial" w:hAnsi="Arial" w:cs="Arial"/>
                <w:sz w:val="18"/>
                <w:szCs w:val="18"/>
                <w:lang w:val="it-IT"/>
              </w:rPr>
              <w:t>tt</w:t>
            </w:r>
            <w:r>
              <w:rPr>
                <w:rFonts w:ascii="Arial" w:eastAsia="Arial" w:hAnsi="Arial" w:cs="Arial"/>
                <w:spacing w:val="1"/>
                <w:sz w:val="18"/>
                <w:szCs w:val="18"/>
                <w:lang w:val="it-IT"/>
              </w:rPr>
              <w:t>e</w:t>
            </w:r>
            <w:r>
              <w:rPr>
                <w:rFonts w:ascii="Arial" w:eastAsia="Arial" w:hAnsi="Arial" w:cs="Arial"/>
                <w:spacing w:val="-1"/>
                <w:sz w:val="18"/>
                <w:szCs w:val="18"/>
                <w:lang w:val="it-IT"/>
              </w:rPr>
              <w:t>zz</w:t>
            </w:r>
            <w:r>
              <w:rPr>
                <w:rFonts w:ascii="Arial" w:eastAsia="Arial" w:hAnsi="Arial" w:cs="Arial"/>
                <w:sz w:val="18"/>
                <w:szCs w:val="18"/>
                <w:lang w:val="it-IT"/>
              </w:rPr>
              <w:t>a</w:t>
            </w:r>
          </w:p>
          <w:p w:rsidR="005A35FA" w:rsidRDefault="0091427D">
            <w:pPr>
              <w:spacing w:line="200" w:lineRule="exact"/>
              <w:ind w:left="227"/>
            </w:pPr>
            <w:r>
              <w:rPr>
                <w:rFonts w:ascii="Arial" w:eastAsia="Arial" w:hAnsi="Arial" w:cs="Arial"/>
                <w:sz w:val="18"/>
                <w:szCs w:val="18"/>
              </w:rPr>
              <w:t xml:space="preserve">1     </w:t>
            </w:r>
            <w:r>
              <w:rPr>
                <w:rFonts w:ascii="Arial" w:eastAsia="Arial" w:hAnsi="Arial" w:cs="Arial"/>
                <w:spacing w:val="42"/>
                <w:sz w:val="18"/>
                <w:szCs w:val="18"/>
              </w:rPr>
              <w:t xml:space="preserve"> </w:t>
            </w:r>
            <w:proofErr w:type="spellStart"/>
            <w:r>
              <w:rPr>
                <w:rFonts w:ascii="Arial" w:eastAsia="Arial" w:hAnsi="Arial" w:cs="Arial"/>
                <w:spacing w:val="1"/>
                <w:sz w:val="18"/>
                <w:szCs w:val="18"/>
              </w:rPr>
              <w:t>del</w:t>
            </w:r>
            <w:r>
              <w:rPr>
                <w:rFonts w:ascii="Arial" w:eastAsia="Arial" w:hAnsi="Arial" w:cs="Arial"/>
                <w:spacing w:val="-2"/>
                <w:sz w:val="18"/>
                <w:szCs w:val="18"/>
              </w:rPr>
              <w:t>l</w:t>
            </w:r>
            <w:r>
              <w:rPr>
                <w:rFonts w:ascii="Arial" w:eastAsia="Arial" w:hAnsi="Arial" w:cs="Arial"/>
                <w:spacing w:val="1"/>
                <w:sz w:val="18"/>
                <w:szCs w:val="18"/>
              </w:rPr>
              <w:t>’e</w:t>
            </w:r>
            <w:r>
              <w:rPr>
                <w:rFonts w:ascii="Arial" w:eastAsia="Arial" w:hAnsi="Arial" w:cs="Arial"/>
                <w:spacing w:val="-1"/>
                <w:sz w:val="18"/>
                <w:szCs w:val="18"/>
              </w:rPr>
              <w:t>s</w:t>
            </w:r>
            <w:r>
              <w:rPr>
                <w:rFonts w:ascii="Arial" w:eastAsia="Arial" w:hAnsi="Arial" w:cs="Arial"/>
                <w:spacing w:val="1"/>
                <w:sz w:val="18"/>
                <w:szCs w:val="18"/>
              </w:rPr>
              <w:t>ecu</w:t>
            </w:r>
            <w:r>
              <w:rPr>
                <w:rFonts w:ascii="Arial" w:eastAsia="Arial" w:hAnsi="Arial" w:cs="Arial"/>
                <w:spacing w:val="-1"/>
                <w:sz w:val="18"/>
                <w:szCs w:val="18"/>
              </w:rPr>
              <w:t>z</w:t>
            </w:r>
            <w:r>
              <w:rPr>
                <w:rFonts w:ascii="Arial" w:eastAsia="Arial" w:hAnsi="Arial" w:cs="Arial"/>
                <w:spacing w:val="-2"/>
                <w:sz w:val="18"/>
                <w:szCs w:val="18"/>
              </w:rPr>
              <w:t>i</w:t>
            </w:r>
            <w:r>
              <w:rPr>
                <w:rFonts w:ascii="Arial" w:eastAsia="Arial" w:hAnsi="Arial" w:cs="Arial"/>
                <w:spacing w:val="1"/>
                <w:sz w:val="18"/>
                <w:szCs w:val="18"/>
              </w:rPr>
              <w:t>on</w:t>
            </w:r>
            <w:r>
              <w:rPr>
                <w:rFonts w:ascii="Arial" w:eastAsia="Arial" w:hAnsi="Arial" w:cs="Arial"/>
                <w:sz w:val="18"/>
                <w:szCs w:val="18"/>
              </w:rPr>
              <w:t>e</w:t>
            </w:r>
            <w:proofErr w:type="spellEnd"/>
          </w:p>
        </w:tc>
        <w:tc>
          <w:tcPr>
            <w:tcW w:w="13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5A35FA"/>
        </w:tc>
      </w:tr>
      <w:tr w:rsidR="005A35FA">
        <w:trPr>
          <w:trHeight w:hRule="exact" w:val="1469"/>
          <w:jc w:val="center"/>
        </w:trPr>
        <w:tc>
          <w:tcPr>
            <w:tcW w:w="2803"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91427D">
            <w:pPr>
              <w:spacing w:line="200" w:lineRule="exact"/>
              <w:ind w:left="335" w:right="336"/>
              <w:jc w:val="center"/>
            </w:pPr>
            <w:r>
              <w:rPr>
                <w:rFonts w:ascii="Arial" w:eastAsia="Arial" w:hAnsi="Arial" w:cs="Arial"/>
                <w:b/>
                <w:sz w:val="18"/>
                <w:szCs w:val="18"/>
                <w:lang w:val="it-IT"/>
              </w:rPr>
              <w:lastRenderedPageBreak/>
              <w:t>Ri</w:t>
            </w:r>
            <w:r>
              <w:rPr>
                <w:rFonts w:ascii="Arial" w:eastAsia="Arial" w:hAnsi="Arial" w:cs="Arial"/>
                <w:b/>
                <w:spacing w:val="1"/>
                <w:sz w:val="18"/>
                <w:szCs w:val="18"/>
                <w:lang w:val="it-IT"/>
              </w:rPr>
              <w:t>ce</w:t>
            </w:r>
            <w:r>
              <w:rPr>
                <w:rFonts w:ascii="Arial" w:eastAsia="Arial" w:hAnsi="Arial" w:cs="Arial"/>
                <w:b/>
                <w:sz w:val="18"/>
                <w:szCs w:val="18"/>
                <w:lang w:val="it-IT"/>
              </w:rPr>
              <w:t>r</w:t>
            </w:r>
            <w:r>
              <w:rPr>
                <w:rFonts w:ascii="Arial" w:eastAsia="Arial" w:hAnsi="Arial" w:cs="Arial"/>
                <w:b/>
                <w:spacing w:val="1"/>
                <w:sz w:val="18"/>
                <w:szCs w:val="18"/>
                <w:lang w:val="it-IT"/>
              </w:rPr>
              <w:t>c</w:t>
            </w:r>
            <w:r>
              <w:rPr>
                <w:rFonts w:ascii="Arial" w:eastAsia="Arial" w:hAnsi="Arial" w:cs="Arial"/>
                <w:b/>
                <w:sz w:val="18"/>
                <w:szCs w:val="18"/>
                <w:lang w:val="it-IT"/>
              </w:rPr>
              <w:t>a</w:t>
            </w:r>
            <w:r>
              <w:rPr>
                <w:rFonts w:ascii="Arial" w:eastAsia="Arial" w:hAnsi="Arial" w:cs="Arial"/>
                <w:b/>
                <w:spacing w:val="-5"/>
                <w:sz w:val="18"/>
                <w:szCs w:val="18"/>
                <w:lang w:val="it-IT"/>
              </w:rPr>
              <w:t xml:space="preserve"> </w:t>
            </w:r>
            <w:r>
              <w:rPr>
                <w:rFonts w:ascii="Arial" w:eastAsia="Arial" w:hAnsi="Arial" w:cs="Arial"/>
                <w:b/>
                <w:sz w:val="18"/>
                <w:szCs w:val="18"/>
                <w:lang w:val="it-IT"/>
              </w:rPr>
              <w:t>e</w:t>
            </w:r>
            <w:r>
              <w:rPr>
                <w:rFonts w:ascii="Arial" w:eastAsia="Arial" w:hAnsi="Arial" w:cs="Arial"/>
                <w:b/>
                <w:spacing w:val="-2"/>
                <w:sz w:val="18"/>
                <w:szCs w:val="18"/>
                <w:lang w:val="it-IT"/>
              </w:rPr>
              <w:t xml:space="preserve"> </w:t>
            </w:r>
            <w:r>
              <w:rPr>
                <w:rFonts w:ascii="Arial" w:eastAsia="Arial" w:hAnsi="Arial" w:cs="Arial"/>
                <w:b/>
                <w:sz w:val="18"/>
                <w:szCs w:val="18"/>
                <w:lang w:val="it-IT"/>
              </w:rPr>
              <w:t>g</w:t>
            </w:r>
            <w:r>
              <w:rPr>
                <w:rFonts w:ascii="Arial" w:eastAsia="Arial" w:hAnsi="Arial" w:cs="Arial"/>
                <w:b/>
                <w:spacing w:val="1"/>
                <w:sz w:val="18"/>
                <w:szCs w:val="18"/>
                <w:lang w:val="it-IT"/>
              </w:rPr>
              <w:t>es</w:t>
            </w:r>
            <w:r>
              <w:rPr>
                <w:rFonts w:ascii="Arial" w:eastAsia="Arial" w:hAnsi="Arial" w:cs="Arial"/>
                <w:b/>
                <w:sz w:val="18"/>
                <w:szCs w:val="18"/>
                <w:lang w:val="it-IT"/>
              </w:rPr>
              <w:t>t</w:t>
            </w:r>
            <w:r>
              <w:rPr>
                <w:rFonts w:ascii="Arial" w:eastAsia="Arial" w:hAnsi="Arial" w:cs="Arial"/>
                <w:b/>
                <w:spacing w:val="-2"/>
                <w:sz w:val="18"/>
                <w:szCs w:val="18"/>
                <w:lang w:val="it-IT"/>
              </w:rPr>
              <w:t>i</w:t>
            </w:r>
            <w:r>
              <w:rPr>
                <w:rFonts w:ascii="Arial" w:eastAsia="Arial" w:hAnsi="Arial" w:cs="Arial"/>
                <w:b/>
                <w:sz w:val="18"/>
                <w:szCs w:val="18"/>
                <w:lang w:val="it-IT"/>
              </w:rPr>
              <w:t>one</w:t>
            </w:r>
            <w:r>
              <w:rPr>
                <w:rFonts w:ascii="Arial" w:eastAsia="Arial" w:hAnsi="Arial" w:cs="Arial"/>
                <w:b/>
                <w:spacing w:val="-3"/>
                <w:sz w:val="18"/>
                <w:szCs w:val="18"/>
                <w:lang w:val="it-IT"/>
              </w:rPr>
              <w:t xml:space="preserve"> </w:t>
            </w:r>
            <w:r>
              <w:rPr>
                <w:rFonts w:ascii="Arial" w:eastAsia="Arial" w:hAnsi="Arial" w:cs="Arial"/>
                <w:b/>
                <w:spacing w:val="-2"/>
                <w:sz w:val="18"/>
                <w:szCs w:val="18"/>
                <w:lang w:val="it-IT"/>
              </w:rPr>
              <w:t>d</w:t>
            </w:r>
            <w:r>
              <w:rPr>
                <w:rFonts w:ascii="Arial" w:eastAsia="Arial" w:hAnsi="Arial" w:cs="Arial"/>
                <w:b/>
                <w:spacing w:val="1"/>
                <w:w w:val="99"/>
                <w:sz w:val="18"/>
                <w:szCs w:val="18"/>
                <w:lang w:val="it-IT"/>
              </w:rPr>
              <w:t>e</w:t>
            </w:r>
            <w:r>
              <w:rPr>
                <w:rFonts w:ascii="Arial" w:eastAsia="Arial" w:hAnsi="Arial" w:cs="Arial"/>
                <w:b/>
                <w:sz w:val="18"/>
                <w:szCs w:val="18"/>
                <w:lang w:val="it-IT"/>
              </w:rPr>
              <w:t>ll</w:t>
            </w:r>
            <w:r>
              <w:rPr>
                <w:rFonts w:ascii="Arial" w:eastAsia="Arial" w:hAnsi="Arial" w:cs="Arial"/>
                <w:b/>
                <w:w w:val="99"/>
                <w:sz w:val="18"/>
                <w:szCs w:val="18"/>
                <w:lang w:val="it-IT"/>
              </w:rPr>
              <w:t>e</w:t>
            </w:r>
          </w:p>
          <w:p w:rsidR="005A35FA" w:rsidRDefault="0091427D">
            <w:pPr>
              <w:spacing w:before="2"/>
              <w:ind w:left="825" w:right="827"/>
              <w:jc w:val="center"/>
            </w:pPr>
            <w:r>
              <w:rPr>
                <w:rFonts w:ascii="Arial" w:eastAsia="Arial" w:hAnsi="Arial" w:cs="Arial"/>
                <w:b/>
                <w:sz w:val="18"/>
                <w:szCs w:val="18"/>
                <w:lang w:val="it-IT"/>
              </w:rPr>
              <w:t>in</w:t>
            </w:r>
            <w:r>
              <w:rPr>
                <w:rFonts w:ascii="Arial" w:eastAsia="Arial" w:hAnsi="Arial" w:cs="Arial"/>
                <w:b/>
                <w:w w:val="99"/>
                <w:sz w:val="18"/>
                <w:szCs w:val="18"/>
                <w:lang w:val="it-IT"/>
              </w:rPr>
              <w:t>f</w:t>
            </w:r>
            <w:r>
              <w:rPr>
                <w:rFonts w:ascii="Arial" w:eastAsia="Arial" w:hAnsi="Arial" w:cs="Arial"/>
                <w:b/>
                <w:sz w:val="18"/>
                <w:szCs w:val="18"/>
                <w:lang w:val="it-IT"/>
              </w:rPr>
              <w:t>o</w:t>
            </w:r>
            <w:r>
              <w:rPr>
                <w:rFonts w:ascii="Arial" w:eastAsia="Arial" w:hAnsi="Arial" w:cs="Arial"/>
                <w:b/>
                <w:w w:val="99"/>
                <w:sz w:val="18"/>
                <w:szCs w:val="18"/>
                <w:lang w:val="it-IT"/>
              </w:rPr>
              <w:t>r</w:t>
            </w:r>
            <w:r>
              <w:rPr>
                <w:rFonts w:ascii="Arial" w:eastAsia="Arial" w:hAnsi="Arial" w:cs="Arial"/>
                <w:b/>
                <w:spacing w:val="1"/>
                <w:w w:val="99"/>
                <w:sz w:val="18"/>
                <w:szCs w:val="18"/>
                <w:lang w:val="it-IT"/>
              </w:rPr>
              <w:t>ma</w:t>
            </w:r>
            <w:r>
              <w:rPr>
                <w:rFonts w:ascii="Arial" w:eastAsia="Arial" w:hAnsi="Arial" w:cs="Arial"/>
                <w:b/>
                <w:spacing w:val="-1"/>
                <w:w w:val="99"/>
                <w:sz w:val="18"/>
                <w:szCs w:val="18"/>
                <w:lang w:val="it-IT"/>
              </w:rPr>
              <w:t>z</w:t>
            </w:r>
            <w:r>
              <w:rPr>
                <w:rFonts w:ascii="Arial" w:eastAsia="Arial" w:hAnsi="Arial" w:cs="Arial"/>
                <w:b/>
                <w:sz w:val="18"/>
                <w:szCs w:val="18"/>
                <w:lang w:val="it-IT"/>
              </w:rPr>
              <w:t>ioni</w:t>
            </w:r>
          </w:p>
        </w:tc>
        <w:tc>
          <w:tcPr>
            <w:tcW w:w="562" w:type="dxa"/>
            <w:tcBorders>
              <w:top w:val="single" w:sz="6" w:space="0" w:color="000000"/>
              <w:left w:val="single" w:sz="6" w:space="0" w:color="000000"/>
              <w:bottom w:val="single" w:sz="6" w:space="0" w:color="000000"/>
            </w:tcBorders>
            <w:shd w:val="clear" w:color="auto" w:fill="auto"/>
            <w:tcMar>
              <w:top w:w="0" w:type="dxa"/>
              <w:left w:w="0" w:type="dxa"/>
              <w:bottom w:w="0" w:type="dxa"/>
              <w:right w:w="0" w:type="dxa"/>
            </w:tcMar>
          </w:tcPr>
          <w:p w:rsidR="005A35FA" w:rsidRDefault="0091427D">
            <w:pPr>
              <w:spacing w:line="200" w:lineRule="exact"/>
              <w:ind w:left="129" w:right="129"/>
              <w:jc w:val="center"/>
            </w:pPr>
            <w:r>
              <w:rPr>
                <w:rFonts w:ascii="Arial" w:eastAsia="Arial" w:hAnsi="Arial" w:cs="Arial"/>
                <w:spacing w:val="1"/>
                <w:w w:val="99"/>
                <w:sz w:val="18"/>
                <w:szCs w:val="18"/>
              </w:rPr>
              <w:t>Li</w:t>
            </w:r>
            <w:r>
              <w:rPr>
                <w:rFonts w:ascii="Arial" w:eastAsia="Arial" w:hAnsi="Arial" w:cs="Arial"/>
                <w:w w:val="99"/>
                <w:sz w:val="18"/>
                <w:szCs w:val="18"/>
              </w:rPr>
              <w:t>v</w:t>
            </w:r>
          </w:p>
          <w:p w:rsidR="005A35FA" w:rsidRDefault="0091427D">
            <w:pPr>
              <w:spacing w:before="2"/>
              <w:ind w:left="193" w:right="195"/>
              <w:jc w:val="center"/>
            </w:pPr>
            <w:r>
              <w:rPr>
                <w:rFonts w:ascii="Arial" w:eastAsia="Arial" w:hAnsi="Arial" w:cs="Arial"/>
                <w:w w:val="99"/>
                <w:sz w:val="18"/>
                <w:szCs w:val="18"/>
              </w:rPr>
              <w:t>4</w:t>
            </w:r>
          </w:p>
          <w:p w:rsidR="005A35FA" w:rsidRDefault="005A35FA">
            <w:pPr>
              <w:spacing w:before="15" w:line="200" w:lineRule="exact"/>
            </w:pPr>
          </w:p>
          <w:p w:rsidR="005A35FA" w:rsidRDefault="0091427D">
            <w:pPr>
              <w:ind w:left="129" w:right="129"/>
              <w:jc w:val="center"/>
            </w:pPr>
            <w:r>
              <w:rPr>
                <w:rFonts w:ascii="Arial" w:eastAsia="Arial" w:hAnsi="Arial" w:cs="Arial"/>
                <w:spacing w:val="1"/>
                <w:w w:val="99"/>
                <w:sz w:val="18"/>
                <w:szCs w:val="18"/>
              </w:rPr>
              <w:t>Li</w:t>
            </w:r>
            <w:r>
              <w:rPr>
                <w:rFonts w:ascii="Arial" w:eastAsia="Arial" w:hAnsi="Arial" w:cs="Arial"/>
                <w:w w:val="99"/>
                <w:sz w:val="18"/>
                <w:szCs w:val="18"/>
              </w:rPr>
              <w:t>v</w:t>
            </w:r>
          </w:p>
          <w:p w:rsidR="005A35FA" w:rsidRDefault="0091427D">
            <w:pPr>
              <w:spacing w:line="200" w:lineRule="exact"/>
              <w:ind w:left="193" w:right="195"/>
              <w:jc w:val="center"/>
            </w:pPr>
            <w:r>
              <w:rPr>
                <w:rFonts w:ascii="Arial" w:eastAsia="Arial" w:hAnsi="Arial" w:cs="Arial"/>
                <w:w w:val="99"/>
                <w:sz w:val="18"/>
                <w:szCs w:val="18"/>
              </w:rPr>
              <w:t>3</w:t>
            </w:r>
          </w:p>
        </w:tc>
        <w:tc>
          <w:tcPr>
            <w:tcW w:w="5674" w:type="dxa"/>
            <w:vMerge w:val="restart"/>
            <w:tcBorders>
              <w:top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91427D">
            <w:pPr>
              <w:spacing w:line="200" w:lineRule="exact"/>
              <w:ind w:left="113" w:right="490"/>
            </w:pPr>
            <w:r>
              <w:rPr>
                <w:rFonts w:ascii="Arial" w:eastAsia="Arial" w:hAnsi="Arial" w:cs="Arial"/>
                <w:sz w:val="18"/>
                <w:szCs w:val="18"/>
                <w:lang w:val="it-IT"/>
              </w:rPr>
              <w:t>R</w:t>
            </w:r>
            <w:r>
              <w:rPr>
                <w:rFonts w:ascii="Arial" w:eastAsia="Arial" w:hAnsi="Arial" w:cs="Arial"/>
                <w:spacing w:val="1"/>
                <w:sz w:val="18"/>
                <w:szCs w:val="18"/>
                <w:lang w:val="it-IT"/>
              </w:rPr>
              <w:t>ice</w:t>
            </w:r>
            <w:r>
              <w:rPr>
                <w:rFonts w:ascii="Arial" w:eastAsia="Arial" w:hAnsi="Arial" w:cs="Arial"/>
                <w:sz w:val="18"/>
                <w:szCs w:val="18"/>
                <w:lang w:val="it-IT"/>
              </w:rPr>
              <w:t>r</w:t>
            </w:r>
            <w:r>
              <w:rPr>
                <w:rFonts w:ascii="Arial" w:eastAsia="Arial" w:hAnsi="Arial" w:cs="Arial"/>
                <w:spacing w:val="-1"/>
                <w:sz w:val="18"/>
                <w:szCs w:val="18"/>
                <w:lang w:val="it-IT"/>
              </w:rPr>
              <w:t>c</w:t>
            </w:r>
            <w:r>
              <w:rPr>
                <w:rFonts w:ascii="Arial" w:eastAsia="Arial" w:hAnsi="Arial" w:cs="Arial"/>
                <w:spacing w:val="1"/>
                <w:sz w:val="18"/>
                <w:szCs w:val="18"/>
                <w:lang w:val="it-IT"/>
              </w:rPr>
              <w:t>a</w:t>
            </w:r>
            <w:r>
              <w:rPr>
                <w:rFonts w:ascii="Arial" w:eastAsia="Arial" w:hAnsi="Arial" w:cs="Arial"/>
                <w:sz w:val="18"/>
                <w:szCs w:val="18"/>
                <w:lang w:val="it-IT"/>
              </w:rPr>
              <w:t>,</w:t>
            </w:r>
            <w:r>
              <w:rPr>
                <w:rFonts w:ascii="Arial" w:eastAsia="Arial" w:hAnsi="Arial" w:cs="Arial"/>
                <w:spacing w:val="-5"/>
                <w:sz w:val="18"/>
                <w:szCs w:val="18"/>
                <w:lang w:val="it-IT"/>
              </w:rPr>
              <w:t xml:space="preserve"> </w:t>
            </w:r>
            <w:r>
              <w:rPr>
                <w:rFonts w:ascii="Arial" w:eastAsia="Arial" w:hAnsi="Arial" w:cs="Arial"/>
                <w:sz w:val="18"/>
                <w:szCs w:val="18"/>
                <w:lang w:val="it-IT"/>
              </w:rPr>
              <w:t>r</w:t>
            </w:r>
            <w:r>
              <w:rPr>
                <w:rFonts w:ascii="Arial" w:eastAsia="Arial" w:hAnsi="Arial" w:cs="Arial"/>
                <w:spacing w:val="-2"/>
                <w:sz w:val="18"/>
                <w:szCs w:val="18"/>
                <w:lang w:val="it-IT"/>
              </w:rPr>
              <w:t>a</w:t>
            </w:r>
            <w:r>
              <w:rPr>
                <w:rFonts w:ascii="Arial" w:eastAsia="Arial" w:hAnsi="Arial" w:cs="Arial"/>
                <w:spacing w:val="1"/>
                <w:sz w:val="18"/>
                <w:szCs w:val="18"/>
                <w:lang w:val="it-IT"/>
              </w:rPr>
              <w:t>c</w:t>
            </w:r>
            <w:r>
              <w:rPr>
                <w:rFonts w:ascii="Arial" w:eastAsia="Arial" w:hAnsi="Arial" w:cs="Arial"/>
                <w:spacing w:val="-1"/>
                <w:sz w:val="18"/>
                <w:szCs w:val="18"/>
                <w:lang w:val="it-IT"/>
              </w:rPr>
              <w:t>c</w:t>
            </w:r>
            <w:r>
              <w:rPr>
                <w:rFonts w:ascii="Arial" w:eastAsia="Arial" w:hAnsi="Arial" w:cs="Arial"/>
                <w:spacing w:val="1"/>
                <w:sz w:val="18"/>
                <w:szCs w:val="18"/>
                <w:lang w:val="it-IT"/>
              </w:rPr>
              <w:t>og</w:t>
            </w:r>
            <w:r>
              <w:rPr>
                <w:rFonts w:ascii="Arial" w:eastAsia="Arial" w:hAnsi="Arial" w:cs="Arial"/>
                <w:spacing w:val="-2"/>
                <w:sz w:val="18"/>
                <w:szCs w:val="18"/>
                <w:lang w:val="it-IT"/>
              </w:rPr>
              <w:t>l</w:t>
            </w:r>
            <w:r>
              <w:rPr>
                <w:rFonts w:ascii="Arial" w:eastAsia="Arial" w:hAnsi="Arial" w:cs="Arial"/>
                <w:spacing w:val="1"/>
                <w:sz w:val="18"/>
                <w:szCs w:val="18"/>
                <w:lang w:val="it-IT"/>
              </w:rPr>
              <w:t>i</w:t>
            </w:r>
            <w:r>
              <w:rPr>
                <w:rFonts w:ascii="Arial" w:eastAsia="Arial" w:hAnsi="Arial" w:cs="Arial"/>
                <w:sz w:val="18"/>
                <w:szCs w:val="18"/>
                <w:lang w:val="it-IT"/>
              </w:rPr>
              <w:t>e</w:t>
            </w:r>
            <w:r>
              <w:rPr>
                <w:rFonts w:ascii="Arial" w:eastAsia="Arial" w:hAnsi="Arial" w:cs="Arial"/>
                <w:spacing w:val="-6"/>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g</w:t>
            </w:r>
            <w:r>
              <w:rPr>
                <w:rFonts w:ascii="Arial" w:eastAsia="Arial" w:hAnsi="Arial" w:cs="Arial"/>
                <w:spacing w:val="-2"/>
                <w:sz w:val="18"/>
                <w:szCs w:val="18"/>
                <w:lang w:val="it-IT"/>
              </w:rPr>
              <w:t>a</w:t>
            </w:r>
            <w:r>
              <w:rPr>
                <w:rFonts w:ascii="Arial" w:eastAsia="Arial" w:hAnsi="Arial" w:cs="Arial"/>
                <w:spacing w:val="1"/>
                <w:sz w:val="18"/>
                <w:szCs w:val="18"/>
                <w:lang w:val="it-IT"/>
              </w:rPr>
              <w:t>ni</w:t>
            </w:r>
            <w:r>
              <w:rPr>
                <w:rFonts w:ascii="Arial" w:eastAsia="Arial" w:hAnsi="Arial" w:cs="Arial"/>
                <w:spacing w:val="-1"/>
                <w:sz w:val="18"/>
                <w:szCs w:val="18"/>
                <w:lang w:val="it-IT"/>
              </w:rPr>
              <w:t>zz</w:t>
            </w:r>
            <w:r>
              <w:rPr>
                <w:rFonts w:ascii="Arial" w:eastAsia="Arial" w:hAnsi="Arial" w:cs="Arial"/>
                <w:sz w:val="18"/>
                <w:szCs w:val="18"/>
                <w:lang w:val="it-IT"/>
              </w:rPr>
              <w:t>a</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i</w:t>
            </w:r>
            <w:r>
              <w:rPr>
                <w:rFonts w:ascii="Arial" w:eastAsia="Arial" w:hAnsi="Arial" w:cs="Arial"/>
                <w:spacing w:val="1"/>
                <w:sz w:val="18"/>
                <w:szCs w:val="18"/>
                <w:lang w:val="it-IT"/>
              </w:rPr>
              <w:t>n</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pacing w:val="-2"/>
                <w:sz w:val="18"/>
                <w:szCs w:val="18"/>
                <w:lang w:val="it-IT"/>
              </w:rPr>
              <w:t>r</w:t>
            </w:r>
            <w:r>
              <w:rPr>
                <w:rFonts w:ascii="Arial" w:eastAsia="Arial" w:hAnsi="Arial" w:cs="Arial"/>
                <w:spacing w:val="1"/>
                <w:sz w:val="18"/>
                <w:szCs w:val="18"/>
                <w:lang w:val="it-IT"/>
              </w:rPr>
              <w:t>ma</w:t>
            </w:r>
            <w:r>
              <w:rPr>
                <w:rFonts w:ascii="Arial" w:eastAsia="Arial" w:hAnsi="Arial" w:cs="Arial"/>
                <w:spacing w:val="-1"/>
                <w:sz w:val="18"/>
                <w:szCs w:val="18"/>
                <w:lang w:val="it-IT"/>
              </w:rPr>
              <w:t>z</w:t>
            </w:r>
            <w:r>
              <w:rPr>
                <w:rFonts w:ascii="Arial" w:eastAsia="Arial" w:hAnsi="Arial" w:cs="Arial"/>
                <w:spacing w:val="1"/>
                <w:sz w:val="18"/>
                <w:szCs w:val="18"/>
                <w:lang w:val="it-IT"/>
              </w:rPr>
              <w:t>io</w:t>
            </w:r>
            <w:r>
              <w:rPr>
                <w:rFonts w:ascii="Arial" w:eastAsia="Arial" w:hAnsi="Arial" w:cs="Arial"/>
                <w:spacing w:val="-2"/>
                <w:sz w:val="18"/>
                <w:szCs w:val="18"/>
                <w:lang w:val="it-IT"/>
              </w:rPr>
              <w:t>n</w:t>
            </w:r>
            <w:r>
              <w:rPr>
                <w:rFonts w:ascii="Arial" w:eastAsia="Arial" w:hAnsi="Arial" w:cs="Arial"/>
                <w:sz w:val="18"/>
                <w:szCs w:val="18"/>
                <w:lang w:val="it-IT"/>
              </w:rPr>
              <w:t>i</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1"/>
                <w:sz w:val="18"/>
                <w:szCs w:val="18"/>
                <w:lang w:val="it-IT"/>
              </w:rPr>
              <w:t>o</w:t>
            </w:r>
            <w:r>
              <w:rPr>
                <w:rFonts w:ascii="Arial" w:eastAsia="Arial" w:hAnsi="Arial" w:cs="Arial"/>
                <w:sz w:val="18"/>
                <w:szCs w:val="18"/>
                <w:lang w:val="it-IT"/>
              </w:rPr>
              <w:t>n</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a</w:t>
            </w:r>
            <w:r>
              <w:rPr>
                <w:rFonts w:ascii="Arial" w:eastAsia="Arial" w:hAnsi="Arial" w:cs="Arial"/>
                <w:spacing w:val="-2"/>
                <w:sz w:val="18"/>
                <w:szCs w:val="18"/>
                <w:lang w:val="it-IT"/>
              </w:rPr>
              <w:t>t</w:t>
            </w:r>
            <w:r>
              <w:rPr>
                <w:rFonts w:ascii="Arial" w:eastAsia="Arial" w:hAnsi="Arial" w:cs="Arial"/>
                <w:sz w:val="18"/>
                <w:szCs w:val="18"/>
                <w:lang w:val="it-IT"/>
              </w:rPr>
              <w:t>t</w:t>
            </w:r>
            <w:r>
              <w:rPr>
                <w:rFonts w:ascii="Arial" w:eastAsia="Arial" w:hAnsi="Arial" w:cs="Arial"/>
                <w:spacing w:val="1"/>
                <w:sz w:val="18"/>
                <w:szCs w:val="18"/>
                <w:lang w:val="it-IT"/>
              </w:rPr>
              <w:t>en</w:t>
            </w:r>
            <w:r>
              <w:rPr>
                <w:rFonts w:ascii="Arial" w:eastAsia="Arial" w:hAnsi="Arial" w:cs="Arial"/>
                <w:spacing w:val="-1"/>
                <w:sz w:val="18"/>
                <w:szCs w:val="18"/>
                <w:lang w:val="it-IT"/>
              </w:rPr>
              <w:t>z</w:t>
            </w:r>
            <w:r>
              <w:rPr>
                <w:rFonts w:ascii="Arial" w:eastAsia="Arial" w:hAnsi="Arial" w:cs="Arial"/>
                <w:spacing w:val="1"/>
                <w:sz w:val="18"/>
                <w:szCs w:val="18"/>
                <w:lang w:val="it-IT"/>
              </w:rPr>
              <w:t>i</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a</w:t>
            </w:r>
            <w:r>
              <w:rPr>
                <w:rFonts w:ascii="Arial" w:eastAsia="Arial" w:hAnsi="Arial" w:cs="Arial"/>
                <w:sz w:val="18"/>
                <w:szCs w:val="18"/>
                <w:lang w:val="it-IT"/>
              </w:rPr>
              <w:t xml:space="preserve">l </w:t>
            </w:r>
            <w:r>
              <w:rPr>
                <w:rFonts w:ascii="Arial" w:eastAsia="Arial" w:hAnsi="Arial" w:cs="Arial"/>
                <w:spacing w:val="1"/>
                <w:sz w:val="18"/>
                <w:szCs w:val="18"/>
                <w:lang w:val="it-IT"/>
              </w:rPr>
              <w:t>me</w:t>
            </w:r>
            <w:r>
              <w:rPr>
                <w:rFonts w:ascii="Arial" w:eastAsia="Arial" w:hAnsi="Arial" w:cs="Arial"/>
                <w:sz w:val="18"/>
                <w:szCs w:val="18"/>
                <w:lang w:val="it-IT"/>
              </w:rPr>
              <w:t>t</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w:t>
            </w:r>
            <w:r>
              <w:rPr>
                <w:rFonts w:ascii="Arial" w:eastAsia="Arial" w:hAnsi="Arial" w:cs="Arial"/>
                <w:spacing w:val="-4"/>
                <w:sz w:val="18"/>
                <w:szCs w:val="18"/>
                <w:lang w:val="it-IT"/>
              </w:rPr>
              <w:t xml:space="preserve"> </w:t>
            </w:r>
            <w:r>
              <w:rPr>
                <w:rFonts w:ascii="Arial" w:eastAsia="Arial" w:hAnsi="Arial" w:cs="Arial"/>
                <w:spacing w:val="-2"/>
                <w:sz w:val="18"/>
                <w:szCs w:val="18"/>
                <w:lang w:val="it-IT"/>
              </w:rPr>
              <w:t>L</w:t>
            </w:r>
            <w:r>
              <w:rPr>
                <w:rFonts w:ascii="Arial" w:eastAsia="Arial" w:hAnsi="Arial" w:cs="Arial"/>
                <w:sz w:val="18"/>
                <w:szCs w:val="18"/>
                <w:lang w:val="it-IT"/>
              </w:rPr>
              <w:t>e</w:t>
            </w:r>
            <w:r>
              <w:rPr>
                <w:rFonts w:ascii="Arial" w:eastAsia="Arial" w:hAnsi="Arial" w:cs="Arial"/>
                <w:spacing w:val="-1"/>
                <w:sz w:val="18"/>
                <w:szCs w:val="18"/>
                <w:lang w:val="it-IT"/>
              </w:rPr>
              <w:t xml:space="preserve"> s</w:t>
            </w:r>
            <w:r>
              <w:rPr>
                <w:rFonts w:ascii="Arial" w:eastAsia="Arial" w:hAnsi="Arial" w:cs="Arial"/>
                <w:sz w:val="18"/>
                <w:szCs w:val="18"/>
                <w:lang w:val="it-IT"/>
              </w:rPr>
              <w:t>a</w:t>
            </w:r>
            <w:r>
              <w:rPr>
                <w:rFonts w:ascii="Arial" w:eastAsia="Arial" w:hAnsi="Arial" w:cs="Arial"/>
                <w:spacing w:val="-1"/>
                <w:sz w:val="18"/>
                <w:szCs w:val="18"/>
                <w:lang w:val="it-IT"/>
              </w:rPr>
              <w:t xml:space="preserve"> </w:t>
            </w:r>
            <w:r>
              <w:rPr>
                <w:rFonts w:ascii="Arial" w:eastAsia="Arial" w:hAnsi="Arial" w:cs="Arial"/>
                <w:sz w:val="18"/>
                <w:szCs w:val="18"/>
                <w:lang w:val="it-IT"/>
              </w:rPr>
              <w:t>r</w:t>
            </w:r>
            <w:r>
              <w:rPr>
                <w:rFonts w:ascii="Arial" w:eastAsia="Arial" w:hAnsi="Arial" w:cs="Arial"/>
                <w:spacing w:val="1"/>
                <w:sz w:val="18"/>
                <w:szCs w:val="18"/>
                <w:lang w:val="it-IT"/>
              </w:rPr>
              <w:t>i</w:t>
            </w:r>
            <w:r>
              <w:rPr>
                <w:rFonts w:ascii="Arial" w:eastAsia="Arial" w:hAnsi="Arial" w:cs="Arial"/>
                <w:sz w:val="18"/>
                <w:szCs w:val="18"/>
                <w:lang w:val="it-IT"/>
              </w:rPr>
              <w:t>t</w:t>
            </w:r>
            <w:r>
              <w:rPr>
                <w:rFonts w:ascii="Arial" w:eastAsia="Arial" w:hAnsi="Arial" w:cs="Arial"/>
                <w:spacing w:val="-2"/>
                <w:sz w:val="18"/>
                <w:szCs w:val="18"/>
                <w:lang w:val="it-IT"/>
              </w:rPr>
              <w:t>r</w:t>
            </w:r>
            <w:r>
              <w:rPr>
                <w:rFonts w:ascii="Arial" w:eastAsia="Arial" w:hAnsi="Arial" w:cs="Arial"/>
                <w:spacing w:val="1"/>
                <w:sz w:val="18"/>
                <w:szCs w:val="18"/>
                <w:lang w:val="it-IT"/>
              </w:rPr>
              <w:t>o</w:t>
            </w:r>
            <w:r>
              <w:rPr>
                <w:rFonts w:ascii="Arial" w:eastAsia="Arial" w:hAnsi="Arial" w:cs="Arial"/>
                <w:spacing w:val="-1"/>
                <w:sz w:val="18"/>
                <w:szCs w:val="18"/>
                <w:lang w:val="it-IT"/>
              </w:rPr>
              <w:t>v</w:t>
            </w:r>
            <w:r>
              <w:rPr>
                <w:rFonts w:ascii="Arial" w:eastAsia="Arial" w:hAnsi="Arial" w:cs="Arial"/>
                <w:spacing w:val="1"/>
                <w:sz w:val="18"/>
                <w:szCs w:val="18"/>
                <w:lang w:val="it-IT"/>
              </w:rPr>
              <w:t>a</w:t>
            </w:r>
            <w:r>
              <w:rPr>
                <w:rFonts w:ascii="Arial" w:eastAsia="Arial" w:hAnsi="Arial" w:cs="Arial"/>
                <w:sz w:val="18"/>
                <w:szCs w:val="18"/>
                <w:lang w:val="it-IT"/>
              </w:rPr>
              <w:t>re</w:t>
            </w:r>
            <w:r>
              <w:rPr>
                <w:rFonts w:ascii="Arial" w:eastAsia="Arial" w:hAnsi="Arial" w:cs="Arial"/>
                <w:spacing w:val="-5"/>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2"/>
                <w:sz w:val="18"/>
                <w:szCs w:val="18"/>
                <w:lang w:val="it-IT"/>
              </w:rPr>
              <w:t>r</w:t>
            </w:r>
            <w:r>
              <w:rPr>
                <w:rFonts w:ascii="Arial" w:eastAsia="Arial" w:hAnsi="Arial" w:cs="Arial"/>
                <w:spacing w:val="1"/>
                <w:sz w:val="18"/>
                <w:szCs w:val="18"/>
                <w:lang w:val="it-IT"/>
              </w:rPr>
              <w:t>iu</w:t>
            </w:r>
            <w:r>
              <w:rPr>
                <w:rFonts w:ascii="Arial" w:eastAsia="Arial" w:hAnsi="Arial" w:cs="Arial"/>
                <w:sz w:val="18"/>
                <w:szCs w:val="18"/>
                <w:lang w:val="it-IT"/>
              </w:rPr>
              <w:t>t</w:t>
            </w:r>
            <w:r>
              <w:rPr>
                <w:rFonts w:ascii="Arial" w:eastAsia="Arial" w:hAnsi="Arial" w:cs="Arial"/>
                <w:spacing w:val="-2"/>
                <w:sz w:val="18"/>
                <w:szCs w:val="18"/>
                <w:lang w:val="it-IT"/>
              </w:rPr>
              <w:t>i</w:t>
            </w:r>
            <w:r>
              <w:rPr>
                <w:rFonts w:ascii="Arial" w:eastAsia="Arial" w:hAnsi="Arial" w:cs="Arial"/>
                <w:spacing w:val="1"/>
                <w:sz w:val="18"/>
                <w:szCs w:val="18"/>
                <w:lang w:val="it-IT"/>
              </w:rPr>
              <w:t>l</w:t>
            </w:r>
            <w:r>
              <w:rPr>
                <w:rFonts w:ascii="Arial" w:eastAsia="Arial" w:hAnsi="Arial" w:cs="Arial"/>
                <w:spacing w:val="-2"/>
                <w:sz w:val="18"/>
                <w:szCs w:val="18"/>
                <w:lang w:val="it-IT"/>
              </w:rPr>
              <w:t>i</w:t>
            </w:r>
            <w:r>
              <w:rPr>
                <w:rFonts w:ascii="Arial" w:eastAsia="Arial" w:hAnsi="Arial" w:cs="Arial"/>
                <w:spacing w:val="-1"/>
                <w:sz w:val="18"/>
                <w:szCs w:val="18"/>
                <w:lang w:val="it-IT"/>
              </w:rPr>
              <w:t>zz</w:t>
            </w:r>
            <w:r>
              <w:rPr>
                <w:rFonts w:ascii="Arial" w:eastAsia="Arial" w:hAnsi="Arial" w:cs="Arial"/>
                <w:spacing w:val="1"/>
                <w:sz w:val="18"/>
                <w:szCs w:val="18"/>
                <w:lang w:val="it-IT"/>
              </w:rPr>
              <w:t>a</w:t>
            </w:r>
            <w:r>
              <w:rPr>
                <w:rFonts w:ascii="Arial" w:eastAsia="Arial" w:hAnsi="Arial" w:cs="Arial"/>
                <w:sz w:val="18"/>
                <w:szCs w:val="18"/>
                <w:lang w:val="it-IT"/>
              </w:rPr>
              <w:t>re</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a</w:t>
            </w:r>
            <w:r>
              <w:rPr>
                <w:rFonts w:ascii="Arial" w:eastAsia="Arial" w:hAnsi="Arial" w:cs="Arial"/>
                <w:sz w:val="18"/>
                <w:szCs w:val="18"/>
                <w:lang w:val="it-IT"/>
              </w:rPr>
              <w:t xml:space="preserve">l </w:t>
            </w:r>
            <w:r>
              <w:rPr>
                <w:rFonts w:ascii="Arial" w:eastAsia="Arial" w:hAnsi="Arial" w:cs="Arial"/>
                <w:spacing w:val="1"/>
                <w:sz w:val="18"/>
                <w:szCs w:val="18"/>
                <w:lang w:val="it-IT"/>
              </w:rPr>
              <w:t>m</w:t>
            </w:r>
            <w:r>
              <w:rPr>
                <w:rFonts w:ascii="Arial" w:eastAsia="Arial" w:hAnsi="Arial" w:cs="Arial"/>
                <w:spacing w:val="-2"/>
                <w:sz w:val="18"/>
                <w:szCs w:val="18"/>
                <w:lang w:val="it-IT"/>
              </w:rPr>
              <w:t>o</w:t>
            </w:r>
            <w:r>
              <w:rPr>
                <w:rFonts w:ascii="Arial" w:eastAsia="Arial" w:hAnsi="Arial" w:cs="Arial"/>
                <w:spacing w:val="1"/>
                <w:sz w:val="18"/>
                <w:szCs w:val="18"/>
                <w:lang w:val="it-IT"/>
              </w:rPr>
              <w:t>me</w:t>
            </w:r>
            <w:r>
              <w:rPr>
                <w:rFonts w:ascii="Arial" w:eastAsia="Arial" w:hAnsi="Arial" w:cs="Arial"/>
                <w:spacing w:val="-2"/>
                <w:sz w:val="18"/>
                <w:szCs w:val="18"/>
                <w:lang w:val="it-IT"/>
              </w:rPr>
              <w:t>n</w:t>
            </w:r>
            <w:r>
              <w:rPr>
                <w:rFonts w:ascii="Arial" w:eastAsia="Arial" w:hAnsi="Arial" w:cs="Arial"/>
                <w:sz w:val="18"/>
                <w:szCs w:val="18"/>
                <w:lang w:val="it-IT"/>
              </w:rPr>
              <w:t>to</w:t>
            </w:r>
            <w:r>
              <w:rPr>
                <w:rFonts w:ascii="Arial" w:eastAsia="Arial" w:hAnsi="Arial" w:cs="Arial"/>
                <w:spacing w:val="-6"/>
                <w:sz w:val="18"/>
                <w:szCs w:val="18"/>
                <w:lang w:val="it-IT"/>
              </w:rPr>
              <w:t xml:space="preserve"> </w:t>
            </w:r>
            <w:r>
              <w:rPr>
                <w:rFonts w:ascii="Arial" w:eastAsia="Arial" w:hAnsi="Arial" w:cs="Arial"/>
                <w:spacing w:val="-2"/>
                <w:sz w:val="18"/>
                <w:szCs w:val="18"/>
                <w:lang w:val="it-IT"/>
              </w:rPr>
              <w:t>o</w:t>
            </w:r>
            <w:r>
              <w:rPr>
                <w:rFonts w:ascii="Arial" w:eastAsia="Arial" w:hAnsi="Arial" w:cs="Arial"/>
                <w:spacing w:val="1"/>
                <w:sz w:val="18"/>
                <w:szCs w:val="18"/>
                <w:lang w:val="it-IT"/>
              </w:rPr>
              <w:t>ppo</w:t>
            </w:r>
            <w:r>
              <w:rPr>
                <w:rFonts w:ascii="Arial" w:eastAsia="Arial" w:hAnsi="Arial" w:cs="Arial"/>
                <w:sz w:val="18"/>
                <w:szCs w:val="18"/>
                <w:lang w:val="it-IT"/>
              </w:rPr>
              <w:t>r</w:t>
            </w:r>
            <w:r>
              <w:rPr>
                <w:rFonts w:ascii="Arial" w:eastAsia="Arial" w:hAnsi="Arial" w:cs="Arial"/>
                <w:spacing w:val="-2"/>
                <w:sz w:val="18"/>
                <w:szCs w:val="18"/>
                <w:lang w:val="it-IT"/>
              </w:rPr>
              <w:t>t</w:t>
            </w:r>
            <w:r>
              <w:rPr>
                <w:rFonts w:ascii="Arial" w:eastAsia="Arial" w:hAnsi="Arial" w:cs="Arial"/>
                <w:spacing w:val="1"/>
                <w:sz w:val="18"/>
                <w:szCs w:val="18"/>
                <w:lang w:val="it-IT"/>
              </w:rPr>
              <w:t>un</w:t>
            </w:r>
            <w:r>
              <w:rPr>
                <w:rFonts w:ascii="Arial" w:eastAsia="Arial" w:hAnsi="Arial" w:cs="Arial"/>
                <w:sz w:val="18"/>
                <w:szCs w:val="18"/>
                <w:lang w:val="it-IT"/>
              </w:rPr>
              <w:t>o</w:t>
            </w:r>
            <w:r>
              <w:rPr>
                <w:rFonts w:ascii="Arial" w:eastAsia="Arial" w:hAnsi="Arial" w:cs="Arial"/>
                <w:spacing w:val="-9"/>
                <w:sz w:val="18"/>
                <w:szCs w:val="18"/>
                <w:lang w:val="it-IT"/>
              </w:rPr>
              <w:t xml:space="preserve"> </w:t>
            </w:r>
            <w:r>
              <w:rPr>
                <w:rFonts w:ascii="Arial" w:eastAsia="Arial" w:hAnsi="Arial" w:cs="Arial"/>
                <w:sz w:val="18"/>
                <w:szCs w:val="18"/>
                <w:lang w:val="it-IT"/>
              </w:rPr>
              <w:t>e</w:t>
            </w:r>
          </w:p>
          <w:p w:rsidR="005A35FA" w:rsidRDefault="0091427D">
            <w:pPr>
              <w:spacing w:line="200" w:lineRule="exact"/>
              <w:ind w:left="113"/>
            </w:pPr>
            <w:r>
              <w:rPr>
                <w:rFonts w:ascii="Arial" w:eastAsia="Arial" w:hAnsi="Arial" w:cs="Arial"/>
                <w:spacing w:val="1"/>
                <w:sz w:val="18"/>
                <w:szCs w:val="18"/>
                <w:lang w:val="it-IT"/>
              </w:rPr>
              <w:t>in</w:t>
            </w:r>
            <w:r>
              <w:rPr>
                <w:rFonts w:ascii="Arial" w:eastAsia="Arial" w:hAnsi="Arial" w:cs="Arial"/>
                <w:sz w:val="18"/>
                <w:szCs w:val="18"/>
                <w:lang w:val="it-IT"/>
              </w:rPr>
              <w:t>t</w:t>
            </w:r>
            <w:r>
              <w:rPr>
                <w:rFonts w:ascii="Arial" w:eastAsia="Arial" w:hAnsi="Arial" w:cs="Arial"/>
                <w:spacing w:val="1"/>
                <w:sz w:val="18"/>
                <w:szCs w:val="18"/>
                <w:lang w:val="it-IT"/>
              </w:rPr>
              <w:t>e</w:t>
            </w:r>
            <w:r>
              <w:rPr>
                <w:rFonts w:ascii="Arial" w:eastAsia="Arial" w:hAnsi="Arial" w:cs="Arial"/>
                <w:sz w:val="18"/>
                <w:szCs w:val="18"/>
                <w:lang w:val="it-IT"/>
              </w:rPr>
              <w:t>r</w:t>
            </w:r>
            <w:r>
              <w:rPr>
                <w:rFonts w:ascii="Arial" w:eastAsia="Arial" w:hAnsi="Arial" w:cs="Arial"/>
                <w:spacing w:val="1"/>
                <w:sz w:val="18"/>
                <w:szCs w:val="18"/>
                <w:lang w:val="it-IT"/>
              </w:rPr>
              <w:t>p</w:t>
            </w:r>
            <w:r>
              <w:rPr>
                <w:rFonts w:ascii="Arial" w:eastAsia="Arial" w:hAnsi="Arial" w:cs="Arial"/>
                <w:spacing w:val="-2"/>
                <w:sz w:val="18"/>
                <w:szCs w:val="18"/>
                <w:lang w:val="it-IT"/>
              </w:rPr>
              <w:t>r</w:t>
            </w:r>
            <w:r>
              <w:rPr>
                <w:rFonts w:ascii="Arial" w:eastAsia="Arial" w:hAnsi="Arial" w:cs="Arial"/>
                <w:spacing w:val="1"/>
                <w:sz w:val="18"/>
                <w:szCs w:val="18"/>
                <w:lang w:val="it-IT"/>
              </w:rPr>
              <w:t>e</w:t>
            </w:r>
            <w:r>
              <w:rPr>
                <w:rFonts w:ascii="Arial" w:eastAsia="Arial" w:hAnsi="Arial" w:cs="Arial"/>
                <w:sz w:val="18"/>
                <w:szCs w:val="18"/>
                <w:lang w:val="it-IT"/>
              </w:rPr>
              <w:t>t</w:t>
            </w:r>
            <w:r>
              <w:rPr>
                <w:rFonts w:ascii="Arial" w:eastAsia="Arial" w:hAnsi="Arial" w:cs="Arial"/>
                <w:spacing w:val="1"/>
                <w:sz w:val="18"/>
                <w:szCs w:val="18"/>
                <w:lang w:val="it-IT"/>
              </w:rPr>
              <w:t>a</w:t>
            </w:r>
            <w:r>
              <w:rPr>
                <w:rFonts w:ascii="Arial" w:eastAsia="Arial" w:hAnsi="Arial" w:cs="Arial"/>
                <w:sz w:val="18"/>
                <w:szCs w:val="18"/>
                <w:lang w:val="it-IT"/>
              </w:rPr>
              <w:t>re</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2"/>
                <w:sz w:val="18"/>
                <w:szCs w:val="18"/>
                <w:lang w:val="it-IT"/>
              </w:rPr>
              <w:t>e</w:t>
            </w:r>
            <w:r>
              <w:rPr>
                <w:rFonts w:ascii="Arial" w:eastAsia="Arial" w:hAnsi="Arial" w:cs="Arial"/>
                <w:spacing w:val="1"/>
                <w:sz w:val="18"/>
                <w:szCs w:val="18"/>
                <w:lang w:val="it-IT"/>
              </w:rPr>
              <w:t>co</w:t>
            </w:r>
            <w:r>
              <w:rPr>
                <w:rFonts w:ascii="Arial" w:eastAsia="Arial" w:hAnsi="Arial" w:cs="Arial"/>
                <w:spacing w:val="-2"/>
                <w:sz w:val="18"/>
                <w:szCs w:val="18"/>
                <w:lang w:val="it-IT"/>
              </w:rPr>
              <w:t>n</w:t>
            </w:r>
            <w:r>
              <w:rPr>
                <w:rFonts w:ascii="Arial" w:eastAsia="Arial" w:hAnsi="Arial" w:cs="Arial"/>
                <w:spacing w:val="1"/>
                <w:sz w:val="18"/>
                <w:szCs w:val="18"/>
                <w:lang w:val="it-IT"/>
              </w:rPr>
              <w:t>d</w:t>
            </w:r>
            <w:r>
              <w:rPr>
                <w:rFonts w:ascii="Arial" w:eastAsia="Arial" w:hAnsi="Arial" w:cs="Arial"/>
                <w:sz w:val="18"/>
                <w:szCs w:val="18"/>
                <w:lang w:val="it-IT"/>
              </w:rPr>
              <w:t>o</w:t>
            </w:r>
            <w:r>
              <w:rPr>
                <w:rFonts w:ascii="Arial" w:eastAsia="Arial" w:hAnsi="Arial" w:cs="Arial"/>
                <w:spacing w:val="-6"/>
                <w:sz w:val="18"/>
                <w:szCs w:val="18"/>
                <w:lang w:val="it-IT"/>
              </w:rPr>
              <w:t xml:space="preserve"> </w:t>
            </w:r>
            <w:r>
              <w:rPr>
                <w:rFonts w:ascii="Arial" w:eastAsia="Arial" w:hAnsi="Arial" w:cs="Arial"/>
                <w:spacing w:val="-2"/>
                <w:sz w:val="18"/>
                <w:szCs w:val="18"/>
                <w:lang w:val="it-IT"/>
              </w:rPr>
              <w:t>u</w:t>
            </w:r>
            <w:r>
              <w:rPr>
                <w:rFonts w:ascii="Arial" w:eastAsia="Arial" w:hAnsi="Arial" w:cs="Arial"/>
                <w:spacing w:val="1"/>
                <w:sz w:val="18"/>
                <w:szCs w:val="18"/>
                <w:lang w:val="it-IT"/>
              </w:rPr>
              <w:t>n</w:t>
            </w:r>
            <w:r>
              <w:rPr>
                <w:rFonts w:ascii="Arial" w:eastAsia="Arial" w:hAnsi="Arial" w:cs="Arial"/>
                <w:sz w:val="18"/>
                <w:szCs w:val="18"/>
                <w:lang w:val="it-IT"/>
              </w:rPr>
              <w:t>a</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ch</w:t>
            </w:r>
            <w:r>
              <w:rPr>
                <w:rFonts w:ascii="Arial" w:eastAsia="Arial" w:hAnsi="Arial" w:cs="Arial"/>
                <w:spacing w:val="-2"/>
                <w:sz w:val="18"/>
                <w:szCs w:val="18"/>
                <w:lang w:val="it-IT"/>
              </w:rPr>
              <w:t>ia</w:t>
            </w:r>
            <w:r>
              <w:rPr>
                <w:rFonts w:ascii="Arial" w:eastAsia="Arial" w:hAnsi="Arial" w:cs="Arial"/>
                <w:spacing w:val="-1"/>
                <w:sz w:val="18"/>
                <w:szCs w:val="18"/>
                <w:lang w:val="it-IT"/>
              </w:rPr>
              <w:t>v</w:t>
            </w:r>
            <w:r>
              <w:rPr>
                <w:rFonts w:ascii="Arial" w:eastAsia="Arial" w:hAnsi="Arial" w:cs="Arial"/>
                <w:sz w:val="18"/>
                <w:szCs w:val="18"/>
                <w:lang w:val="it-IT"/>
              </w:rPr>
              <w:t>e</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 xml:space="preserve">i </w:t>
            </w:r>
            <w:r>
              <w:rPr>
                <w:rFonts w:ascii="Arial" w:eastAsia="Arial" w:hAnsi="Arial" w:cs="Arial"/>
                <w:spacing w:val="1"/>
                <w:sz w:val="18"/>
                <w:szCs w:val="18"/>
                <w:lang w:val="it-IT"/>
              </w:rPr>
              <w:t>l</w:t>
            </w:r>
            <w:r>
              <w:rPr>
                <w:rFonts w:ascii="Arial" w:eastAsia="Arial" w:hAnsi="Arial" w:cs="Arial"/>
                <w:spacing w:val="-2"/>
                <w:sz w:val="18"/>
                <w:szCs w:val="18"/>
                <w:lang w:val="it-IT"/>
              </w:rPr>
              <w:t>e</w:t>
            </w:r>
            <w:r>
              <w:rPr>
                <w:rFonts w:ascii="Arial" w:eastAsia="Arial" w:hAnsi="Arial" w:cs="Arial"/>
                <w:sz w:val="18"/>
                <w:szCs w:val="18"/>
                <w:lang w:val="it-IT"/>
              </w:rPr>
              <w:t>tt</w:t>
            </w:r>
            <w:r>
              <w:rPr>
                <w:rFonts w:ascii="Arial" w:eastAsia="Arial" w:hAnsi="Arial" w:cs="Arial"/>
                <w:spacing w:val="1"/>
                <w:sz w:val="18"/>
                <w:szCs w:val="18"/>
                <w:lang w:val="it-IT"/>
              </w:rPr>
              <w:t>u</w:t>
            </w:r>
            <w:r>
              <w:rPr>
                <w:rFonts w:ascii="Arial" w:eastAsia="Arial" w:hAnsi="Arial" w:cs="Arial"/>
                <w:sz w:val="18"/>
                <w:szCs w:val="18"/>
                <w:lang w:val="it-IT"/>
              </w:rPr>
              <w:t>r</w:t>
            </w:r>
            <w:r>
              <w:rPr>
                <w:rFonts w:ascii="Arial" w:eastAsia="Arial" w:hAnsi="Arial" w:cs="Arial"/>
                <w:spacing w:val="1"/>
                <w:sz w:val="18"/>
                <w:szCs w:val="18"/>
                <w:lang w:val="it-IT"/>
              </w:rPr>
              <w:t>a</w:t>
            </w:r>
            <w:r>
              <w:rPr>
                <w:rFonts w:ascii="Arial" w:eastAsia="Arial" w:hAnsi="Arial" w:cs="Arial"/>
                <w:sz w:val="18"/>
                <w:szCs w:val="18"/>
                <w:lang w:val="it-IT"/>
              </w:rPr>
              <w:t>.</w:t>
            </w:r>
          </w:p>
          <w:p w:rsidR="005A35FA" w:rsidRDefault="0091427D">
            <w:pPr>
              <w:spacing w:before="9"/>
              <w:ind w:left="113" w:right="110"/>
            </w:pPr>
            <w:r>
              <w:rPr>
                <w:rFonts w:ascii="Arial" w:eastAsia="Arial" w:hAnsi="Arial" w:cs="Arial"/>
                <w:sz w:val="18"/>
                <w:szCs w:val="18"/>
                <w:lang w:val="it-IT"/>
              </w:rPr>
              <w:t>R</w:t>
            </w:r>
            <w:r>
              <w:rPr>
                <w:rFonts w:ascii="Arial" w:eastAsia="Arial" w:hAnsi="Arial" w:cs="Arial"/>
                <w:spacing w:val="1"/>
                <w:sz w:val="18"/>
                <w:szCs w:val="18"/>
                <w:lang w:val="it-IT"/>
              </w:rPr>
              <w:t>ice</w:t>
            </w:r>
            <w:r>
              <w:rPr>
                <w:rFonts w:ascii="Arial" w:eastAsia="Arial" w:hAnsi="Arial" w:cs="Arial"/>
                <w:sz w:val="18"/>
                <w:szCs w:val="18"/>
                <w:lang w:val="it-IT"/>
              </w:rPr>
              <w:t>r</w:t>
            </w:r>
            <w:r>
              <w:rPr>
                <w:rFonts w:ascii="Arial" w:eastAsia="Arial" w:hAnsi="Arial" w:cs="Arial"/>
                <w:spacing w:val="-1"/>
                <w:sz w:val="18"/>
                <w:szCs w:val="18"/>
                <w:lang w:val="it-IT"/>
              </w:rPr>
              <w:t>c</w:t>
            </w:r>
            <w:r>
              <w:rPr>
                <w:rFonts w:ascii="Arial" w:eastAsia="Arial" w:hAnsi="Arial" w:cs="Arial"/>
                <w:spacing w:val="1"/>
                <w:sz w:val="18"/>
                <w:szCs w:val="18"/>
                <w:lang w:val="it-IT"/>
              </w:rPr>
              <w:t>a</w:t>
            </w:r>
            <w:r>
              <w:rPr>
                <w:rFonts w:ascii="Arial" w:eastAsia="Arial" w:hAnsi="Arial" w:cs="Arial"/>
                <w:sz w:val="18"/>
                <w:szCs w:val="18"/>
                <w:lang w:val="it-IT"/>
              </w:rPr>
              <w:t>,</w:t>
            </w:r>
            <w:r>
              <w:rPr>
                <w:rFonts w:ascii="Arial" w:eastAsia="Arial" w:hAnsi="Arial" w:cs="Arial"/>
                <w:spacing w:val="-5"/>
                <w:sz w:val="18"/>
                <w:szCs w:val="18"/>
                <w:lang w:val="it-IT"/>
              </w:rPr>
              <w:t xml:space="preserve"> </w:t>
            </w:r>
            <w:r>
              <w:rPr>
                <w:rFonts w:ascii="Arial" w:eastAsia="Arial" w:hAnsi="Arial" w:cs="Arial"/>
                <w:sz w:val="18"/>
                <w:szCs w:val="18"/>
                <w:lang w:val="it-IT"/>
              </w:rPr>
              <w:t>r</w:t>
            </w:r>
            <w:r>
              <w:rPr>
                <w:rFonts w:ascii="Arial" w:eastAsia="Arial" w:hAnsi="Arial" w:cs="Arial"/>
                <w:spacing w:val="-2"/>
                <w:sz w:val="18"/>
                <w:szCs w:val="18"/>
                <w:lang w:val="it-IT"/>
              </w:rPr>
              <w:t>a</w:t>
            </w:r>
            <w:r>
              <w:rPr>
                <w:rFonts w:ascii="Arial" w:eastAsia="Arial" w:hAnsi="Arial" w:cs="Arial"/>
                <w:spacing w:val="1"/>
                <w:sz w:val="18"/>
                <w:szCs w:val="18"/>
                <w:lang w:val="it-IT"/>
              </w:rPr>
              <w:t>c</w:t>
            </w:r>
            <w:r>
              <w:rPr>
                <w:rFonts w:ascii="Arial" w:eastAsia="Arial" w:hAnsi="Arial" w:cs="Arial"/>
                <w:spacing w:val="-1"/>
                <w:sz w:val="18"/>
                <w:szCs w:val="18"/>
                <w:lang w:val="it-IT"/>
              </w:rPr>
              <w:t>c</w:t>
            </w:r>
            <w:r>
              <w:rPr>
                <w:rFonts w:ascii="Arial" w:eastAsia="Arial" w:hAnsi="Arial" w:cs="Arial"/>
                <w:spacing w:val="1"/>
                <w:sz w:val="18"/>
                <w:szCs w:val="18"/>
                <w:lang w:val="it-IT"/>
              </w:rPr>
              <w:t>og</w:t>
            </w:r>
            <w:r>
              <w:rPr>
                <w:rFonts w:ascii="Arial" w:eastAsia="Arial" w:hAnsi="Arial" w:cs="Arial"/>
                <w:spacing w:val="-2"/>
                <w:sz w:val="18"/>
                <w:szCs w:val="18"/>
                <w:lang w:val="it-IT"/>
              </w:rPr>
              <w:t>l</w:t>
            </w:r>
            <w:r>
              <w:rPr>
                <w:rFonts w:ascii="Arial" w:eastAsia="Arial" w:hAnsi="Arial" w:cs="Arial"/>
                <w:spacing w:val="1"/>
                <w:sz w:val="18"/>
                <w:szCs w:val="18"/>
                <w:lang w:val="it-IT"/>
              </w:rPr>
              <w:t>i</w:t>
            </w:r>
            <w:r>
              <w:rPr>
                <w:rFonts w:ascii="Arial" w:eastAsia="Arial" w:hAnsi="Arial" w:cs="Arial"/>
                <w:sz w:val="18"/>
                <w:szCs w:val="18"/>
                <w:lang w:val="it-IT"/>
              </w:rPr>
              <w:t>e</w:t>
            </w:r>
            <w:r>
              <w:rPr>
                <w:rFonts w:ascii="Arial" w:eastAsia="Arial" w:hAnsi="Arial" w:cs="Arial"/>
                <w:spacing w:val="-6"/>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g</w:t>
            </w:r>
            <w:r>
              <w:rPr>
                <w:rFonts w:ascii="Arial" w:eastAsia="Arial" w:hAnsi="Arial" w:cs="Arial"/>
                <w:spacing w:val="-2"/>
                <w:sz w:val="18"/>
                <w:szCs w:val="18"/>
                <w:lang w:val="it-IT"/>
              </w:rPr>
              <w:t>a</w:t>
            </w:r>
            <w:r>
              <w:rPr>
                <w:rFonts w:ascii="Arial" w:eastAsia="Arial" w:hAnsi="Arial" w:cs="Arial"/>
                <w:spacing w:val="1"/>
                <w:sz w:val="18"/>
                <w:szCs w:val="18"/>
                <w:lang w:val="it-IT"/>
              </w:rPr>
              <w:t>ni</w:t>
            </w:r>
            <w:r>
              <w:rPr>
                <w:rFonts w:ascii="Arial" w:eastAsia="Arial" w:hAnsi="Arial" w:cs="Arial"/>
                <w:spacing w:val="-1"/>
                <w:sz w:val="18"/>
                <w:szCs w:val="18"/>
                <w:lang w:val="it-IT"/>
              </w:rPr>
              <w:t>zz</w:t>
            </w:r>
            <w:r>
              <w:rPr>
                <w:rFonts w:ascii="Arial" w:eastAsia="Arial" w:hAnsi="Arial" w:cs="Arial"/>
                <w:sz w:val="18"/>
                <w:szCs w:val="18"/>
                <w:lang w:val="it-IT"/>
              </w:rPr>
              <w:t>a</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i</w:t>
            </w:r>
            <w:r>
              <w:rPr>
                <w:rFonts w:ascii="Arial" w:eastAsia="Arial" w:hAnsi="Arial" w:cs="Arial"/>
                <w:spacing w:val="1"/>
                <w:sz w:val="18"/>
                <w:szCs w:val="18"/>
                <w:lang w:val="it-IT"/>
              </w:rPr>
              <w:t>n</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pacing w:val="-2"/>
                <w:sz w:val="18"/>
                <w:szCs w:val="18"/>
                <w:lang w:val="it-IT"/>
              </w:rPr>
              <w:t>r</w:t>
            </w:r>
            <w:r>
              <w:rPr>
                <w:rFonts w:ascii="Arial" w:eastAsia="Arial" w:hAnsi="Arial" w:cs="Arial"/>
                <w:spacing w:val="1"/>
                <w:sz w:val="18"/>
                <w:szCs w:val="18"/>
                <w:lang w:val="it-IT"/>
              </w:rPr>
              <w:t>ma</w:t>
            </w:r>
            <w:r>
              <w:rPr>
                <w:rFonts w:ascii="Arial" w:eastAsia="Arial" w:hAnsi="Arial" w:cs="Arial"/>
                <w:spacing w:val="-1"/>
                <w:sz w:val="18"/>
                <w:szCs w:val="18"/>
                <w:lang w:val="it-IT"/>
              </w:rPr>
              <w:t>z</w:t>
            </w:r>
            <w:r>
              <w:rPr>
                <w:rFonts w:ascii="Arial" w:eastAsia="Arial" w:hAnsi="Arial" w:cs="Arial"/>
                <w:spacing w:val="1"/>
                <w:sz w:val="18"/>
                <w:szCs w:val="18"/>
                <w:lang w:val="it-IT"/>
              </w:rPr>
              <w:t>io</w:t>
            </w:r>
            <w:r>
              <w:rPr>
                <w:rFonts w:ascii="Arial" w:eastAsia="Arial" w:hAnsi="Arial" w:cs="Arial"/>
                <w:spacing w:val="-2"/>
                <w:sz w:val="18"/>
                <w:szCs w:val="18"/>
                <w:lang w:val="it-IT"/>
              </w:rPr>
              <w:t>n</w:t>
            </w:r>
            <w:r>
              <w:rPr>
                <w:rFonts w:ascii="Arial" w:eastAsia="Arial" w:hAnsi="Arial" w:cs="Arial"/>
                <w:sz w:val="18"/>
                <w:szCs w:val="18"/>
                <w:lang w:val="it-IT"/>
              </w:rPr>
              <w:t>i</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1"/>
                <w:sz w:val="18"/>
                <w:szCs w:val="18"/>
                <w:lang w:val="it-IT"/>
              </w:rPr>
              <w:t>o</w:t>
            </w:r>
            <w:r>
              <w:rPr>
                <w:rFonts w:ascii="Arial" w:eastAsia="Arial" w:hAnsi="Arial" w:cs="Arial"/>
                <w:sz w:val="18"/>
                <w:szCs w:val="18"/>
                <w:lang w:val="it-IT"/>
              </w:rPr>
              <w:t>n</w:t>
            </w:r>
            <w:r>
              <w:rPr>
                <w:rFonts w:ascii="Arial" w:eastAsia="Arial" w:hAnsi="Arial" w:cs="Arial"/>
                <w:spacing w:val="-2"/>
                <w:sz w:val="18"/>
                <w:szCs w:val="18"/>
                <w:lang w:val="it-IT"/>
              </w:rPr>
              <w:t xml:space="preserve"> </w:t>
            </w:r>
            <w:r>
              <w:rPr>
                <w:rFonts w:ascii="Arial" w:eastAsia="Arial" w:hAnsi="Arial" w:cs="Arial"/>
                <w:spacing w:val="-2"/>
                <w:w w:val="99"/>
                <w:sz w:val="18"/>
                <w:szCs w:val="18"/>
                <w:lang w:val="it-IT"/>
              </w:rPr>
              <w:t>d</w:t>
            </w:r>
            <w:r>
              <w:rPr>
                <w:rFonts w:ascii="Arial" w:eastAsia="Arial" w:hAnsi="Arial" w:cs="Arial"/>
                <w:spacing w:val="1"/>
                <w:w w:val="99"/>
                <w:sz w:val="18"/>
                <w:szCs w:val="18"/>
                <w:lang w:val="it-IT"/>
              </w:rPr>
              <w:t>i</w:t>
            </w:r>
            <w:r>
              <w:rPr>
                <w:rFonts w:ascii="Arial" w:eastAsia="Arial" w:hAnsi="Arial" w:cs="Arial"/>
                <w:spacing w:val="-1"/>
                <w:w w:val="99"/>
                <w:sz w:val="18"/>
                <w:szCs w:val="18"/>
                <w:lang w:val="it-IT"/>
              </w:rPr>
              <w:t>s</w:t>
            </w:r>
            <w:r>
              <w:rPr>
                <w:rFonts w:ascii="Arial" w:eastAsia="Arial" w:hAnsi="Arial" w:cs="Arial"/>
                <w:spacing w:val="1"/>
                <w:w w:val="99"/>
                <w:sz w:val="18"/>
                <w:szCs w:val="18"/>
                <w:lang w:val="it-IT"/>
              </w:rPr>
              <w:t>c</w:t>
            </w:r>
            <w:r>
              <w:rPr>
                <w:rFonts w:ascii="Arial" w:eastAsia="Arial" w:hAnsi="Arial" w:cs="Arial"/>
                <w:w w:val="99"/>
                <w:sz w:val="18"/>
                <w:szCs w:val="18"/>
                <w:lang w:val="it-IT"/>
              </w:rPr>
              <w:t>r</w:t>
            </w:r>
            <w:r>
              <w:rPr>
                <w:rFonts w:ascii="Arial" w:eastAsia="Arial" w:hAnsi="Arial" w:cs="Arial"/>
                <w:spacing w:val="1"/>
                <w:w w:val="99"/>
                <w:sz w:val="18"/>
                <w:szCs w:val="18"/>
                <w:lang w:val="it-IT"/>
              </w:rPr>
              <w:t>e</w:t>
            </w:r>
            <w:r>
              <w:rPr>
                <w:rFonts w:ascii="Arial" w:eastAsia="Arial" w:hAnsi="Arial" w:cs="Arial"/>
                <w:sz w:val="18"/>
                <w:szCs w:val="18"/>
                <w:lang w:val="it-IT"/>
              </w:rPr>
              <w:t>t</w:t>
            </w:r>
            <w:r>
              <w:rPr>
                <w:rFonts w:ascii="Arial" w:eastAsia="Arial" w:hAnsi="Arial" w:cs="Arial"/>
                <w:w w:val="99"/>
                <w:sz w:val="18"/>
                <w:szCs w:val="18"/>
                <w:lang w:val="it-IT"/>
              </w:rPr>
              <w:t xml:space="preserve">a </w:t>
            </w:r>
            <w:r>
              <w:rPr>
                <w:rFonts w:ascii="Arial" w:eastAsia="Arial" w:hAnsi="Arial" w:cs="Arial"/>
                <w:spacing w:val="1"/>
                <w:w w:val="99"/>
                <w:sz w:val="18"/>
                <w:szCs w:val="18"/>
                <w:lang w:val="it-IT"/>
              </w:rPr>
              <w:t>a</w:t>
            </w:r>
            <w:r>
              <w:rPr>
                <w:rFonts w:ascii="Arial" w:eastAsia="Arial" w:hAnsi="Arial" w:cs="Arial"/>
                <w:sz w:val="18"/>
                <w:szCs w:val="18"/>
                <w:lang w:val="it-IT"/>
              </w:rPr>
              <w:t>tt</w:t>
            </w:r>
            <w:r>
              <w:rPr>
                <w:rFonts w:ascii="Arial" w:eastAsia="Arial" w:hAnsi="Arial" w:cs="Arial"/>
                <w:spacing w:val="1"/>
                <w:w w:val="99"/>
                <w:sz w:val="18"/>
                <w:szCs w:val="18"/>
                <w:lang w:val="it-IT"/>
              </w:rPr>
              <w:t>en</w:t>
            </w:r>
            <w:r>
              <w:rPr>
                <w:rFonts w:ascii="Arial" w:eastAsia="Arial" w:hAnsi="Arial" w:cs="Arial"/>
                <w:spacing w:val="-1"/>
                <w:w w:val="99"/>
                <w:sz w:val="18"/>
                <w:szCs w:val="18"/>
                <w:lang w:val="it-IT"/>
              </w:rPr>
              <w:t>z</w:t>
            </w:r>
            <w:r>
              <w:rPr>
                <w:rFonts w:ascii="Arial" w:eastAsia="Arial" w:hAnsi="Arial" w:cs="Arial"/>
                <w:spacing w:val="1"/>
                <w:w w:val="99"/>
                <w:sz w:val="18"/>
                <w:szCs w:val="18"/>
                <w:lang w:val="it-IT"/>
              </w:rPr>
              <w:t>i</w:t>
            </w:r>
            <w:r>
              <w:rPr>
                <w:rFonts w:ascii="Arial" w:eastAsia="Arial" w:hAnsi="Arial" w:cs="Arial"/>
                <w:spacing w:val="-2"/>
                <w:w w:val="99"/>
                <w:sz w:val="18"/>
                <w:szCs w:val="18"/>
                <w:lang w:val="it-IT"/>
              </w:rPr>
              <w:t>o</w:t>
            </w:r>
            <w:r>
              <w:rPr>
                <w:rFonts w:ascii="Arial" w:eastAsia="Arial" w:hAnsi="Arial" w:cs="Arial"/>
                <w:spacing w:val="1"/>
                <w:w w:val="99"/>
                <w:sz w:val="18"/>
                <w:szCs w:val="18"/>
                <w:lang w:val="it-IT"/>
              </w:rPr>
              <w:t>n</w:t>
            </w:r>
            <w:r>
              <w:rPr>
                <w:rFonts w:ascii="Arial" w:eastAsia="Arial" w:hAnsi="Arial" w:cs="Arial"/>
                <w:w w:val="99"/>
                <w:sz w:val="18"/>
                <w:szCs w:val="18"/>
                <w:lang w:val="it-IT"/>
              </w:rPr>
              <w:t>e</w:t>
            </w:r>
            <w:r>
              <w:rPr>
                <w:rFonts w:ascii="Arial" w:eastAsia="Arial" w:hAnsi="Arial" w:cs="Arial"/>
                <w:spacing w:val="1"/>
                <w:sz w:val="18"/>
                <w:szCs w:val="18"/>
                <w:lang w:val="it-IT"/>
              </w:rPr>
              <w:t xml:space="preserve"> </w:t>
            </w:r>
            <w:r>
              <w:rPr>
                <w:rFonts w:ascii="Arial" w:eastAsia="Arial" w:hAnsi="Arial" w:cs="Arial"/>
                <w:spacing w:val="-2"/>
                <w:sz w:val="18"/>
                <w:szCs w:val="18"/>
                <w:lang w:val="it-IT"/>
              </w:rPr>
              <w:t>a</w:t>
            </w:r>
            <w:r>
              <w:rPr>
                <w:rFonts w:ascii="Arial" w:eastAsia="Arial" w:hAnsi="Arial" w:cs="Arial"/>
                <w:sz w:val="18"/>
                <w:szCs w:val="18"/>
                <w:lang w:val="it-IT"/>
              </w:rPr>
              <w:t xml:space="preserve">l </w:t>
            </w:r>
            <w:r>
              <w:rPr>
                <w:rFonts w:ascii="Arial" w:eastAsia="Arial" w:hAnsi="Arial" w:cs="Arial"/>
                <w:spacing w:val="-1"/>
                <w:sz w:val="18"/>
                <w:szCs w:val="18"/>
                <w:lang w:val="it-IT"/>
              </w:rPr>
              <w:t>m</w:t>
            </w:r>
            <w:r>
              <w:rPr>
                <w:rFonts w:ascii="Arial" w:eastAsia="Arial" w:hAnsi="Arial" w:cs="Arial"/>
                <w:spacing w:val="1"/>
                <w:sz w:val="18"/>
                <w:szCs w:val="18"/>
                <w:lang w:val="it-IT"/>
              </w:rPr>
              <w:t>e</w:t>
            </w:r>
            <w:r>
              <w:rPr>
                <w:rFonts w:ascii="Arial" w:eastAsia="Arial" w:hAnsi="Arial" w:cs="Arial"/>
                <w:sz w:val="18"/>
                <w:szCs w:val="18"/>
                <w:lang w:val="it-IT"/>
              </w:rPr>
              <w:t>t</w:t>
            </w:r>
            <w:r>
              <w:rPr>
                <w:rFonts w:ascii="Arial" w:eastAsia="Arial" w:hAnsi="Arial" w:cs="Arial"/>
                <w:spacing w:val="1"/>
                <w:sz w:val="18"/>
                <w:szCs w:val="18"/>
                <w:lang w:val="it-IT"/>
              </w:rPr>
              <w:t>o</w:t>
            </w:r>
            <w:r>
              <w:rPr>
                <w:rFonts w:ascii="Arial" w:eastAsia="Arial" w:hAnsi="Arial" w:cs="Arial"/>
                <w:spacing w:val="-2"/>
                <w:sz w:val="18"/>
                <w:szCs w:val="18"/>
                <w:lang w:val="it-IT"/>
              </w:rPr>
              <w:t>d</w:t>
            </w:r>
            <w:r>
              <w:rPr>
                <w:rFonts w:ascii="Arial" w:eastAsia="Arial" w:hAnsi="Arial" w:cs="Arial"/>
                <w:spacing w:val="1"/>
                <w:sz w:val="18"/>
                <w:szCs w:val="18"/>
                <w:lang w:val="it-IT"/>
              </w:rPr>
              <w:t>o</w:t>
            </w:r>
            <w:r>
              <w:rPr>
                <w:rFonts w:ascii="Arial" w:eastAsia="Arial" w:hAnsi="Arial" w:cs="Arial"/>
                <w:sz w:val="18"/>
                <w:szCs w:val="18"/>
                <w:lang w:val="it-IT"/>
              </w:rPr>
              <w:t>.</w:t>
            </w:r>
            <w:r>
              <w:rPr>
                <w:rFonts w:ascii="Arial" w:eastAsia="Arial" w:hAnsi="Arial" w:cs="Arial"/>
                <w:spacing w:val="-4"/>
                <w:sz w:val="18"/>
                <w:szCs w:val="18"/>
                <w:lang w:val="it-IT"/>
              </w:rPr>
              <w:t xml:space="preserve"> </w:t>
            </w:r>
            <w:r>
              <w:rPr>
                <w:rFonts w:ascii="Arial" w:eastAsia="Arial" w:hAnsi="Arial" w:cs="Arial"/>
                <w:spacing w:val="-2"/>
                <w:sz w:val="18"/>
                <w:szCs w:val="18"/>
                <w:lang w:val="it-IT"/>
              </w:rPr>
              <w:t>L</w:t>
            </w:r>
            <w:r>
              <w:rPr>
                <w:rFonts w:ascii="Arial" w:eastAsia="Arial" w:hAnsi="Arial" w:cs="Arial"/>
                <w:sz w:val="18"/>
                <w:szCs w:val="18"/>
                <w:lang w:val="it-IT"/>
              </w:rPr>
              <w:t>e</w:t>
            </w:r>
            <w:r>
              <w:rPr>
                <w:rFonts w:ascii="Arial" w:eastAsia="Arial" w:hAnsi="Arial" w:cs="Arial"/>
                <w:spacing w:val="-1"/>
                <w:sz w:val="18"/>
                <w:szCs w:val="18"/>
                <w:lang w:val="it-IT"/>
              </w:rPr>
              <w:t xml:space="preserve"> </w:t>
            </w:r>
            <w:r>
              <w:rPr>
                <w:rFonts w:ascii="Arial" w:eastAsia="Arial" w:hAnsi="Arial" w:cs="Arial"/>
                <w:spacing w:val="1"/>
                <w:sz w:val="18"/>
                <w:szCs w:val="18"/>
                <w:lang w:val="it-IT"/>
              </w:rPr>
              <w:t>s</w:t>
            </w:r>
            <w:r>
              <w:rPr>
                <w:rFonts w:ascii="Arial" w:eastAsia="Arial" w:hAnsi="Arial" w:cs="Arial"/>
                <w:sz w:val="18"/>
                <w:szCs w:val="18"/>
                <w:lang w:val="it-IT"/>
              </w:rPr>
              <w:t>a</w:t>
            </w:r>
            <w:r>
              <w:rPr>
                <w:rFonts w:ascii="Arial" w:eastAsia="Arial" w:hAnsi="Arial" w:cs="Arial"/>
                <w:spacing w:val="-3"/>
                <w:sz w:val="18"/>
                <w:szCs w:val="18"/>
                <w:lang w:val="it-IT"/>
              </w:rPr>
              <w:t xml:space="preserve"> </w:t>
            </w:r>
            <w:r>
              <w:rPr>
                <w:rFonts w:ascii="Arial" w:eastAsia="Arial" w:hAnsi="Arial" w:cs="Arial"/>
                <w:sz w:val="18"/>
                <w:szCs w:val="18"/>
                <w:lang w:val="it-IT"/>
              </w:rPr>
              <w:t>r</w:t>
            </w:r>
            <w:r>
              <w:rPr>
                <w:rFonts w:ascii="Arial" w:eastAsia="Arial" w:hAnsi="Arial" w:cs="Arial"/>
                <w:spacing w:val="1"/>
                <w:sz w:val="18"/>
                <w:szCs w:val="18"/>
                <w:lang w:val="it-IT"/>
              </w:rPr>
              <w:t>i</w:t>
            </w:r>
            <w:r>
              <w:rPr>
                <w:rFonts w:ascii="Arial" w:eastAsia="Arial" w:hAnsi="Arial" w:cs="Arial"/>
                <w:spacing w:val="-2"/>
                <w:sz w:val="18"/>
                <w:szCs w:val="18"/>
                <w:lang w:val="it-IT"/>
              </w:rPr>
              <w:t>t</w:t>
            </w:r>
            <w:r>
              <w:rPr>
                <w:rFonts w:ascii="Arial" w:eastAsia="Arial" w:hAnsi="Arial" w:cs="Arial"/>
                <w:sz w:val="18"/>
                <w:szCs w:val="18"/>
                <w:lang w:val="it-IT"/>
              </w:rPr>
              <w:t>r</w:t>
            </w:r>
            <w:r>
              <w:rPr>
                <w:rFonts w:ascii="Arial" w:eastAsia="Arial" w:hAnsi="Arial" w:cs="Arial"/>
                <w:spacing w:val="1"/>
                <w:sz w:val="18"/>
                <w:szCs w:val="18"/>
                <w:lang w:val="it-IT"/>
              </w:rPr>
              <w:t>o</w:t>
            </w:r>
            <w:r>
              <w:rPr>
                <w:rFonts w:ascii="Arial" w:eastAsia="Arial" w:hAnsi="Arial" w:cs="Arial"/>
                <w:spacing w:val="-1"/>
                <w:sz w:val="18"/>
                <w:szCs w:val="18"/>
                <w:lang w:val="it-IT"/>
              </w:rPr>
              <w:t>v</w:t>
            </w:r>
            <w:r>
              <w:rPr>
                <w:rFonts w:ascii="Arial" w:eastAsia="Arial" w:hAnsi="Arial" w:cs="Arial"/>
                <w:spacing w:val="1"/>
                <w:sz w:val="18"/>
                <w:szCs w:val="18"/>
                <w:lang w:val="it-IT"/>
              </w:rPr>
              <w:t>a</w:t>
            </w:r>
            <w:r>
              <w:rPr>
                <w:rFonts w:ascii="Arial" w:eastAsia="Arial" w:hAnsi="Arial" w:cs="Arial"/>
                <w:sz w:val="18"/>
                <w:szCs w:val="18"/>
                <w:lang w:val="it-IT"/>
              </w:rPr>
              <w:t>re</w:t>
            </w:r>
            <w:r>
              <w:rPr>
                <w:rFonts w:ascii="Arial" w:eastAsia="Arial" w:hAnsi="Arial" w:cs="Arial"/>
                <w:spacing w:val="-5"/>
                <w:sz w:val="18"/>
                <w:szCs w:val="18"/>
                <w:lang w:val="it-IT"/>
              </w:rPr>
              <w:t xml:space="preserve"> </w:t>
            </w:r>
            <w:r>
              <w:rPr>
                <w:rFonts w:ascii="Arial" w:eastAsia="Arial" w:hAnsi="Arial" w:cs="Arial"/>
                <w:sz w:val="18"/>
                <w:szCs w:val="18"/>
                <w:lang w:val="it-IT"/>
              </w:rPr>
              <w:t>e r</w:t>
            </w:r>
            <w:r>
              <w:rPr>
                <w:rFonts w:ascii="Arial" w:eastAsia="Arial" w:hAnsi="Arial" w:cs="Arial"/>
                <w:spacing w:val="-2"/>
                <w:sz w:val="18"/>
                <w:szCs w:val="18"/>
                <w:lang w:val="it-IT"/>
              </w:rPr>
              <w:t>i</w:t>
            </w:r>
            <w:r>
              <w:rPr>
                <w:rFonts w:ascii="Arial" w:eastAsia="Arial" w:hAnsi="Arial" w:cs="Arial"/>
                <w:spacing w:val="1"/>
                <w:sz w:val="18"/>
                <w:szCs w:val="18"/>
                <w:lang w:val="it-IT"/>
              </w:rPr>
              <w:t>u</w:t>
            </w:r>
            <w:r>
              <w:rPr>
                <w:rFonts w:ascii="Arial" w:eastAsia="Arial" w:hAnsi="Arial" w:cs="Arial"/>
                <w:sz w:val="18"/>
                <w:szCs w:val="18"/>
                <w:lang w:val="it-IT"/>
              </w:rPr>
              <w:t>t</w:t>
            </w:r>
            <w:r>
              <w:rPr>
                <w:rFonts w:ascii="Arial" w:eastAsia="Arial" w:hAnsi="Arial" w:cs="Arial"/>
                <w:spacing w:val="1"/>
                <w:sz w:val="18"/>
                <w:szCs w:val="18"/>
                <w:lang w:val="it-IT"/>
              </w:rPr>
              <w:t>i</w:t>
            </w:r>
            <w:r>
              <w:rPr>
                <w:rFonts w:ascii="Arial" w:eastAsia="Arial" w:hAnsi="Arial" w:cs="Arial"/>
                <w:spacing w:val="-2"/>
                <w:sz w:val="18"/>
                <w:szCs w:val="18"/>
                <w:lang w:val="it-IT"/>
              </w:rPr>
              <w:t>l</w:t>
            </w:r>
            <w:r>
              <w:rPr>
                <w:rFonts w:ascii="Arial" w:eastAsia="Arial" w:hAnsi="Arial" w:cs="Arial"/>
                <w:spacing w:val="1"/>
                <w:sz w:val="18"/>
                <w:szCs w:val="18"/>
                <w:lang w:val="it-IT"/>
              </w:rPr>
              <w:t>i</w:t>
            </w:r>
            <w:r>
              <w:rPr>
                <w:rFonts w:ascii="Arial" w:eastAsia="Arial" w:hAnsi="Arial" w:cs="Arial"/>
                <w:spacing w:val="-1"/>
                <w:sz w:val="18"/>
                <w:szCs w:val="18"/>
                <w:lang w:val="it-IT"/>
              </w:rPr>
              <w:t>zz</w:t>
            </w:r>
            <w:r>
              <w:rPr>
                <w:rFonts w:ascii="Arial" w:eastAsia="Arial" w:hAnsi="Arial" w:cs="Arial"/>
                <w:spacing w:val="1"/>
                <w:sz w:val="18"/>
                <w:szCs w:val="18"/>
                <w:lang w:val="it-IT"/>
              </w:rPr>
              <w:t>a</w:t>
            </w:r>
            <w:r>
              <w:rPr>
                <w:rFonts w:ascii="Arial" w:eastAsia="Arial" w:hAnsi="Arial" w:cs="Arial"/>
                <w:sz w:val="18"/>
                <w:szCs w:val="18"/>
                <w:lang w:val="it-IT"/>
              </w:rPr>
              <w:t>re</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a</w:t>
            </w:r>
            <w:r>
              <w:rPr>
                <w:rFonts w:ascii="Arial" w:eastAsia="Arial" w:hAnsi="Arial" w:cs="Arial"/>
                <w:sz w:val="18"/>
                <w:szCs w:val="18"/>
                <w:lang w:val="it-IT"/>
              </w:rPr>
              <w:t>l</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m</w:t>
            </w:r>
            <w:r>
              <w:rPr>
                <w:rFonts w:ascii="Arial" w:eastAsia="Arial" w:hAnsi="Arial" w:cs="Arial"/>
                <w:spacing w:val="-2"/>
                <w:sz w:val="18"/>
                <w:szCs w:val="18"/>
                <w:lang w:val="it-IT"/>
              </w:rPr>
              <w:t>o</w:t>
            </w:r>
            <w:r>
              <w:rPr>
                <w:rFonts w:ascii="Arial" w:eastAsia="Arial" w:hAnsi="Arial" w:cs="Arial"/>
                <w:spacing w:val="1"/>
                <w:sz w:val="18"/>
                <w:szCs w:val="18"/>
                <w:lang w:val="it-IT"/>
              </w:rPr>
              <w:t>men</w:t>
            </w:r>
            <w:r>
              <w:rPr>
                <w:rFonts w:ascii="Arial" w:eastAsia="Arial" w:hAnsi="Arial" w:cs="Arial"/>
                <w:spacing w:val="-2"/>
                <w:sz w:val="18"/>
                <w:szCs w:val="18"/>
                <w:lang w:val="it-IT"/>
              </w:rPr>
              <w:t>t</w:t>
            </w:r>
            <w:r>
              <w:rPr>
                <w:rFonts w:ascii="Arial" w:eastAsia="Arial" w:hAnsi="Arial" w:cs="Arial"/>
                <w:sz w:val="18"/>
                <w:szCs w:val="18"/>
                <w:lang w:val="it-IT"/>
              </w:rPr>
              <w:t xml:space="preserve">o </w:t>
            </w:r>
            <w:r>
              <w:rPr>
                <w:rFonts w:ascii="Arial" w:eastAsia="Arial" w:hAnsi="Arial" w:cs="Arial"/>
                <w:spacing w:val="1"/>
                <w:sz w:val="18"/>
                <w:szCs w:val="18"/>
                <w:lang w:val="it-IT"/>
              </w:rPr>
              <w:t>oppo</w:t>
            </w:r>
            <w:r>
              <w:rPr>
                <w:rFonts w:ascii="Arial" w:eastAsia="Arial" w:hAnsi="Arial" w:cs="Arial"/>
                <w:sz w:val="18"/>
                <w:szCs w:val="18"/>
                <w:lang w:val="it-IT"/>
              </w:rPr>
              <w:t>r</w:t>
            </w:r>
            <w:r>
              <w:rPr>
                <w:rFonts w:ascii="Arial" w:eastAsia="Arial" w:hAnsi="Arial" w:cs="Arial"/>
                <w:spacing w:val="-2"/>
                <w:sz w:val="18"/>
                <w:szCs w:val="18"/>
                <w:lang w:val="it-IT"/>
              </w:rPr>
              <w:t>t</w:t>
            </w:r>
            <w:r>
              <w:rPr>
                <w:rFonts w:ascii="Arial" w:eastAsia="Arial" w:hAnsi="Arial" w:cs="Arial"/>
                <w:spacing w:val="1"/>
                <w:sz w:val="18"/>
                <w:szCs w:val="18"/>
                <w:lang w:val="it-IT"/>
              </w:rPr>
              <w:t>uno</w:t>
            </w:r>
            <w:r>
              <w:rPr>
                <w:rFonts w:ascii="Arial" w:eastAsia="Arial" w:hAnsi="Arial" w:cs="Arial"/>
                <w:sz w:val="18"/>
                <w:szCs w:val="18"/>
                <w:lang w:val="it-IT"/>
              </w:rPr>
              <w:t>,</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à</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u</w:t>
            </w:r>
            <w:r>
              <w:rPr>
                <w:rFonts w:ascii="Arial" w:eastAsia="Arial" w:hAnsi="Arial" w:cs="Arial"/>
                <w:sz w:val="18"/>
                <w:szCs w:val="18"/>
                <w:lang w:val="it-IT"/>
              </w:rPr>
              <w:t>n</w:t>
            </w:r>
            <w:r>
              <w:rPr>
                <w:rFonts w:ascii="Arial" w:eastAsia="Arial" w:hAnsi="Arial" w:cs="Arial"/>
                <w:spacing w:val="-1"/>
                <w:sz w:val="18"/>
                <w:szCs w:val="18"/>
                <w:lang w:val="it-IT"/>
              </w:rPr>
              <w:t xml:space="preserve"> s</w:t>
            </w:r>
            <w:r>
              <w:rPr>
                <w:rFonts w:ascii="Arial" w:eastAsia="Arial" w:hAnsi="Arial" w:cs="Arial"/>
                <w:spacing w:val="1"/>
                <w:sz w:val="18"/>
                <w:szCs w:val="18"/>
                <w:lang w:val="it-IT"/>
              </w:rPr>
              <w:t>u</w:t>
            </w:r>
            <w:r>
              <w:rPr>
                <w:rFonts w:ascii="Arial" w:eastAsia="Arial" w:hAnsi="Arial" w:cs="Arial"/>
                <w:sz w:val="18"/>
                <w:szCs w:val="18"/>
                <w:lang w:val="it-IT"/>
              </w:rPr>
              <w:t>o</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con</w:t>
            </w:r>
            <w:r>
              <w:rPr>
                <w:rFonts w:ascii="Arial" w:eastAsia="Arial" w:hAnsi="Arial" w:cs="Arial"/>
                <w:sz w:val="18"/>
                <w:szCs w:val="18"/>
                <w:lang w:val="it-IT"/>
              </w:rPr>
              <w:t>t</w:t>
            </w:r>
            <w:r>
              <w:rPr>
                <w:rFonts w:ascii="Arial" w:eastAsia="Arial" w:hAnsi="Arial" w:cs="Arial"/>
                <w:spacing w:val="-2"/>
                <w:sz w:val="18"/>
                <w:szCs w:val="18"/>
                <w:lang w:val="it-IT"/>
              </w:rPr>
              <w:t>r</w:t>
            </w:r>
            <w:r>
              <w:rPr>
                <w:rFonts w:ascii="Arial" w:eastAsia="Arial" w:hAnsi="Arial" w:cs="Arial"/>
                <w:spacing w:val="1"/>
                <w:sz w:val="18"/>
                <w:szCs w:val="18"/>
                <w:lang w:val="it-IT"/>
              </w:rPr>
              <w:t>ib</w:t>
            </w:r>
            <w:r>
              <w:rPr>
                <w:rFonts w:ascii="Arial" w:eastAsia="Arial" w:hAnsi="Arial" w:cs="Arial"/>
                <w:spacing w:val="-2"/>
                <w:sz w:val="18"/>
                <w:szCs w:val="18"/>
                <w:lang w:val="it-IT"/>
              </w:rPr>
              <w:t>ut</w:t>
            </w:r>
            <w:r>
              <w:rPr>
                <w:rFonts w:ascii="Arial" w:eastAsia="Arial" w:hAnsi="Arial" w:cs="Arial"/>
                <w:sz w:val="18"/>
                <w:szCs w:val="18"/>
                <w:lang w:val="it-IT"/>
              </w:rPr>
              <w:t>o</w:t>
            </w:r>
            <w:r>
              <w:rPr>
                <w:rFonts w:ascii="Arial" w:eastAsia="Arial" w:hAnsi="Arial" w:cs="Arial"/>
                <w:spacing w:val="-6"/>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i</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ba</w:t>
            </w:r>
            <w:r>
              <w:rPr>
                <w:rFonts w:ascii="Arial" w:eastAsia="Arial" w:hAnsi="Arial" w:cs="Arial"/>
                <w:spacing w:val="-1"/>
                <w:sz w:val="18"/>
                <w:szCs w:val="18"/>
                <w:lang w:val="it-IT"/>
              </w:rPr>
              <w:t>s</w:t>
            </w:r>
            <w:r>
              <w:rPr>
                <w:rFonts w:ascii="Arial" w:eastAsia="Arial" w:hAnsi="Arial" w:cs="Arial"/>
                <w:sz w:val="18"/>
                <w:szCs w:val="18"/>
                <w:lang w:val="it-IT"/>
              </w:rPr>
              <w:t>e</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a</w:t>
            </w:r>
            <w:r>
              <w:rPr>
                <w:rFonts w:ascii="Arial" w:eastAsia="Arial" w:hAnsi="Arial" w:cs="Arial"/>
                <w:spacing w:val="-2"/>
                <w:sz w:val="18"/>
                <w:szCs w:val="18"/>
                <w:lang w:val="it-IT"/>
              </w:rPr>
              <w:t>l</w:t>
            </w:r>
            <w:r>
              <w:rPr>
                <w:rFonts w:ascii="Arial" w:eastAsia="Arial" w:hAnsi="Arial" w:cs="Arial"/>
                <w:spacing w:val="1"/>
                <w:sz w:val="18"/>
                <w:szCs w:val="18"/>
                <w:lang w:val="it-IT"/>
              </w:rPr>
              <w:t>l</w:t>
            </w:r>
            <w:r>
              <w:rPr>
                <w:rFonts w:ascii="Arial" w:eastAsia="Arial" w:hAnsi="Arial" w:cs="Arial"/>
                <w:sz w:val="18"/>
                <w:szCs w:val="18"/>
                <w:lang w:val="it-IT"/>
              </w:rPr>
              <w:t>’</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in</w:t>
            </w:r>
            <w:r>
              <w:rPr>
                <w:rFonts w:ascii="Arial" w:eastAsia="Arial" w:hAnsi="Arial" w:cs="Arial"/>
                <w:sz w:val="18"/>
                <w:szCs w:val="18"/>
                <w:lang w:val="it-IT"/>
              </w:rPr>
              <w:t>t</w:t>
            </w:r>
            <w:r>
              <w:rPr>
                <w:rFonts w:ascii="Arial" w:eastAsia="Arial" w:hAnsi="Arial" w:cs="Arial"/>
                <w:spacing w:val="1"/>
                <w:sz w:val="18"/>
                <w:szCs w:val="18"/>
                <w:lang w:val="it-IT"/>
              </w:rPr>
              <w:t>e</w:t>
            </w:r>
            <w:r>
              <w:rPr>
                <w:rFonts w:ascii="Arial" w:eastAsia="Arial" w:hAnsi="Arial" w:cs="Arial"/>
                <w:spacing w:val="-2"/>
                <w:sz w:val="18"/>
                <w:szCs w:val="18"/>
                <w:lang w:val="it-IT"/>
              </w:rPr>
              <w:t>r</w:t>
            </w:r>
            <w:r>
              <w:rPr>
                <w:rFonts w:ascii="Arial" w:eastAsia="Arial" w:hAnsi="Arial" w:cs="Arial"/>
                <w:spacing w:val="1"/>
                <w:sz w:val="18"/>
                <w:szCs w:val="18"/>
                <w:lang w:val="it-IT"/>
              </w:rPr>
              <w:t>p</w:t>
            </w:r>
            <w:r>
              <w:rPr>
                <w:rFonts w:ascii="Arial" w:eastAsia="Arial" w:hAnsi="Arial" w:cs="Arial"/>
                <w:sz w:val="18"/>
                <w:szCs w:val="18"/>
                <w:lang w:val="it-IT"/>
              </w:rPr>
              <w:t>r</w:t>
            </w:r>
            <w:r>
              <w:rPr>
                <w:rFonts w:ascii="Arial" w:eastAsia="Arial" w:hAnsi="Arial" w:cs="Arial"/>
                <w:spacing w:val="1"/>
                <w:sz w:val="18"/>
                <w:szCs w:val="18"/>
                <w:lang w:val="it-IT"/>
              </w:rPr>
              <w:t>e</w:t>
            </w:r>
            <w:r>
              <w:rPr>
                <w:rFonts w:ascii="Arial" w:eastAsia="Arial" w:hAnsi="Arial" w:cs="Arial"/>
                <w:sz w:val="18"/>
                <w:szCs w:val="18"/>
                <w:lang w:val="it-IT"/>
              </w:rPr>
              <w:t>t</w:t>
            </w:r>
            <w:r>
              <w:rPr>
                <w:rFonts w:ascii="Arial" w:eastAsia="Arial" w:hAnsi="Arial" w:cs="Arial"/>
                <w:spacing w:val="1"/>
                <w:sz w:val="18"/>
                <w:szCs w:val="18"/>
                <w:lang w:val="it-IT"/>
              </w:rPr>
              <w:t>a</w:t>
            </w:r>
            <w:r>
              <w:rPr>
                <w:rFonts w:ascii="Arial" w:eastAsia="Arial" w:hAnsi="Arial" w:cs="Arial"/>
                <w:spacing w:val="-1"/>
                <w:sz w:val="18"/>
                <w:szCs w:val="18"/>
                <w:lang w:val="it-IT"/>
              </w:rPr>
              <w:t>z</w:t>
            </w:r>
            <w:r>
              <w:rPr>
                <w:rFonts w:ascii="Arial" w:eastAsia="Arial" w:hAnsi="Arial" w:cs="Arial"/>
                <w:spacing w:val="1"/>
                <w:sz w:val="18"/>
                <w:szCs w:val="18"/>
                <w:lang w:val="it-IT"/>
              </w:rPr>
              <w:t>i</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12"/>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1"/>
                <w:sz w:val="18"/>
                <w:szCs w:val="18"/>
                <w:lang w:val="it-IT"/>
              </w:rPr>
              <w:t>eco</w:t>
            </w:r>
            <w:r>
              <w:rPr>
                <w:rFonts w:ascii="Arial" w:eastAsia="Arial" w:hAnsi="Arial" w:cs="Arial"/>
                <w:spacing w:val="-2"/>
                <w:sz w:val="18"/>
                <w:szCs w:val="18"/>
                <w:lang w:val="it-IT"/>
              </w:rPr>
              <w:t>n</w:t>
            </w:r>
            <w:r>
              <w:rPr>
                <w:rFonts w:ascii="Arial" w:eastAsia="Arial" w:hAnsi="Arial" w:cs="Arial"/>
                <w:spacing w:val="1"/>
                <w:sz w:val="18"/>
                <w:szCs w:val="18"/>
                <w:lang w:val="it-IT"/>
              </w:rPr>
              <w:t>d</w:t>
            </w:r>
            <w:r>
              <w:rPr>
                <w:rFonts w:ascii="Arial" w:eastAsia="Arial" w:hAnsi="Arial" w:cs="Arial"/>
                <w:sz w:val="18"/>
                <w:szCs w:val="18"/>
                <w:lang w:val="it-IT"/>
              </w:rPr>
              <w:t xml:space="preserve">o </w:t>
            </w:r>
            <w:r>
              <w:rPr>
                <w:rFonts w:ascii="Arial" w:eastAsia="Arial" w:hAnsi="Arial" w:cs="Arial"/>
                <w:spacing w:val="1"/>
                <w:sz w:val="18"/>
                <w:szCs w:val="18"/>
                <w:lang w:val="it-IT"/>
              </w:rPr>
              <w:t>un</w:t>
            </w:r>
            <w:r>
              <w:rPr>
                <w:rFonts w:ascii="Arial" w:eastAsia="Arial" w:hAnsi="Arial" w:cs="Arial"/>
                <w:sz w:val="18"/>
                <w:szCs w:val="18"/>
                <w:lang w:val="it-IT"/>
              </w:rPr>
              <w:t>a</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chia</w:t>
            </w:r>
            <w:r>
              <w:rPr>
                <w:rFonts w:ascii="Arial" w:eastAsia="Arial" w:hAnsi="Arial" w:cs="Arial"/>
                <w:spacing w:val="-1"/>
                <w:sz w:val="18"/>
                <w:szCs w:val="18"/>
                <w:lang w:val="it-IT"/>
              </w:rPr>
              <w:t>v</w:t>
            </w:r>
            <w:r>
              <w:rPr>
                <w:rFonts w:ascii="Arial" w:eastAsia="Arial" w:hAnsi="Arial" w:cs="Arial"/>
                <w:sz w:val="18"/>
                <w:szCs w:val="18"/>
                <w:lang w:val="it-IT"/>
              </w:rPr>
              <w:t>e</w:t>
            </w:r>
            <w:r>
              <w:rPr>
                <w:rFonts w:ascii="Arial" w:eastAsia="Arial" w:hAnsi="Arial" w:cs="Arial"/>
                <w:spacing w:val="-6"/>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 xml:space="preserve">i </w:t>
            </w:r>
            <w:r>
              <w:rPr>
                <w:rFonts w:ascii="Arial" w:eastAsia="Arial" w:hAnsi="Arial" w:cs="Arial"/>
                <w:spacing w:val="-2"/>
                <w:sz w:val="18"/>
                <w:szCs w:val="18"/>
                <w:lang w:val="it-IT"/>
              </w:rPr>
              <w:t>l</w:t>
            </w:r>
            <w:r>
              <w:rPr>
                <w:rFonts w:ascii="Arial" w:eastAsia="Arial" w:hAnsi="Arial" w:cs="Arial"/>
                <w:spacing w:val="1"/>
                <w:sz w:val="18"/>
                <w:szCs w:val="18"/>
                <w:lang w:val="it-IT"/>
              </w:rPr>
              <w:t>e</w:t>
            </w:r>
            <w:r>
              <w:rPr>
                <w:rFonts w:ascii="Arial" w:eastAsia="Arial" w:hAnsi="Arial" w:cs="Arial"/>
                <w:sz w:val="18"/>
                <w:szCs w:val="18"/>
                <w:lang w:val="it-IT"/>
              </w:rPr>
              <w:t>tt</w:t>
            </w:r>
            <w:r>
              <w:rPr>
                <w:rFonts w:ascii="Arial" w:eastAsia="Arial" w:hAnsi="Arial" w:cs="Arial"/>
                <w:spacing w:val="1"/>
                <w:sz w:val="18"/>
                <w:szCs w:val="18"/>
                <w:lang w:val="it-IT"/>
              </w:rPr>
              <w:t>u</w:t>
            </w:r>
            <w:r>
              <w:rPr>
                <w:rFonts w:ascii="Arial" w:eastAsia="Arial" w:hAnsi="Arial" w:cs="Arial"/>
                <w:spacing w:val="-2"/>
                <w:sz w:val="18"/>
                <w:szCs w:val="18"/>
                <w:lang w:val="it-IT"/>
              </w:rPr>
              <w:t>r</w:t>
            </w:r>
            <w:r>
              <w:rPr>
                <w:rFonts w:ascii="Arial" w:eastAsia="Arial" w:hAnsi="Arial" w:cs="Arial"/>
                <w:sz w:val="18"/>
                <w:szCs w:val="18"/>
                <w:lang w:val="it-IT"/>
              </w:rPr>
              <w:t>a</w:t>
            </w:r>
          </w:p>
          <w:p w:rsidR="005A35FA" w:rsidRDefault="0091427D">
            <w:pPr>
              <w:spacing w:before="9"/>
              <w:ind w:left="113" w:right="821"/>
            </w:pPr>
            <w:r>
              <w:rPr>
                <w:rFonts w:ascii="Arial" w:eastAsia="Arial" w:hAnsi="Arial" w:cs="Arial"/>
                <w:spacing w:val="1"/>
                <w:sz w:val="18"/>
                <w:szCs w:val="18"/>
                <w:lang w:val="it-IT"/>
              </w:rPr>
              <w:t>L’a</w:t>
            </w:r>
            <w:r>
              <w:rPr>
                <w:rFonts w:ascii="Arial" w:eastAsia="Arial" w:hAnsi="Arial" w:cs="Arial"/>
                <w:spacing w:val="-2"/>
                <w:sz w:val="18"/>
                <w:szCs w:val="18"/>
                <w:lang w:val="it-IT"/>
              </w:rPr>
              <w:t>l</w:t>
            </w:r>
            <w:r>
              <w:rPr>
                <w:rFonts w:ascii="Arial" w:eastAsia="Arial" w:hAnsi="Arial" w:cs="Arial"/>
                <w:spacing w:val="1"/>
                <w:sz w:val="18"/>
                <w:szCs w:val="18"/>
                <w:lang w:val="it-IT"/>
              </w:rPr>
              <w:t>lie</w:t>
            </w:r>
            <w:r>
              <w:rPr>
                <w:rFonts w:ascii="Arial" w:eastAsia="Arial" w:hAnsi="Arial" w:cs="Arial"/>
                <w:spacing w:val="-1"/>
                <w:sz w:val="18"/>
                <w:szCs w:val="18"/>
                <w:lang w:val="it-IT"/>
              </w:rPr>
              <w:t>v</w:t>
            </w:r>
            <w:r>
              <w:rPr>
                <w:rFonts w:ascii="Arial" w:eastAsia="Arial" w:hAnsi="Arial" w:cs="Arial"/>
                <w:sz w:val="18"/>
                <w:szCs w:val="18"/>
                <w:lang w:val="it-IT"/>
              </w:rPr>
              <w:t>o</w:t>
            </w:r>
            <w:r>
              <w:rPr>
                <w:rFonts w:ascii="Arial" w:eastAsia="Arial" w:hAnsi="Arial" w:cs="Arial"/>
                <w:spacing w:val="-5"/>
                <w:sz w:val="18"/>
                <w:szCs w:val="18"/>
                <w:lang w:val="it-IT"/>
              </w:rPr>
              <w:t xml:space="preserve"> </w:t>
            </w:r>
            <w:r>
              <w:rPr>
                <w:rFonts w:ascii="Arial" w:eastAsia="Arial" w:hAnsi="Arial" w:cs="Arial"/>
                <w:spacing w:val="-2"/>
                <w:sz w:val="18"/>
                <w:szCs w:val="18"/>
                <w:lang w:val="it-IT"/>
              </w:rPr>
              <w:t>r</w:t>
            </w:r>
            <w:r>
              <w:rPr>
                <w:rFonts w:ascii="Arial" w:eastAsia="Arial" w:hAnsi="Arial" w:cs="Arial"/>
                <w:spacing w:val="1"/>
                <w:sz w:val="18"/>
                <w:szCs w:val="18"/>
                <w:lang w:val="it-IT"/>
              </w:rPr>
              <w:t>ice</w:t>
            </w:r>
            <w:r>
              <w:rPr>
                <w:rFonts w:ascii="Arial" w:eastAsia="Arial" w:hAnsi="Arial" w:cs="Arial"/>
                <w:spacing w:val="-2"/>
                <w:sz w:val="18"/>
                <w:szCs w:val="18"/>
                <w:lang w:val="it-IT"/>
              </w:rPr>
              <w:t>r</w:t>
            </w:r>
            <w:r>
              <w:rPr>
                <w:rFonts w:ascii="Arial" w:eastAsia="Arial" w:hAnsi="Arial" w:cs="Arial"/>
                <w:spacing w:val="1"/>
                <w:sz w:val="18"/>
                <w:szCs w:val="18"/>
                <w:lang w:val="it-IT"/>
              </w:rPr>
              <w:t>c</w:t>
            </w:r>
            <w:r>
              <w:rPr>
                <w:rFonts w:ascii="Arial" w:eastAsia="Arial" w:hAnsi="Arial" w:cs="Arial"/>
                <w:sz w:val="18"/>
                <w:szCs w:val="18"/>
                <w:lang w:val="it-IT"/>
              </w:rPr>
              <w:t>a</w:t>
            </w:r>
            <w:r>
              <w:rPr>
                <w:rFonts w:ascii="Arial" w:eastAsia="Arial" w:hAnsi="Arial" w:cs="Arial"/>
                <w:spacing w:val="-6"/>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i</w:t>
            </w:r>
            <w:r>
              <w:rPr>
                <w:rFonts w:ascii="Arial" w:eastAsia="Arial" w:hAnsi="Arial" w:cs="Arial"/>
                <w:spacing w:val="1"/>
                <w:sz w:val="18"/>
                <w:szCs w:val="18"/>
                <w:lang w:val="it-IT"/>
              </w:rPr>
              <w:t>n</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pacing w:val="-2"/>
                <w:sz w:val="18"/>
                <w:szCs w:val="18"/>
                <w:lang w:val="it-IT"/>
              </w:rPr>
              <w:t>r</w:t>
            </w:r>
            <w:r>
              <w:rPr>
                <w:rFonts w:ascii="Arial" w:eastAsia="Arial" w:hAnsi="Arial" w:cs="Arial"/>
                <w:spacing w:val="1"/>
                <w:sz w:val="18"/>
                <w:szCs w:val="18"/>
                <w:lang w:val="it-IT"/>
              </w:rPr>
              <w:t>ma</w:t>
            </w:r>
            <w:r>
              <w:rPr>
                <w:rFonts w:ascii="Arial" w:eastAsia="Arial" w:hAnsi="Arial" w:cs="Arial"/>
                <w:spacing w:val="-1"/>
                <w:sz w:val="18"/>
                <w:szCs w:val="18"/>
                <w:lang w:val="it-IT"/>
              </w:rPr>
              <w:t>z</w:t>
            </w:r>
            <w:r>
              <w:rPr>
                <w:rFonts w:ascii="Arial" w:eastAsia="Arial" w:hAnsi="Arial" w:cs="Arial"/>
                <w:spacing w:val="1"/>
                <w:sz w:val="18"/>
                <w:szCs w:val="18"/>
                <w:lang w:val="it-IT"/>
              </w:rPr>
              <w:t>io</w:t>
            </w:r>
            <w:r>
              <w:rPr>
                <w:rFonts w:ascii="Arial" w:eastAsia="Arial" w:hAnsi="Arial" w:cs="Arial"/>
                <w:spacing w:val="-2"/>
                <w:sz w:val="18"/>
                <w:szCs w:val="18"/>
                <w:lang w:val="it-IT"/>
              </w:rPr>
              <w:t>n</w:t>
            </w:r>
            <w:r>
              <w:rPr>
                <w:rFonts w:ascii="Arial" w:eastAsia="Arial" w:hAnsi="Arial" w:cs="Arial"/>
                <w:sz w:val="18"/>
                <w:szCs w:val="18"/>
                <w:lang w:val="it-IT"/>
              </w:rPr>
              <w:t>i</w:t>
            </w:r>
            <w:r>
              <w:rPr>
                <w:rFonts w:ascii="Arial" w:eastAsia="Arial" w:hAnsi="Arial" w:cs="Arial"/>
                <w:spacing w:val="-10"/>
                <w:sz w:val="18"/>
                <w:szCs w:val="18"/>
                <w:lang w:val="it-IT"/>
              </w:rPr>
              <w:t xml:space="preserve"> </w:t>
            </w:r>
            <w:r>
              <w:rPr>
                <w:rFonts w:ascii="Arial" w:eastAsia="Arial" w:hAnsi="Arial" w:cs="Arial"/>
                <w:spacing w:val="1"/>
                <w:sz w:val="18"/>
                <w:szCs w:val="18"/>
                <w:lang w:val="it-IT"/>
              </w:rPr>
              <w:t>es</w:t>
            </w:r>
            <w:r>
              <w:rPr>
                <w:rFonts w:ascii="Arial" w:eastAsia="Arial" w:hAnsi="Arial" w:cs="Arial"/>
                <w:spacing w:val="-1"/>
                <w:sz w:val="18"/>
                <w:szCs w:val="18"/>
                <w:lang w:val="it-IT"/>
              </w:rPr>
              <w:t>s</w:t>
            </w:r>
            <w:r>
              <w:rPr>
                <w:rFonts w:ascii="Arial" w:eastAsia="Arial" w:hAnsi="Arial" w:cs="Arial"/>
                <w:spacing w:val="1"/>
                <w:sz w:val="18"/>
                <w:szCs w:val="18"/>
                <w:lang w:val="it-IT"/>
              </w:rPr>
              <w:t>en</w:t>
            </w:r>
            <w:r>
              <w:rPr>
                <w:rFonts w:ascii="Arial" w:eastAsia="Arial" w:hAnsi="Arial" w:cs="Arial"/>
                <w:spacing w:val="-1"/>
                <w:sz w:val="18"/>
                <w:szCs w:val="18"/>
                <w:lang w:val="it-IT"/>
              </w:rPr>
              <w:t>z</w:t>
            </w:r>
            <w:r>
              <w:rPr>
                <w:rFonts w:ascii="Arial" w:eastAsia="Arial" w:hAnsi="Arial" w:cs="Arial"/>
                <w:spacing w:val="1"/>
                <w:sz w:val="18"/>
                <w:szCs w:val="18"/>
                <w:lang w:val="it-IT"/>
              </w:rPr>
              <w:t>ia</w:t>
            </w:r>
            <w:r>
              <w:rPr>
                <w:rFonts w:ascii="Arial" w:eastAsia="Arial" w:hAnsi="Arial" w:cs="Arial"/>
                <w:spacing w:val="-2"/>
                <w:sz w:val="18"/>
                <w:szCs w:val="18"/>
                <w:lang w:val="it-IT"/>
              </w:rPr>
              <w:t>l</w:t>
            </w:r>
            <w:r>
              <w:rPr>
                <w:rFonts w:ascii="Arial" w:eastAsia="Arial" w:hAnsi="Arial" w:cs="Arial"/>
                <w:spacing w:val="1"/>
                <w:sz w:val="18"/>
                <w:szCs w:val="18"/>
                <w:lang w:val="it-IT"/>
              </w:rPr>
              <w:t>i</w:t>
            </w:r>
            <w:r>
              <w:rPr>
                <w:rFonts w:ascii="Arial" w:eastAsia="Arial" w:hAnsi="Arial" w:cs="Arial"/>
                <w:sz w:val="18"/>
                <w:szCs w:val="18"/>
                <w:lang w:val="it-IT"/>
              </w:rPr>
              <w:t>,</w:t>
            </w:r>
            <w:r>
              <w:rPr>
                <w:rFonts w:ascii="Arial" w:eastAsia="Arial" w:hAnsi="Arial" w:cs="Arial"/>
                <w:spacing w:val="-7"/>
                <w:sz w:val="18"/>
                <w:szCs w:val="18"/>
                <w:lang w:val="it-IT"/>
              </w:rPr>
              <w:t xml:space="preserve"> </w:t>
            </w:r>
            <w:r>
              <w:rPr>
                <w:rFonts w:ascii="Arial" w:eastAsia="Arial" w:hAnsi="Arial" w:cs="Arial"/>
                <w:sz w:val="18"/>
                <w:szCs w:val="18"/>
                <w:lang w:val="it-IT"/>
              </w:rPr>
              <w:t>r</w:t>
            </w:r>
            <w:r>
              <w:rPr>
                <w:rFonts w:ascii="Arial" w:eastAsia="Arial" w:hAnsi="Arial" w:cs="Arial"/>
                <w:spacing w:val="-2"/>
                <w:sz w:val="18"/>
                <w:szCs w:val="18"/>
                <w:lang w:val="it-IT"/>
              </w:rPr>
              <w:t>a</w:t>
            </w:r>
            <w:r>
              <w:rPr>
                <w:rFonts w:ascii="Arial" w:eastAsia="Arial" w:hAnsi="Arial" w:cs="Arial"/>
                <w:spacing w:val="1"/>
                <w:sz w:val="18"/>
                <w:szCs w:val="18"/>
                <w:lang w:val="it-IT"/>
              </w:rPr>
              <w:t>c</w:t>
            </w:r>
            <w:r>
              <w:rPr>
                <w:rFonts w:ascii="Arial" w:eastAsia="Arial" w:hAnsi="Arial" w:cs="Arial"/>
                <w:spacing w:val="-1"/>
                <w:sz w:val="18"/>
                <w:szCs w:val="18"/>
                <w:lang w:val="it-IT"/>
              </w:rPr>
              <w:t>c</w:t>
            </w:r>
            <w:r>
              <w:rPr>
                <w:rFonts w:ascii="Arial" w:eastAsia="Arial" w:hAnsi="Arial" w:cs="Arial"/>
                <w:spacing w:val="1"/>
                <w:sz w:val="18"/>
                <w:szCs w:val="18"/>
                <w:lang w:val="it-IT"/>
              </w:rPr>
              <w:t>og</w:t>
            </w:r>
            <w:r>
              <w:rPr>
                <w:rFonts w:ascii="Arial" w:eastAsia="Arial" w:hAnsi="Arial" w:cs="Arial"/>
                <w:spacing w:val="-2"/>
                <w:sz w:val="18"/>
                <w:szCs w:val="18"/>
                <w:lang w:val="it-IT"/>
              </w:rPr>
              <w:t>l</w:t>
            </w:r>
            <w:r>
              <w:rPr>
                <w:rFonts w:ascii="Arial" w:eastAsia="Arial" w:hAnsi="Arial" w:cs="Arial"/>
                <w:spacing w:val="1"/>
                <w:sz w:val="18"/>
                <w:szCs w:val="18"/>
                <w:lang w:val="it-IT"/>
              </w:rPr>
              <w:t>ie</w:t>
            </w:r>
            <w:r>
              <w:rPr>
                <w:rFonts w:ascii="Arial" w:eastAsia="Arial" w:hAnsi="Arial" w:cs="Arial"/>
                <w:spacing w:val="-2"/>
                <w:sz w:val="18"/>
                <w:szCs w:val="18"/>
                <w:lang w:val="it-IT"/>
              </w:rPr>
              <w:t>n</w:t>
            </w:r>
            <w:r>
              <w:rPr>
                <w:rFonts w:ascii="Arial" w:eastAsia="Arial" w:hAnsi="Arial" w:cs="Arial"/>
                <w:spacing w:val="1"/>
                <w:sz w:val="18"/>
                <w:szCs w:val="18"/>
                <w:lang w:val="it-IT"/>
              </w:rPr>
              <w:t>dol</w:t>
            </w:r>
            <w:r>
              <w:rPr>
                <w:rFonts w:ascii="Arial" w:eastAsia="Arial" w:hAnsi="Arial" w:cs="Arial"/>
                <w:sz w:val="18"/>
                <w:szCs w:val="18"/>
                <w:lang w:val="it-IT"/>
              </w:rPr>
              <w:t>e</w:t>
            </w:r>
            <w:r>
              <w:rPr>
                <w:rFonts w:ascii="Arial" w:eastAsia="Arial" w:hAnsi="Arial" w:cs="Arial"/>
                <w:spacing w:val="-13"/>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gani</w:t>
            </w:r>
            <w:r>
              <w:rPr>
                <w:rFonts w:ascii="Arial" w:eastAsia="Arial" w:hAnsi="Arial" w:cs="Arial"/>
                <w:spacing w:val="-1"/>
                <w:sz w:val="18"/>
                <w:szCs w:val="18"/>
                <w:lang w:val="it-IT"/>
              </w:rPr>
              <w:t>zz</w:t>
            </w:r>
            <w:r>
              <w:rPr>
                <w:rFonts w:ascii="Arial" w:eastAsia="Arial" w:hAnsi="Arial" w:cs="Arial"/>
                <w:spacing w:val="1"/>
                <w:sz w:val="18"/>
                <w:szCs w:val="18"/>
                <w:lang w:val="it-IT"/>
              </w:rPr>
              <w:t>an</w:t>
            </w:r>
            <w:r>
              <w:rPr>
                <w:rFonts w:ascii="Arial" w:eastAsia="Arial" w:hAnsi="Arial" w:cs="Arial"/>
                <w:spacing w:val="-2"/>
                <w:sz w:val="18"/>
                <w:szCs w:val="18"/>
                <w:lang w:val="it-IT"/>
              </w:rPr>
              <w:t>d</w:t>
            </w:r>
            <w:r>
              <w:rPr>
                <w:rFonts w:ascii="Arial" w:eastAsia="Arial" w:hAnsi="Arial" w:cs="Arial"/>
                <w:spacing w:val="1"/>
                <w:sz w:val="18"/>
                <w:szCs w:val="18"/>
                <w:lang w:val="it-IT"/>
              </w:rPr>
              <w:t>ol</w:t>
            </w:r>
            <w:r>
              <w:rPr>
                <w:rFonts w:ascii="Arial" w:eastAsia="Arial" w:hAnsi="Arial" w:cs="Arial"/>
                <w:sz w:val="18"/>
                <w:szCs w:val="18"/>
                <w:lang w:val="it-IT"/>
              </w:rPr>
              <w:t>e</w:t>
            </w:r>
            <w:r>
              <w:rPr>
                <w:rFonts w:ascii="Arial" w:eastAsia="Arial" w:hAnsi="Arial" w:cs="Arial"/>
                <w:spacing w:val="-13"/>
                <w:sz w:val="18"/>
                <w:szCs w:val="18"/>
                <w:lang w:val="it-IT"/>
              </w:rPr>
              <w:t xml:space="preserve"> </w:t>
            </w:r>
            <w:r>
              <w:rPr>
                <w:rFonts w:ascii="Arial" w:eastAsia="Arial" w:hAnsi="Arial" w:cs="Arial"/>
                <w:spacing w:val="1"/>
                <w:sz w:val="18"/>
                <w:szCs w:val="18"/>
                <w:lang w:val="it-IT"/>
              </w:rPr>
              <w:t>i</w:t>
            </w:r>
            <w:r>
              <w:rPr>
                <w:rFonts w:ascii="Arial" w:eastAsia="Arial" w:hAnsi="Arial" w:cs="Arial"/>
                <w:sz w:val="18"/>
                <w:szCs w:val="18"/>
                <w:lang w:val="it-IT"/>
              </w:rPr>
              <w:t>n</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ma</w:t>
            </w:r>
            <w:r>
              <w:rPr>
                <w:rFonts w:ascii="Arial" w:eastAsia="Arial" w:hAnsi="Arial" w:cs="Arial"/>
                <w:spacing w:val="-2"/>
                <w:sz w:val="18"/>
                <w:szCs w:val="18"/>
                <w:lang w:val="it-IT"/>
              </w:rPr>
              <w:t>n</w:t>
            </w:r>
            <w:r>
              <w:rPr>
                <w:rFonts w:ascii="Arial" w:eastAsia="Arial" w:hAnsi="Arial" w:cs="Arial"/>
                <w:spacing w:val="1"/>
                <w:sz w:val="18"/>
                <w:szCs w:val="18"/>
                <w:lang w:val="it-IT"/>
              </w:rPr>
              <w:t>ie</w:t>
            </w:r>
            <w:r>
              <w:rPr>
                <w:rFonts w:ascii="Arial" w:eastAsia="Arial" w:hAnsi="Arial" w:cs="Arial"/>
                <w:sz w:val="18"/>
                <w:szCs w:val="18"/>
                <w:lang w:val="it-IT"/>
              </w:rPr>
              <w:t>ra</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a</w:t>
            </w:r>
            <w:r>
              <w:rPr>
                <w:rFonts w:ascii="Arial" w:eastAsia="Arial" w:hAnsi="Arial" w:cs="Arial"/>
                <w:spacing w:val="-2"/>
                <w:sz w:val="18"/>
                <w:szCs w:val="18"/>
                <w:lang w:val="it-IT"/>
              </w:rPr>
              <w:t>p</w:t>
            </w:r>
            <w:r>
              <w:rPr>
                <w:rFonts w:ascii="Arial" w:eastAsia="Arial" w:hAnsi="Arial" w:cs="Arial"/>
                <w:spacing w:val="1"/>
                <w:sz w:val="18"/>
                <w:szCs w:val="18"/>
                <w:lang w:val="it-IT"/>
              </w:rPr>
              <w:t>pen</w:t>
            </w:r>
            <w:r>
              <w:rPr>
                <w:rFonts w:ascii="Arial" w:eastAsia="Arial" w:hAnsi="Arial" w:cs="Arial"/>
                <w:sz w:val="18"/>
                <w:szCs w:val="18"/>
                <w:lang w:val="it-IT"/>
              </w:rPr>
              <w:t>a</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ade</w:t>
            </w:r>
            <w:r>
              <w:rPr>
                <w:rFonts w:ascii="Arial" w:eastAsia="Arial" w:hAnsi="Arial" w:cs="Arial"/>
                <w:spacing w:val="-2"/>
                <w:sz w:val="18"/>
                <w:szCs w:val="18"/>
                <w:lang w:val="it-IT"/>
              </w:rPr>
              <w:t>g</w:t>
            </w:r>
            <w:r>
              <w:rPr>
                <w:rFonts w:ascii="Arial" w:eastAsia="Arial" w:hAnsi="Arial" w:cs="Arial"/>
                <w:spacing w:val="1"/>
                <w:sz w:val="18"/>
                <w:szCs w:val="18"/>
                <w:lang w:val="it-IT"/>
              </w:rPr>
              <w:t>ua</w:t>
            </w:r>
            <w:r>
              <w:rPr>
                <w:rFonts w:ascii="Arial" w:eastAsia="Arial" w:hAnsi="Arial" w:cs="Arial"/>
                <w:sz w:val="18"/>
                <w:szCs w:val="18"/>
                <w:lang w:val="it-IT"/>
              </w:rPr>
              <w:t>ta</w:t>
            </w:r>
          </w:p>
          <w:p w:rsidR="005A35FA" w:rsidRDefault="0091427D">
            <w:pPr>
              <w:spacing w:before="11" w:line="200" w:lineRule="exact"/>
              <w:ind w:left="113" w:right="329"/>
            </w:pPr>
            <w:r>
              <w:rPr>
                <w:rFonts w:ascii="Arial" w:eastAsia="Arial" w:hAnsi="Arial" w:cs="Arial"/>
                <w:spacing w:val="1"/>
                <w:sz w:val="18"/>
                <w:szCs w:val="18"/>
                <w:lang w:val="it-IT"/>
              </w:rPr>
              <w:t>L’a</w:t>
            </w:r>
            <w:r>
              <w:rPr>
                <w:rFonts w:ascii="Arial" w:eastAsia="Arial" w:hAnsi="Arial" w:cs="Arial"/>
                <w:spacing w:val="-2"/>
                <w:sz w:val="18"/>
                <w:szCs w:val="18"/>
                <w:lang w:val="it-IT"/>
              </w:rPr>
              <w:t>l</w:t>
            </w:r>
            <w:r>
              <w:rPr>
                <w:rFonts w:ascii="Arial" w:eastAsia="Arial" w:hAnsi="Arial" w:cs="Arial"/>
                <w:spacing w:val="1"/>
                <w:sz w:val="18"/>
                <w:szCs w:val="18"/>
                <w:lang w:val="it-IT"/>
              </w:rPr>
              <w:t>lie</w:t>
            </w:r>
            <w:r>
              <w:rPr>
                <w:rFonts w:ascii="Arial" w:eastAsia="Arial" w:hAnsi="Arial" w:cs="Arial"/>
                <w:spacing w:val="-1"/>
                <w:sz w:val="18"/>
                <w:szCs w:val="18"/>
                <w:lang w:val="it-IT"/>
              </w:rPr>
              <w:t>v</w:t>
            </w:r>
            <w:r>
              <w:rPr>
                <w:rFonts w:ascii="Arial" w:eastAsia="Arial" w:hAnsi="Arial" w:cs="Arial"/>
                <w:sz w:val="18"/>
                <w:szCs w:val="18"/>
                <w:lang w:val="it-IT"/>
              </w:rPr>
              <w:t>o</w:t>
            </w:r>
            <w:r>
              <w:rPr>
                <w:rFonts w:ascii="Arial" w:eastAsia="Arial" w:hAnsi="Arial" w:cs="Arial"/>
                <w:spacing w:val="-5"/>
                <w:sz w:val="18"/>
                <w:szCs w:val="18"/>
                <w:lang w:val="it-IT"/>
              </w:rPr>
              <w:t xml:space="preserve"> </w:t>
            </w:r>
            <w:r>
              <w:rPr>
                <w:rFonts w:ascii="Arial" w:eastAsia="Arial" w:hAnsi="Arial" w:cs="Arial"/>
                <w:spacing w:val="-2"/>
                <w:sz w:val="18"/>
                <w:szCs w:val="18"/>
                <w:lang w:val="it-IT"/>
              </w:rPr>
              <w:t>n</w:t>
            </w:r>
            <w:r>
              <w:rPr>
                <w:rFonts w:ascii="Arial" w:eastAsia="Arial" w:hAnsi="Arial" w:cs="Arial"/>
                <w:spacing w:val="1"/>
                <w:sz w:val="18"/>
                <w:szCs w:val="18"/>
                <w:lang w:val="it-IT"/>
              </w:rPr>
              <w:t>o</w:t>
            </w:r>
            <w:r>
              <w:rPr>
                <w:rFonts w:ascii="Arial" w:eastAsia="Arial" w:hAnsi="Arial" w:cs="Arial"/>
                <w:sz w:val="18"/>
                <w:szCs w:val="18"/>
                <w:lang w:val="it-IT"/>
              </w:rPr>
              <w:t>n</w:t>
            </w:r>
            <w:r>
              <w:rPr>
                <w:rFonts w:ascii="Arial" w:eastAsia="Arial" w:hAnsi="Arial" w:cs="Arial"/>
                <w:spacing w:val="-2"/>
                <w:sz w:val="18"/>
                <w:szCs w:val="18"/>
                <w:lang w:val="it-IT"/>
              </w:rPr>
              <w:t xml:space="preserve"> r</w:t>
            </w:r>
            <w:r>
              <w:rPr>
                <w:rFonts w:ascii="Arial" w:eastAsia="Arial" w:hAnsi="Arial" w:cs="Arial"/>
                <w:spacing w:val="1"/>
                <w:sz w:val="18"/>
                <w:szCs w:val="18"/>
                <w:lang w:val="it-IT"/>
              </w:rPr>
              <w:t>ice</w:t>
            </w:r>
            <w:r>
              <w:rPr>
                <w:rFonts w:ascii="Arial" w:eastAsia="Arial" w:hAnsi="Arial" w:cs="Arial"/>
                <w:spacing w:val="-2"/>
                <w:sz w:val="18"/>
                <w:szCs w:val="18"/>
                <w:lang w:val="it-IT"/>
              </w:rPr>
              <w:t>r</w:t>
            </w:r>
            <w:r>
              <w:rPr>
                <w:rFonts w:ascii="Arial" w:eastAsia="Arial" w:hAnsi="Arial" w:cs="Arial"/>
                <w:spacing w:val="1"/>
                <w:sz w:val="18"/>
                <w:szCs w:val="18"/>
                <w:lang w:val="it-IT"/>
              </w:rPr>
              <w:t>c</w:t>
            </w:r>
            <w:r>
              <w:rPr>
                <w:rFonts w:ascii="Arial" w:eastAsia="Arial" w:hAnsi="Arial" w:cs="Arial"/>
                <w:sz w:val="18"/>
                <w:szCs w:val="18"/>
                <w:lang w:val="it-IT"/>
              </w:rPr>
              <w:t>a</w:t>
            </w:r>
            <w:r>
              <w:rPr>
                <w:rFonts w:ascii="Arial" w:eastAsia="Arial" w:hAnsi="Arial" w:cs="Arial"/>
                <w:spacing w:val="-6"/>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i</w:t>
            </w:r>
            <w:r>
              <w:rPr>
                <w:rFonts w:ascii="Arial" w:eastAsia="Arial" w:hAnsi="Arial" w:cs="Arial"/>
                <w:spacing w:val="1"/>
                <w:sz w:val="18"/>
                <w:szCs w:val="18"/>
                <w:lang w:val="it-IT"/>
              </w:rPr>
              <w:t>n</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pacing w:val="-2"/>
                <w:sz w:val="18"/>
                <w:szCs w:val="18"/>
                <w:lang w:val="it-IT"/>
              </w:rPr>
              <w:t>r</w:t>
            </w:r>
            <w:r>
              <w:rPr>
                <w:rFonts w:ascii="Arial" w:eastAsia="Arial" w:hAnsi="Arial" w:cs="Arial"/>
                <w:spacing w:val="1"/>
                <w:sz w:val="18"/>
                <w:szCs w:val="18"/>
                <w:lang w:val="it-IT"/>
              </w:rPr>
              <w:t>m</w:t>
            </w:r>
            <w:r>
              <w:rPr>
                <w:rFonts w:ascii="Arial" w:eastAsia="Arial" w:hAnsi="Arial" w:cs="Arial"/>
                <w:spacing w:val="-2"/>
                <w:sz w:val="18"/>
                <w:szCs w:val="18"/>
                <w:lang w:val="it-IT"/>
              </w:rPr>
              <w:t>a</w:t>
            </w:r>
            <w:r>
              <w:rPr>
                <w:rFonts w:ascii="Arial" w:eastAsia="Arial" w:hAnsi="Arial" w:cs="Arial"/>
                <w:spacing w:val="-1"/>
                <w:sz w:val="18"/>
                <w:szCs w:val="18"/>
                <w:lang w:val="it-IT"/>
              </w:rPr>
              <w:t>z</w:t>
            </w:r>
            <w:r>
              <w:rPr>
                <w:rFonts w:ascii="Arial" w:eastAsia="Arial" w:hAnsi="Arial" w:cs="Arial"/>
                <w:spacing w:val="1"/>
                <w:sz w:val="18"/>
                <w:szCs w:val="18"/>
                <w:lang w:val="it-IT"/>
              </w:rPr>
              <w:t>ion</w:t>
            </w:r>
            <w:r>
              <w:rPr>
                <w:rFonts w:ascii="Arial" w:eastAsia="Arial" w:hAnsi="Arial" w:cs="Arial"/>
                <w:sz w:val="18"/>
                <w:szCs w:val="18"/>
                <w:lang w:val="it-IT"/>
              </w:rPr>
              <w:t>i</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o</w:t>
            </w:r>
            <w:r>
              <w:rPr>
                <w:rFonts w:ascii="Arial" w:eastAsia="Arial" w:hAnsi="Arial" w:cs="Arial"/>
                <w:spacing w:val="-2"/>
                <w:sz w:val="18"/>
                <w:szCs w:val="18"/>
                <w:lang w:val="it-IT"/>
              </w:rPr>
              <w:t>p</w:t>
            </w:r>
            <w:r>
              <w:rPr>
                <w:rFonts w:ascii="Arial" w:eastAsia="Arial" w:hAnsi="Arial" w:cs="Arial"/>
                <w:spacing w:val="1"/>
                <w:sz w:val="18"/>
                <w:szCs w:val="18"/>
                <w:lang w:val="it-IT"/>
              </w:rPr>
              <w:t>pu</w:t>
            </w:r>
            <w:r>
              <w:rPr>
                <w:rFonts w:ascii="Arial" w:eastAsia="Arial" w:hAnsi="Arial" w:cs="Arial"/>
                <w:sz w:val="18"/>
                <w:szCs w:val="18"/>
                <w:lang w:val="it-IT"/>
              </w:rPr>
              <w:t>re</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s</w:t>
            </w:r>
            <w:r>
              <w:rPr>
                <w:rFonts w:ascii="Arial" w:eastAsia="Arial" w:hAnsi="Arial" w:cs="Arial"/>
                <w:sz w:val="18"/>
                <w:szCs w:val="18"/>
                <w:lang w:val="it-IT"/>
              </w:rPr>
              <w:t>i</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m</w:t>
            </w:r>
            <w:r>
              <w:rPr>
                <w:rFonts w:ascii="Arial" w:eastAsia="Arial" w:hAnsi="Arial" w:cs="Arial"/>
                <w:spacing w:val="-2"/>
                <w:sz w:val="18"/>
                <w:szCs w:val="18"/>
                <w:lang w:val="it-IT"/>
              </w:rPr>
              <w:t>u</w:t>
            </w:r>
            <w:r>
              <w:rPr>
                <w:rFonts w:ascii="Arial" w:eastAsia="Arial" w:hAnsi="Arial" w:cs="Arial"/>
                <w:spacing w:val="1"/>
                <w:sz w:val="18"/>
                <w:szCs w:val="18"/>
                <w:lang w:val="it-IT"/>
              </w:rPr>
              <w:t>o</w:t>
            </w:r>
            <w:r>
              <w:rPr>
                <w:rFonts w:ascii="Arial" w:eastAsia="Arial" w:hAnsi="Arial" w:cs="Arial"/>
                <w:spacing w:val="-1"/>
                <w:sz w:val="18"/>
                <w:szCs w:val="18"/>
                <w:lang w:val="it-IT"/>
              </w:rPr>
              <w:t>v</w:t>
            </w:r>
            <w:r>
              <w:rPr>
                <w:rFonts w:ascii="Arial" w:eastAsia="Arial" w:hAnsi="Arial" w:cs="Arial"/>
                <w:sz w:val="18"/>
                <w:szCs w:val="18"/>
                <w:lang w:val="it-IT"/>
              </w:rPr>
              <w:t>e</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2"/>
                <w:sz w:val="18"/>
                <w:szCs w:val="18"/>
                <w:lang w:val="it-IT"/>
              </w:rPr>
              <w:t>e</w:t>
            </w:r>
            <w:r>
              <w:rPr>
                <w:rFonts w:ascii="Arial" w:eastAsia="Arial" w:hAnsi="Arial" w:cs="Arial"/>
                <w:spacing w:val="1"/>
                <w:sz w:val="18"/>
                <w:szCs w:val="18"/>
                <w:lang w:val="it-IT"/>
              </w:rPr>
              <w:t>n</w:t>
            </w:r>
            <w:r>
              <w:rPr>
                <w:rFonts w:ascii="Arial" w:eastAsia="Arial" w:hAnsi="Arial" w:cs="Arial"/>
                <w:spacing w:val="-1"/>
                <w:sz w:val="18"/>
                <w:szCs w:val="18"/>
                <w:lang w:val="it-IT"/>
              </w:rPr>
              <w:t>z</w:t>
            </w:r>
            <w:r>
              <w:rPr>
                <w:rFonts w:ascii="Arial" w:eastAsia="Arial" w:hAnsi="Arial" w:cs="Arial"/>
                <w:sz w:val="18"/>
                <w:szCs w:val="18"/>
                <w:lang w:val="it-IT"/>
              </w:rPr>
              <w:t>a</w:t>
            </w:r>
            <w:r>
              <w:rPr>
                <w:rFonts w:ascii="Arial" w:eastAsia="Arial" w:hAnsi="Arial" w:cs="Arial"/>
                <w:spacing w:val="-4"/>
                <w:sz w:val="18"/>
                <w:szCs w:val="18"/>
                <w:lang w:val="it-IT"/>
              </w:rPr>
              <w:t xml:space="preserve"> </w:t>
            </w:r>
            <w:r>
              <w:rPr>
                <w:rFonts w:ascii="Arial" w:eastAsia="Arial" w:hAnsi="Arial" w:cs="Arial"/>
                <w:spacing w:val="-2"/>
                <w:sz w:val="18"/>
                <w:szCs w:val="18"/>
                <w:lang w:val="it-IT"/>
              </w:rPr>
              <w:t>a</w:t>
            </w:r>
            <w:r>
              <w:rPr>
                <w:rFonts w:ascii="Arial" w:eastAsia="Arial" w:hAnsi="Arial" w:cs="Arial"/>
                <w:spacing w:val="1"/>
                <w:sz w:val="18"/>
                <w:szCs w:val="18"/>
                <w:lang w:val="it-IT"/>
              </w:rPr>
              <w:t>lcu</w:t>
            </w:r>
            <w:r>
              <w:rPr>
                <w:rFonts w:ascii="Arial" w:eastAsia="Arial" w:hAnsi="Arial" w:cs="Arial"/>
                <w:sz w:val="18"/>
                <w:szCs w:val="18"/>
                <w:lang w:val="it-IT"/>
              </w:rPr>
              <w:t xml:space="preserve">n </w:t>
            </w:r>
            <w:r>
              <w:rPr>
                <w:rFonts w:ascii="Arial" w:eastAsia="Arial" w:hAnsi="Arial" w:cs="Arial"/>
                <w:spacing w:val="1"/>
                <w:sz w:val="18"/>
                <w:szCs w:val="18"/>
                <w:lang w:val="it-IT"/>
              </w:rPr>
              <w:t>me</w:t>
            </w:r>
            <w:r>
              <w:rPr>
                <w:rFonts w:ascii="Arial" w:eastAsia="Arial" w:hAnsi="Arial" w:cs="Arial"/>
                <w:sz w:val="18"/>
                <w:szCs w:val="18"/>
                <w:lang w:val="it-IT"/>
              </w:rPr>
              <w:t>t</w:t>
            </w:r>
            <w:r>
              <w:rPr>
                <w:rFonts w:ascii="Arial" w:eastAsia="Arial" w:hAnsi="Arial" w:cs="Arial"/>
                <w:spacing w:val="-2"/>
                <w:sz w:val="18"/>
                <w:szCs w:val="18"/>
                <w:lang w:val="it-IT"/>
              </w:rPr>
              <w:t>o</w:t>
            </w:r>
            <w:r>
              <w:rPr>
                <w:rFonts w:ascii="Arial" w:eastAsia="Arial" w:hAnsi="Arial" w:cs="Arial"/>
                <w:spacing w:val="1"/>
                <w:sz w:val="18"/>
                <w:szCs w:val="18"/>
                <w:lang w:val="it-IT"/>
              </w:rPr>
              <w:t>d</w:t>
            </w:r>
            <w:r>
              <w:rPr>
                <w:rFonts w:ascii="Arial" w:eastAsia="Arial" w:hAnsi="Arial" w:cs="Arial"/>
                <w:sz w:val="18"/>
                <w:szCs w:val="18"/>
                <w:lang w:val="it-IT"/>
              </w:rPr>
              <w:t>o</w:t>
            </w:r>
          </w:p>
        </w:tc>
        <w:tc>
          <w:tcPr>
            <w:tcW w:w="1330"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5A35FA">
            <w:pPr>
              <w:rPr>
                <w:lang w:val="it-IT"/>
              </w:rPr>
            </w:pPr>
          </w:p>
        </w:tc>
      </w:tr>
      <w:tr w:rsidR="005A35FA">
        <w:trPr>
          <w:trHeight w:hRule="exact" w:val="850"/>
          <w:jc w:val="center"/>
        </w:trPr>
        <w:tc>
          <w:tcPr>
            <w:tcW w:w="2803"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5A35FA">
            <w:pPr>
              <w:rPr>
                <w:lang w:val="it-IT"/>
              </w:rPr>
            </w:pPr>
          </w:p>
        </w:tc>
        <w:tc>
          <w:tcPr>
            <w:tcW w:w="562" w:type="dxa"/>
            <w:tcBorders>
              <w:top w:val="single" w:sz="6" w:space="0" w:color="000000"/>
              <w:left w:val="single" w:sz="6" w:space="0" w:color="000000"/>
              <w:bottom w:val="single" w:sz="6" w:space="0" w:color="000000"/>
            </w:tcBorders>
            <w:shd w:val="clear" w:color="auto" w:fill="auto"/>
            <w:tcMar>
              <w:top w:w="0" w:type="dxa"/>
              <w:left w:w="0" w:type="dxa"/>
              <w:bottom w:w="0" w:type="dxa"/>
              <w:right w:w="0" w:type="dxa"/>
            </w:tcMar>
          </w:tcPr>
          <w:p w:rsidR="005A35FA" w:rsidRDefault="0091427D">
            <w:pPr>
              <w:spacing w:line="200" w:lineRule="exact"/>
              <w:ind w:left="129" w:right="129"/>
              <w:jc w:val="center"/>
            </w:pPr>
            <w:r>
              <w:rPr>
                <w:rFonts w:ascii="Arial" w:eastAsia="Arial" w:hAnsi="Arial" w:cs="Arial"/>
                <w:spacing w:val="1"/>
                <w:w w:val="99"/>
                <w:sz w:val="18"/>
                <w:szCs w:val="18"/>
              </w:rPr>
              <w:t>Li</w:t>
            </w:r>
            <w:r>
              <w:rPr>
                <w:rFonts w:ascii="Arial" w:eastAsia="Arial" w:hAnsi="Arial" w:cs="Arial"/>
                <w:w w:val="99"/>
                <w:sz w:val="18"/>
                <w:szCs w:val="18"/>
              </w:rPr>
              <w:t>v</w:t>
            </w:r>
          </w:p>
          <w:p w:rsidR="005A35FA" w:rsidRDefault="0091427D">
            <w:pPr>
              <w:spacing w:before="2"/>
              <w:ind w:left="193" w:right="195"/>
              <w:jc w:val="center"/>
            </w:pPr>
            <w:r>
              <w:rPr>
                <w:rFonts w:ascii="Arial" w:eastAsia="Arial" w:hAnsi="Arial" w:cs="Arial"/>
                <w:w w:val="99"/>
                <w:sz w:val="18"/>
                <w:szCs w:val="18"/>
              </w:rPr>
              <w:t>2</w:t>
            </w:r>
          </w:p>
          <w:p w:rsidR="005A35FA" w:rsidRDefault="0091427D">
            <w:pPr>
              <w:spacing w:before="9"/>
              <w:ind w:left="129" w:right="129"/>
              <w:jc w:val="center"/>
            </w:pPr>
            <w:r>
              <w:rPr>
                <w:rFonts w:ascii="Arial" w:eastAsia="Arial" w:hAnsi="Arial" w:cs="Arial"/>
                <w:spacing w:val="1"/>
                <w:w w:val="99"/>
                <w:sz w:val="18"/>
                <w:szCs w:val="18"/>
              </w:rPr>
              <w:t>Li</w:t>
            </w:r>
            <w:r>
              <w:rPr>
                <w:rFonts w:ascii="Arial" w:eastAsia="Arial" w:hAnsi="Arial" w:cs="Arial"/>
                <w:w w:val="99"/>
                <w:sz w:val="18"/>
                <w:szCs w:val="18"/>
              </w:rPr>
              <w:t>v</w:t>
            </w:r>
          </w:p>
          <w:p w:rsidR="005A35FA" w:rsidRDefault="0091427D">
            <w:pPr>
              <w:spacing w:line="200" w:lineRule="exact"/>
              <w:ind w:left="193" w:right="195"/>
              <w:jc w:val="center"/>
            </w:pPr>
            <w:r>
              <w:rPr>
                <w:rFonts w:ascii="Arial" w:eastAsia="Arial" w:hAnsi="Arial" w:cs="Arial"/>
                <w:w w:val="99"/>
                <w:sz w:val="18"/>
                <w:szCs w:val="18"/>
              </w:rPr>
              <w:t>1</w:t>
            </w:r>
          </w:p>
        </w:tc>
        <w:tc>
          <w:tcPr>
            <w:tcW w:w="5674" w:type="dxa"/>
            <w:vMerge/>
            <w:tcBorders>
              <w:top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5A35FA"/>
        </w:tc>
        <w:tc>
          <w:tcPr>
            <w:tcW w:w="1330"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5A35FA"/>
        </w:tc>
      </w:tr>
      <w:tr w:rsidR="005A35FA">
        <w:trPr>
          <w:trHeight w:hRule="exact" w:val="1760"/>
          <w:jc w:val="center"/>
        </w:trPr>
        <w:tc>
          <w:tcPr>
            <w:tcW w:w="280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91427D">
            <w:pPr>
              <w:spacing w:line="200" w:lineRule="exact"/>
              <w:ind w:left="621" w:right="621"/>
              <w:jc w:val="center"/>
            </w:pPr>
            <w:r>
              <w:rPr>
                <w:rFonts w:ascii="Arial" w:eastAsia="Arial" w:hAnsi="Arial" w:cs="Arial"/>
                <w:b/>
                <w:sz w:val="18"/>
                <w:szCs w:val="18"/>
                <w:lang w:val="it-IT"/>
              </w:rPr>
              <w:t>Co</w:t>
            </w:r>
            <w:r>
              <w:rPr>
                <w:rFonts w:ascii="Arial" w:eastAsia="Arial" w:hAnsi="Arial" w:cs="Arial"/>
                <w:b/>
                <w:spacing w:val="1"/>
                <w:sz w:val="18"/>
                <w:szCs w:val="18"/>
                <w:lang w:val="it-IT"/>
              </w:rPr>
              <w:t>m</w:t>
            </w:r>
            <w:r>
              <w:rPr>
                <w:rFonts w:ascii="Arial" w:eastAsia="Arial" w:hAnsi="Arial" w:cs="Arial"/>
                <w:b/>
                <w:sz w:val="18"/>
                <w:szCs w:val="18"/>
                <w:lang w:val="it-IT"/>
              </w:rPr>
              <w:t>uni</w:t>
            </w:r>
            <w:r>
              <w:rPr>
                <w:rFonts w:ascii="Arial" w:eastAsia="Arial" w:hAnsi="Arial" w:cs="Arial"/>
                <w:b/>
                <w:spacing w:val="1"/>
                <w:sz w:val="18"/>
                <w:szCs w:val="18"/>
                <w:lang w:val="it-IT"/>
              </w:rPr>
              <w:t>c</w:t>
            </w:r>
            <w:r>
              <w:rPr>
                <w:rFonts w:ascii="Arial" w:eastAsia="Arial" w:hAnsi="Arial" w:cs="Arial"/>
                <w:b/>
                <w:spacing w:val="-2"/>
                <w:sz w:val="18"/>
                <w:szCs w:val="18"/>
                <w:lang w:val="it-IT"/>
              </w:rPr>
              <w:t>a</w:t>
            </w:r>
            <w:r>
              <w:rPr>
                <w:rFonts w:ascii="Arial" w:eastAsia="Arial" w:hAnsi="Arial" w:cs="Arial"/>
                <w:b/>
                <w:spacing w:val="1"/>
                <w:sz w:val="18"/>
                <w:szCs w:val="18"/>
                <w:lang w:val="it-IT"/>
              </w:rPr>
              <w:t>z</w:t>
            </w:r>
            <w:r>
              <w:rPr>
                <w:rFonts w:ascii="Arial" w:eastAsia="Arial" w:hAnsi="Arial" w:cs="Arial"/>
                <w:b/>
                <w:sz w:val="18"/>
                <w:szCs w:val="18"/>
                <w:lang w:val="it-IT"/>
              </w:rPr>
              <w:t>io</w:t>
            </w:r>
            <w:r>
              <w:rPr>
                <w:rFonts w:ascii="Arial" w:eastAsia="Arial" w:hAnsi="Arial" w:cs="Arial"/>
                <w:b/>
                <w:spacing w:val="-2"/>
                <w:sz w:val="18"/>
                <w:szCs w:val="18"/>
                <w:lang w:val="it-IT"/>
              </w:rPr>
              <w:t>n</w:t>
            </w:r>
            <w:r>
              <w:rPr>
                <w:rFonts w:ascii="Arial" w:eastAsia="Arial" w:hAnsi="Arial" w:cs="Arial"/>
                <w:b/>
                <w:sz w:val="18"/>
                <w:szCs w:val="18"/>
                <w:lang w:val="it-IT"/>
              </w:rPr>
              <w:t>e</w:t>
            </w:r>
            <w:r>
              <w:rPr>
                <w:rFonts w:ascii="Arial" w:eastAsia="Arial" w:hAnsi="Arial" w:cs="Arial"/>
                <w:b/>
                <w:spacing w:val="-6"/>
                <w:sz w:val="18"/>
                <w:szCs w:val="18"/>
                <w:lang w:val="it-IT"/>
              </w:rPr>
              <w:t xml:space="preserve"> </w:t>
            </w:r>
            <w:r>
              <w:rPr>
                <w:rFonts w:ascii="Arial" w:eastAsia="Arial" w:hAnsi="Arial" w:cs="Arial"/>
                <w:b/>
                <w:w w:val="99"/>
                <w:sz w:val="18"/>
                <w:szCs w:val="18"/>
                <w:lang w:val="it-IT"/>
              </w:rPr>
              <w:t>e</w:t>
            </w:r>
          </w:p>
          <w:p w:rsidR="005A35FA" w:rsidRDefault="0091427D">
            <w:pPr>
              <w:spacing w:before="3" w:line="200" w:lineRule="exact"/>
              <w:ind w:left="135" w:right="135"/>
              <w:jc w:val="center"/>
            </w:pPr>
            <w:r>
              <w:rPr>
                <w:rFonts w:ascii="Arial" w:eastAsia="Arial" w:hAnsi="Arial" w:cs="Arial"/>
                <w:b/>
                <w:spacing w:val="1"/>
                <w:sz w:val="18"/>
                <w:szCs w:val="18"/>
                <w:lang w:val="it-IT"/>
              </w:rPr>
              <w:t>s</w:t>
            </w:r>
            <w:r>
              <w:rPr>
                <w:rFonts w:ascii="Arial" w:eastAsia="Arial" w:hAnsi="Arial" w:cs="Arial"/>
                <w:b/>
                <w:sz w:val="18"/>
                <w:szCs w:val="18"/>
                <w:lang w:val="it-IT"/>
              </w:rPr>
              <w:t>o</w:t>
            </w:r>
            <w:r>
              <w:rPr>
                <w:rFonts w:ascii="Arial" w:eastAsia="Arial" w:hAnsi="Arial" w:cs="Arial"/>
                <w:b/>
                <w:spacing w:val="1"/>
                <w:sz w:val="18"/>
                <w:szCs w:val="18"/>
                <w:lang w:val="it-IT"/>
              </w:rPr>
              <w:t>c</w:t>
            </w:r>
            <w:r>
              <w:rPr>
                <w:rFonts w:ascii="Arial" w:eastAsia="Arial" w:hAnsi="Arial" w:cs="Arial"/>
                <w:b/>
                <w:sz w:val="18"/>
                <w:szCs w:val="18"/>
                <w:lang w:val="it-IT"/>
              </w:rPr>
              <w:t>i</w:t>
            </w:r>
            <w:r>
              <w:rPr>
                <w:rFonts w:ascii="Arial" w:eastAsia="Arial" w:hAnsi="Arial" w:cs="Arial"/>
                <w:b/>
                <w:spacing w:val="1"/>
                <w:sz w:val="18"/>
                <w:szCs w:val="18"/>
                <w:lang w:val="it-IT"/>
              </w:rPr>
              <w:t>a</w:t>
            </w:r>
            <w:r>
              <w:rPr>
                <w:rFonts w:ascii="Arial" w:eastAsia="Arial" w:hAnsi="Arial" w:cs="Arial"/>
                <w:b/>
                <w:spacing w:val="-2"/>
                <w:sz w:val="18"/>
                <w:szCs w:val="18"/>
                <w:lang w:val="it-IT"/>
              </w:rPr>
              <w:t>l</w:t>
            </w:r>
            <w:r>
              <w:rPr>
                <w:rFonts w:ascii="Arial" w:eastAsia="Arial" w:hAnsi="Arial" w:cs="Arial"/>
                <w:b/>
                <w:sz w:val="18"/>
                <w:szCs w:val="18"/>
                <w:lang w:val="it-IT"/>
              </w:rPr>
              <w:t>i</w:t>
            </w:r>
            <w:r>
              <w:rPr>
                <w:rFonts w:ascii="Arial" w:eastAsia="Arial" w:hAnsi="Arial" w:cs="Arial"/>
                <w:b/>
                <w:spacing w:val="-1"/>
                <w:sz w:val="18"/>
                <w:szCs w:val="18"/>
                <w:lang w:val="it-IT"/>
              </w:rPr>
              <w:t>z</w:t>
            </w:r>
            <w:r>
              <w:rPr>
                <w:rFonts w:ascii="Arial" w:eastAsia="Arial" w:hAnsi="Arial" w:cs="Arial"/>
                <w:b/>
                <w:spacing w:val="1"/>
                <w:sz w:val="18"/>
                <w:szCs w:val="18"/>
                <w:lang w:val="it-IT"/>
              </w:rPr>
              <w:t>zaz</w:t>
            </w:r>
            <w:r>
              <w:rPr>
                <w:rFonts w:ascii="Arial" w:eastAsia="Arial" w:hAnsi="Arial" w:cs="Arial"/>
                <w:b/>
                <w:spacing w:val="-2"/>
                <w:sz w:val="18"/>
                <w:szCs w:val="18"/>
                <w:lang w:val="it-IT"/>
              </w:rPr>
              <w:t>i</w:t>
            </w:r>
            <w:r>
              <w:rPr>
                <w:rFonts w:ascii="Arial" w:eastAsia="Arial" w:hAnsi="Arial" w:cs="Arial"/>
                <w:b/>
                <w:sz w:val="18"/>
                <w:szCs w:val="18"/>
                <w:lang w:val="it-IT"/>
              </w:rPr>
              <w:t>one</w:t>
            </w:r>
            <w:r>
              <w:rPr>
                <w:rFonts w:ascii="Arial" w:eastAsia="Arial" w:hAnsi="Arial" w:cs="Arial"/>
                <w:b/>
                <w:spacing w:val="-7"/>
                <w:sz w:val="18"/>
                <w:szCs w:val="18"/>
                <w:lang w:val="it-IT"/>
              </w:rPr>
              <w:t xml:space="preserve"> </w:t>
            </w:r>
            <w:r>
              <w:rPr>
                <w:rFonts w:ascii="Arial" w:eastAsia="Arial" w:hAnsi="Arial" w:cs="Arial"/>
                <w:b/>
                <w:spacing w:val="-2"/>
                <w:sz w:val="18"/>
                <w:szCs w:val="18"/>
                <w:lang w:val="it-IT"/>
              </w:rPr>
              <w:t>d</w:t>
            </w:r>
            <w:r>
              <w:rPr>
                <w:rFonts w:ascii="Arial" w:eastAsia="Arial" w:hAnsi="Arial" w:cs="Arial"/>
                <w:b/>
                <w:sz w:val="18"/>
                <w:szCs w:val="18"/>
                <w:lang w:val="it-IT"/>
              </w:rPr>
              <w:t>i</w:t>
            </w:r>
            <w:r>
              <w:rPr>
                <w:rFonts w:ascii="Arial" w:eastAsia="Arial" w:hAnsi="Arial" w:cs="Arial"/>
                <w:b/>
                <w:spacing w:val="1"/>
                <w:sz w:val="18"/>
                <w:szCs w:val="18"/>
                <w:lang w:val="it-IT"/>
              </w:rPr>
              <w:t xml:space="preserve"> </w:t>
            </w:r>
            <w:r>
              <w:rPr>
                <w:rFonts w:ascii="Arial" w:eastAsia="Arial" w:hAnsi="Arial" w:cs="Arial"/>
                <w:b/>
                <w:spacing w:val="1"/>
                <w:w w:val="99"/>
                <w:sz w:val="18"/>
                <w:szCs w:val="18"/>
                <w:lang w:val="it-IT"/>
              </w:rPr>
              <w:t>e</w:t>
            </w:r>
            <w:r>
              <w:rPr>
                <w:rFonts w:ascii="Arial" w:eastAsia="Arial" w:hAnsi="Arial" w:cs="Arial"/>
                <w:b/>
                <w:spacing w:val="-2"/>
                <w:w w:val="99"/>
                <w:sz w:val="18"/>
                <w:szCs w:val="18"/>
                <w:lang w:val="it-IT"/>
              </w:rPr>
              <w:t>s</w:t>
            </w:r>
            <w:r>
              <w:rPr>
                <w:rFonts w:ascii="Arial" w:eastAsia="Arial" w:hAnsi="Arial" w:cs="Arial"/>
                <w:b/>
                <w:sz w:val="18"/>
                <w:szCs w:val="18"/>
                <w:lang w:val="it-IT"/>
              </w:rPr>
              <w:t>p</w:t>
            </w:r>
            <w:r>
              <w:rPr>
                <w:rFonts w:ascii="Arial" w:eastAsia="Arial" w:hAnsi="Arial" w:cs="Arial"/>
                <w:b/>
                <w:spacing w:val="1"/>
                <w:w w:val="99"/>
                <w:sz w:val="18"/>
                <w:szCs w:val="18"/>
                <w:lang w:val="it-IT"/>
              </w:rPr>
              <w:t>e</w:t>
            </w:r>
            <w:r>
              <w:rPr>
                <w:rFonts w:ascii="Arial" w:eastAsia="Arial" w:hAnsi="Arial" w:cs="Arial"/>
                <w:b/>
                <w:w w:val="99"/>
                <w:sz w:val="18"/>
                <w:szCs w:val="18"/>
                <w:lang w:val="it-IT"/>
              </w:rPr>
              <w:t>r</w:t>
            </w:r>
            <w:r>
              <w:rPr>
                <w:rFonts w:ascii="Arial" w:eastAsia="Arial" w:hAnsi="Arial" w:cs="Arial"/>
                <w:b/>
                <w:sz w:val="18"/>
                <w:szCs w:val="18"/>
                <w:lang w:val="it-IT"/>
              </w:rPr>
              <w:t>i</w:t>
            </w:r>
            <w:r>
              <w:rPr>
                <w:rFonts w:ascii="Arial" w:eastAsia="Arial" w:hAnsi="Arial" w:cs="Arial"/>
                <w:b/>
                <w:spacing w:val="1"/>
                <w:w w:val="99"/>
                <w:sz w:val="18"/>
                <w:szCs w:val="18"/>
                <w:lang w:val="it-IT"/>
              </w:rPr>
              <w:t>e</w:t>
            </w:r>
            <w:r>
              <w:rPr>
                <w:rFonts w:ascii="Arial" w:eastAsia="Arial" w:hAnsi="Arial" w:cs="Arial"/>
                <w:b/>
                <w:spacing w:val="-2"/>
                <w:sz w:val="18"/>
                <w:szCs w:val="18"/>
                <w:lang w:val="it-IT"/>
              </w:rPr>
              <w:t>n</w:t>
            </w:r>
            <w:r>
              <w:rPr>
                <w:rFonts w:ascii="Arial" w:eastAsia="Arial" w:hAnsi="Arial" w:cs="Arial"/>
                <w:b/>
                <w:spacing w:val="-1"/>
                <w:w w:val="99"/>
                <w:sz w:val="18"/>
                <w:szCs w:val="18"/>
                <w:lang w:val="it-IT"/>
              </w:rPr>
              <w:t>z</w:t>
            </w:r>
            <w:r>
              <w:rPr>
                <w:rFonts w:ascii="Arial" w:eastAsia="Arial" w:hAnsi="Arial" w:cs="Arial"/>
                <w:b/>
                <w:w w:val="99"/>
                <w:sz w:val="18"/>
                <w:szCs w:val="18"/>
                <w:lang w:val="it-IT"/>
              </w:rPr>
              <w:t xml:space="preserve">e </w:t>
            </w:r>
            <w:r>
              <w:rPr>
                <w:rFonts w:ascii="Arial" w:eastAsia="Arial" w:hAnsi="Arial" w:cs="Arial"/>
                <w:b/>
                <w:sz w:val="18"/>
                <w:szCs w:val="18"/>
                <w:lang w:val="it-IT"/>
              </w:rPr>
              <w:t xml:space="preserve">e </w:t>
            </w:r>
            <w:r>
              <w:rPr>
                <w:rFonts w:ascii="Arial" w:eastAsia="Arial" w:hAnsi="Arial" w:cs="Arial"/>
                <w:b/>
                <w:spacing w:val="1"/>
                <w:w w:val="99"/>
                <w:sz w:val="18"/>
                <w:szCs w:val="18"/>
                <w:lang w:val="it-IT"/>
              </w:rPr>
              <w:t>c</w:t>
            </w:r>
            <w:r>
              <w:rPr>
                <w:rFonts w:ascii="Arial" w:eastAsia="Arial" w:hAnsi="Arial" w:cs="Arial"/>
                <w:b/>
                <w:sz w:val="18"/>
                <w:szCs w:val="18"/>
                <w:lang w:val="it-IT"/>
              </w:rPr>
              <w:t>on</w:t>
            </w:r>
            <w:r>
              <w:rPr>
                <w:rFonts w:ascii="Arial" w:eastAsia="Arial" w:hAnsi="Arial" w:cs="Arial"/>
                <w:b/>
                <w:spacing w:val="-2"/>
                <w:sz w:val="18"/>
                <w:szCs w:val="18"/>
                <w:lang w:val="it-IT"/>
              </w:rPr>
              <w:t>o</w:t>
            </w:r>
            <w:r>
              <w:rPr>
                <w:rFonts w:ascii="Arial" w:eastAsia="Arial" w:hAnsi="Arial" w:cs="Arial"/>
                <w:b/>
                <w:spacing w:val="1"/>
                <w:w w:val="99"/>
                <w:sz w:val="18"/>
                <w:szCs w:val="18"/>
                <w:lang w:val="it-IT"/>
              </w:rPr>
              <w:t>sce</w:t>
            </w:r>
            <w:r>
              <w:rPr>
                <w:rFonts w:ascii="Arial" w:eastAsia="Arial" w:hAnsi="Arial" w:cs="Arial"/>
                <w:b/>
                <w:spacing w:val="-2"/>
                <w:sz w:val="18"/>
                <w:szCs w:val="18"/>
                <w:lang w:val="it-IT"/>
              </w:rPr>
              <w:t>n</w:t>
            </w:r>
            <w:r>
              <w:rPr>
                <w:rFonts w:ascii="Arial" w:eastAsia="Arial" w:hAnsi="Arial" w:cs="Arial"/>
                <w:b/>
                <w:spacing w:val="1"/>
                <w:w w:val="99"/>
                <w:sz w:val="18"/>
                <w:szCs w:val="18"/>
                <w:lang w:val="it-IT"/>
              </w:rPr>
              <w:t>z</w:t>
            </w:r>
            <w:r>
              <w:rPr>
                <w:rFonts w:ascii="Arial" w:eastAsia="Arial" w:hAnsi="Arial" w:cs="Arial"/>
                <w:b/>
                <w:w w:val="99"/>
                <w:sz w:val="18"/>
                <w:szCs w:val="18"/>
                <w:lang w:val="it-IT"/>
              </w:rPr>
              <w:t>e</w:t>
            </w:r>
          </w:p>
        </w:tc>
        <w:tc>
          <w:tcPr>
            <w:tcW w:w="62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91427D">
            <w:pPr>
              <w:spacing w:line="200" w:lineRule="exact"/>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pacing w:val="1"/>
                <w:sz w:val="18"/>
                <w:szCs w:val="18"/>
                <w:lang w:val="it-IT"/>
              </w:rPr>
              <w:t>L’a</w:t>
            </w:r>
            <w:r>
              <w:rPr>
                <w:rFonts w:ascii="Arial" w:eastAsia="Arial" w:hAnsi="Arial" w:cs="Arial"/>
                <w:spacing w:val="-2"/>
                <w:sz w:val="18"/>
                <w:szCs w:val="18"/>
                <w:lang w:val="it-IT"/>
              </w:rPr>
              <w:t>l</w:t>
            </w:r>
            <w:r>
              <w:rPr>
                <w:rFonts w:ascii="Arial" w:eastAsia="Arial" w:hAnsi="Arial" w:cs="Arial"/>
                <w:spacing w:val="1"/>
                <w:sz w:val="18"/>
                <w:szCs w:val="18"/>
                <w:lang w:val="it-IT"/>
              </w:rPr>
              <w:t>lie</w:t>
            </w:r>
            <w:r>
              <w:rPr>
                <w:rFonts w:ascii="Arial" w:eastAsia="Arial" w:hAnsi="Arial" w:cs="Arial"/>
                <w:spacing w:val="-1"/>
                <w:sz w:val="18"/>
                <w:szCs w:val="18"/>
                <w:lang w:val="it-IT"/>
              </w:rPr>
              <w:t>v</w:t>
            </w:r>
            <w:r>
              <w:rPr>
                <w:rFonts w:ascii="Arial" w:eastAsia="Arial" w:hAnsi="Arial" w:cs="Arial"/>
                <w:sz w:val="18"/>
                <w:szCs w:val="18"/>
                <w:lang w:val="it-IT"/>
              </w:rPr>
              <w:t>o</w:t>
            </w:r>
            <w:r>
              <w:rPr>
                <w:rFonts w:ascii="Arial" w:eastAsia="Arial" w:hAnsi="Arial" w:cs="Arial"/>
                <w:spacing w:val="-5"/>
                <w:sz w:val="18"/>
                <w:szCs w:val="18"/>
                <w:lang w:val="it-IT"/>
              </w:rPr>
              <w:t xml:space="preserve"> </w:t>
            </w:r>
            <w:r>
              <w:rPr>
                <w:rFonts w:ascii="Arial" w:eastAsia="Arial" w:hAnsi="Arial" w:cs="Arial"/>
                <w:spacing w:val="-2"/>
                <w:sz w:val="18"/>
                <w:szCs w:val="18"/>
                <w:lang w:val="it-IT"/>
              </w:rPr>
              <w:t>h</w:t>
            </w:r>
            <w:r>
              <w:rPr>
                <w:rFonts w:ascii="Arial" w:eastAsia="Arial" w:hAnsi="Arial" w:cs="Arial"/>
                <w:sz w:val="18"/>
                <w:szCs w:val="18"/>
                <w:lang w:val="it-IT"/>
              </w:rPr>
              <w:t>a</w:t>
            </w:r>
            <w:r>
              <w:rPr>
                <w:rFonts w:ascii="Arial" w:eastAsia="Arial" w:hAnsi="Arial" w:cs="Arial"/>
                <w:spacing w:val="-1"/>
                <w:sz w:val="18"/>
                <w:szCs w:val="18"/>
                <w:lang w:val="it-IT"/>
              </w:rPr>
              <w:t xml:space="preserve"> </w:t>
            </w:r>
            <w:r>
              <w:rPr>
                <w:rFonts w:ascii="Arial" w:eastAsia="Arial" w:hAnsi="Arial" w:cs="Arial"/>
                <w:spacing w:val="1"/>
                <w:sz w:val="18"/>
                <w:szCs w:val="18"/>
                <w:lang w:val="it-IT"/>
              </w:rPr>
              <w:t>u</w:t>
            </w:r>
            <w:r>
              <w:rPr>
                <w:rFonts w:ascii="Arial" w:eastAsia="Arial" w:hAnsi="Arial" w:cs="Arial"/>
                <w:spacing w:val="-2"/>
                <w:sz w:val="18"/>
                <w:szCs w:val="18"/>
                <w:lang w:val="it-IT"/>
              </w:rPr>
              <w:t>n</w:t>
            </w:r>
            <w:r>
              <w:rPr>
                <w:rFonts w:ascii="Arial" w:eastAsia="Arial" w:hAnsi="Arial" w:cs="Arial"/>
                <w:spacing w:val="1"/>
                <w:sz w:val="18"/>
                <w:szCs w:val="18"/>
                <w:lang w:val="it-IT"/>
              </w:rPr>
              <w:t>’o</w:t>
            </w:r>
            <w:r>
              <w:rPr>
                <w:rFonts w:ascii="Arial" w:eastAsia="Arial" w:hAnsi="Arial" w:cs="Arial"/>
                <w:sz w:val="18"/>
                <w:szCs w:val="18"/>
                <w:lang w:val="it-IT"/>
              </w:rPr>
              <w:t>t</w:t>
            </w:r>
            <w:r>
              <w:rPr>
                <w:rFonts w:ascii="Arial" w:eastAsia="Arial" w:hAnsi="Arial" w:cs="Arial"/>
                <w:spacing w:val="-2"/>
                <w:sz w:val="18"/>
                <w:szCs w:val="18"/>
                <w:lang w:val="it-IT"/>
              </w:rPr>
              <w:t>t</w:t>
            </w:r>
            <w:r>
              <w:rPr>
                <w:rFonts w:ascii="Arial" w:eastAsia="Arial" w:hAnsi="Arial" w:cs="Arial"/>
                <w:spacing w:val="1"/>
                <w:sz w:val="18"/>
                <w:szCs w:val="18"/>
                <w:lang w:val="it-IT"/>
              </w:rPr>
              <w:t>i</w:t>
            </w:r>
            <w:r>
              <w:rPr>
                <w:rFonts w:ascii="Arial" w:eastAsia="Arial" w:hAnsi="Arial" w:cs="Arial"/>
                <w:spacing w:val="-1"/>
                <w:sz w:val="18"/>
                <w:szCs w:val="18"/>
                <w:lang w:val="it-IT"/>
              </w:rPr>
              <w:t>m</w:t>
            </w:r>
            <w:r>
              <w:rPr>
                <w:rFonts w:ascii="Arial" w:eastAsia="Arial" w:hAnsi="Arial" w:cs="Arial"/>
                <w:sz w:val="18"/>
                <w:szCs w:val="18"/>
                <w:lang w:val="it-IT"/>
              </w:rPr>
              <w:t>a</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2"/>
                <w:sz w:val="18"/>
                <w:szCs w:val="18"/>
                <w:lang w:val="it-IT"/>
              </w:rPr>
              <w:t>o</w:t>
            </w:r>
            <w:r>
              <w:rPr>
                <w:rFonts w:ascii="Arial" w:eastAsia="Arial" w:hAnsi="Arial" w:cs="Arial"/>
                <w:spacing w:val="1"/>
                <w:sz w:val="18"/>
                <w:szCs w:val="18"/>
                <w:lang w:val="it-IT"/>
              </w:rPr>
              <w:t>m</w:t>
            </w:r>
            <w:r>
              <w:rPr>
                <w:rFonts w:ascii="Arial" w:eastAsia="Arial" w:hAnsi="Arial" w:cs="Arial"/>
                <w:spacing w:val="-2"/>
                <w:sz w:val="18"/>
                <w:szCs w:val="18"/>
                <w:lang w:val="it-IT"/>
              </w:rPr>
              <w:t>u</w:t>
            </w:r>
            <w:r>
              <w:rPr>
                <w:rFonts w:ascii="Arial" w:eastAsia="Arial" w:hAnsi="Arial" w:cs="Arial"/>
                <w:spacing w:val="1"/>
                <w:sz w:val="18"/>
                <w:szCs w:val="18"/>
                <w:lang w:val="it-IT"/>
              </w:rPr>
              <w:t>ni</w:t>
            </w:r>
            <w:r>
              <w:rPr>
                <w:rFonts w:ascii="Arial" w:eastAsia="Arial" w:hAnsi="Arial" w:cs="Arial"/>
                <w:spacing w:val="-1"/>
                <w:sz w:val="18"/>
                <w:szCs w:val="18"/>
                <w:lang w:val="it-IT"/>
              </w:rPr>
              <w:t>c</w:t>
            </w:r>
            <w:r>
              <w:rPr>
                <w:rFonts w:ascii="Arial" w:eastAsia="Arial" w:hAnsi="Arial" w:cs="Arial"/>
                <w:spacing w:val="1"/>
                <w:sz w:val="18"/>
                <w:szCs w:val="18"/>
                <w:lang w:val="it-IT"/>
              </w:rPr>
              <w:t>a</w:t>
            </w:r>
            <w:r>
              <w:rPr>
                <w:rFonts w:ascii="Arial" w:eastAsia="Arial" w:hAnsi="Arial" w:cs="Arial"/>
                <w:spacing w:val="-1"/>
                <w:sz w:val="18"/>
                <w:szCs w:val="18"/>
                <w:lang w:val="it-IT"/>
              </w:rPr>
              <w:t>z</w:t>
            </w:r>
            <w:r>
              <w:rPr>
                <w:rFonts w:ascii="Arial" w:eastAsia="Arial" w:hAnsi="Arial" w:cs="Arial"/>
                <w:spacing w:val="1"/>
                <w:sz w:val="18"/>
                <w:szCs w:val="18"/>
                <w:lang w:val="it-IT"/>
              </w:rPr>
              <w:t>ion</w:t>
            </w:r>
            <w:r>
              <w:rPr>
                <w:rFonts w:ascii="Arial" w:eastAsia="Arial" w:hAnsi="Arial" w:cs="Arial"/>
                <w:sz w:val="18"/>
                <w:szCs w:val="18"/>
                <w:lang w:val="it-IT"/>
              </w:rPr>
              <w:t>e</w:t>
            </w:r>
            <w:r>
              <w:rPr>
                <w:rFonts w:ascii="Arial" w:eastAsia="Arial" w:hAnsi="Arial" w:cs="Arial"/>
                <w:spacing w:val="-13"/>
                <w:sz w:val="18"/>
                <w:szCs w:val="18"/>
                <w:lang w:val="it-IT"/>
              </w:rPr>
              <w:t xml:space="preserve"> </w:t>
            </w:r>
            <w:r>
              <w:rPr>
                <w:rFonts w:ascii="Arial" w:eastAsia="Arial" w:hAnsi="Arial" w:cs="Arial"/>
                <w:spacing w:val="1"/>
                <w:sz w:val="18"/>
                <w:szCs w:val="18"/>
                <w:lang w:val="it-IT"/>
              </w:rPr>
              <w:t>co</w:t>
            </w:r>
            <w:r>
              <w:rPr>
                <w:rFonts w:ascii="Arial" w:eastAsia="Arial" w:hAnsi="Arial" w:cs="Arial"/>
                <w:sz w:val="18"/>
                <w:szCs w:val="18"/>
                <w:lang w:val="it-IT"/>
              </w:rPr>
              <w:t>n</w:t>
            </w:r>
            <w:r>
              <w:rPr>
                <w:rFonts w:ascii="Arial" w:eastAsia="Arial" w:hAnsi="Arial" w:cs="Arial"/>
                <w:spacing w:val="-4"/>
                <w:sz w:val="18"/>
                <w:szCs w:val="18"/>
                <w:lang w:val="it-IT"/>
              </w:rPr>
              <w:t xml:space="preserve"> </w:t>
            </w:r>
            <w:r>
              <w:rPr>
                <w:rFonts w:ascii="Arial" w:eastAsia="Arial" w:hAnsi="Arial" w:cs="Arial"/>
                <w:sz w:val="18"/>
                <w:szCs w:val="18"/>
                <w:lang w:val="it-IT"/>
              </w:rPr>
              <w:t>i</w:t>
            </w:r>
            <w:r>
              <w:rPr>
                <w:rFonts w:ascii="Arial" w:eastAsia="Arial" w:hAnsi="Arial" w:cs="Arial"/>
                <w:spacing w:val="1"/>
                <w:sz w:val="18"/>
                <w:szCs w:val="18"/>
                <w:lang w:val="it-IT"/>
              </w:rPr>
              <w:t xml:space="preserve"> pa</w:t>
            </w:r>
            <w:r>
              <w:rPr>
                <w:rFonts w:ascii="Arial" w:eastAsia="Arial" w:hAnsi="Arial" w:cs="Arial"/>
                <w:spacing w:val="-2"/>
                <w:sz w:val="18"/>
                <w:szCs w:val="18"/>
                <w:lang w:val="it-IT"/>
              </w:rPr>
              <w:t>r</w:t>
            </w:r>
            <w:r>
              <w:rPr>
                <w:rFonts w:ascii="Arial" w:eastAsia="Arial" w:hAnsi="Arial" w:cs="Arial"/>
                <w:spacing w:val="1"/>
                <w:sz w:val="18"/>
                <w:szCs w:val="18"/>
                <w:lang w:val="it-IT"/>
              </w:rPr>
              <w:t>i</w:t>
            </w:r>
            <w:r>
              <w:rPr>
                <w:rFonts w:ascii="Arial" w:eastAsia="Arial" w:hAnsi="Arial" w:cs="Arial"/>
                <w:sz w:val="18"/>
                <w:szCs w:val="18"/>
                <w:lang w:val="it-IT"/>
              </w:rPr>
              <w:t>,</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s</w:t>
            </w:r>
            <w:r>
              <w:rPr>
                <w:rFonts w:ascii="Arial" w:eastAsia="Arial" w:hAnsi="Arial" w:cs="Arial"/>
                <w:sz w:val="18"/>
                <w:szCs w:val="18"/>
                <w:lang w:val="it-IT"/>
              </w:rPr>
              <w:t>o</w:t>
            </w:r>
            <w:r>
              <w:rPr>
                <w:rFonts w:ascii="Arial" w:eastAsia="Arial" w:hAnsi="Arial" w:cs="Arial"/>
                <w:spacing w:val="-1"/>
                <w:sz w:val="18"/>
                <w:szCs w:val="18"/>
                <w:lang w:val="it-IT"/>
              </w:rPr>
              <w:t>c</w:t>
            </w:r>
            <w:r>
              <w:rPr>
                <w:rFonts w:ascii="Arial" w:eastAsia="Arial" w:hAnsi="Arial" w:cs="Arial"/>
                <w:spacing w:val="1"/>
                <w:sz w:val="18"/>
                <w:szCs w:val="18"/>
                <w:lang w:val="it-IT"/>
              </w:rPr>
              <w:t>ia</w:t>
            </w:r>
            <w:r>
              <w:rPr>
                <w:rFonts w:ascii="Arial" w:eastAsia="Arial" w:hAnsi="Arial" w:cs="Arial"/>
                <w:spacing w:val="-2"/>
                <w:sz w:val="18"/>
                <w:szCs w:val="18"/>
                <w:lang w:val="it-IT"/>
              </w:rPr>
              <w:t>l</w:t>
            </w:r>
            <w:r>
              <w:rPr>
                <w:rFonts w:ascii="Arial" w:eastAsia="Arial" w:hAnsi="Arial" w:cs="Arial"/>
                <w:spacing w:val="1"/>
                <w:sz w:val="18"/>
                <w:szCs w:val="18"/>
                <w:lang w:val="it-IT"/>
              </w:rPr>
              <w:t>i</w:t>
            </w:r>
            <w:r>
              <w:rPr>
                <w:rFonts w:ascii="Arial" w:eastAsia="Arial" w:hAnsi="Arial" w:cs="Arial"/>
                <w:spacing w:val="-1"/>
                <w:sz w:val="18"/>
                <w:szCs w:val="18"/>
                <w:lang w:val="it-IT"/>
              </w:rPr>
              <w:t>zz</w:t>
            </w:r>
            <w:r>
              <w:rPr>
                <w:rFonts w:ascii="Arial" w:eastAsia="Arial" w:hAnsi="Arial" w:cs="Arial"/>
                <w:sz w:val="18"/>
                <w:szCs w:val="18"/>
                <w:lang w:val="it-IT"/>
              </w:rPr>
              <w:t>a</w:t>
            </w:r>
          </w:p>
          <w:p w:rsidR="005A35FA" w:rsidRDefault="0091427D">
            <w:pPr>
              <w:tabs>
                <w:tab w:val="left" w:pos="660"/>
              </w:tabs>
              <w:spacing w:before="3" w:line="200" w:lineRule="exact"/>
              <w:ind w:left="669" w:right="622" w:hanging="442"/>
            </w:pPr>
            <w:r>
              <w:rPr>
                <w:rFonts w:ascii="Arial" w:eastAsia="Arial" w:hAnsi="Arial" w:cs="Arial"/>
                <w:sz w:val="18"/>
                <w:szCs w:val="18"/>
                <w:lang w:val="it-IT"/>
              </w:rPr>
              <w:t>4</w:t>
            </w:r>
            <w:r>
              <w:rPr>
                <w:rFonts w:ascii="Arial" w:eastAsia="Arial" w:hAnsi="Arial" w:cs="Arial"/>
                <w:sz w:val="18"/>
                <w:szCs w:val="18"/>
                <w:lang w:val="it-IT"/>
              </w:rPr>
              <w:tab/>
            </w:r>
            <w:r>
              <w:rPr>
                <w:rFonts w:ascii="Arial" w:eastAsia="Arial" w:hAnsi="Arial" w:cs="Arial"/>
                <w:spacing w:val="1"/>
                <w:sz w:val="18"/>
                <w:szCs w:val="18"/>
                <w:lang w:val="it-IT"/>
              </w:rPr>
              <w:t>espe</w:t>
            </w:r>
            <w:r>
              <w:rPr>
                <w:rFonts w:ascii="Arial" w:eastAsia="Arial" w:hAnsi="Arial" w:cs="Arial"/>
                <w:spacing w:val="-2"/>
                <w:sz w:val="18"/>
                <w:szCs w:val="18"/>
                <w:lang w:val="it-IT"/>
              </w:rPr>
              <w:t>r</w:t>
            </w:r>
            <w:r>
              <w:rPr>
                <w:rFonts w:ascii="Arial" w:eastAsia="Arial" w:hAnsi="Arial" w:cs="Arial"/>
                <w:spacing w:val="1"/>
                <w:sz w:val="18"/>
                <w:szCs w:val="18"/>
                <w:lang w:val="it-IT"/>
              </w:rPr>
              <w:t>ien</w:t>
            </w:r>
            <w:r>
              <w:rPr>
                <w:rFonts w:ascii="Arial" w:eastAsia="Arial" w:hAnsi="Arial" w:cs="Arial"/>
                <w:spacing w:val="-1"/>
                <w:sz w:val="18"/>
                <w:szCs w:val="18"/>
                <w:lang w:val="it-IT"/>
              </w:rPr>
              <w:t>z</w:t>
            </w:r>
            <w:r>
              <w:rPr>
                <w:rFonts w:ascii="Arial" w:eastAsia="Arial" w:hAnsi="Arial" w:cs="Arial"/>
                <w:sz w:val="18"/>
                <w:szCs w:val="18"/>
                <w:lang w:val="it-IT"/>
              </w:rPr>
              <w:t>e</w:t>
            </w:r>
            <w:r>
              <w:rPr>
                <w:rFonts w:ascii="Arial" w:eastAsia="Arial" w:hAnsi="Arial" w:cs="Arial"/>
                <w:spacing w:val="-10"/>
                <w:sz w:val="18"/>
                <w:szCs w:val="18"/>
                <w:lang w:val="it-IT"/>
              </w:rPr>
              <w:t xml:space="preserve"> </w:t>
            </w:r>
            <w:r>
              <w:rPr>
                <w:rFonts w:ascii="Arial" w:eastAsia="Arial" w:hAnsi="Arial" w:cs="Arial"/>
                <w:sz w:val="18"/>
                <w:szCs w:val="18"/>
                <w:lang w:val="it-IT"/>
              </w:rPr>
              <w:t xml:space="preserve">e </w:t>
            </w:r>
            <w:proofErr w:type="spellStart"/>
            <w:r>
              <w:rPr>
                <w:rFonts w:ascii="Arial" w:eastAsia="Arial" w:hAnsi="Arial" w:cs="Arial"/>
                <w:spacing w:val="1"/>
                <w:sz w:val="18"/>
                <w:szCs w:val="18"/>
                <w:lang w:val="it-IT"/>
              </w:rPr>
              <w:t>s</w:t>
            </w:r>
            <w:r>
              <w:rPr>
                <w:rFonts w:ascii="Arial" w:eastAsia="Arial" w:hAnsi="Arial" w:cs="Arial"/>
                <w:spacing w:val="-2"/>
                <w:sz w:val="18"/>
                <w:szCs w:val="18"/>
                <w:lang w:val="it-IT"/>
              </w:rPr>
              <w:t>a</w:t>
            </w:r>
            <w:r>
              <w:rPr>
                <w:rFonts w:ascii="Arial" w:eastAsia="Arial" w:hAnsi="Arial" w:cs="Arial"/>
                <w:spacing w:val="1"/>
                <w:sz w:val="18"/>
                <w:szCs w:val="18"/>
                <w:lang w:val="it-IT"/>
              </w:rPr>
              <w:t>pe</w:t>
            </w:r>
            <w:r>
              <w:rPr>
                <w:rFonts w:ascii="Arial" w:eastAsia="Arial" w:hAnsi="Arial" w:cs="Arial"/>
                <w:sz w:val="18"/>
                <w:szCs w:val="18"/>
                <w:lang w:val="it-IT"/>
              </w:rPr>
              <w:t>ri</w:t>
            </w:r>
            <w:proofErr w:type="spellEnd"/>
            <w:r>
              <w:rPr>
                <w:rFonts w:ascii="Arial" w:eastAsia="Arial" w:hAnsi="Arial" w:cs="Arial"/>
                <w:spacing w:val="45"/>
                <w:sz w:val="18"/>
                <w:szCs w:val="18"/>
                <w:lang w:val="it-IT"/>
              </w:rPr>
              <w:t xml:space="preserve"> </w:t>
            </w:r>
            <w:r>
              <w:rPr>
                <w:rFonts w:ascii="Arial" w:eastAsia="Arial" w:hAnsi="Arial" w:cs="Arial"/>
                <w:spacing w:val="1"/>
                <w:sz w:val="18"/>
                <w:szCs w:val="18"/>
                <w:lang w:val="it-IT"/>
              </w:rPr>
              <w:t>in</w:t>
            </w:r>
            <w:r>
              <w:rPr>
                <w:rFonts w:ascii="Arial" w:eastAsia="Arial" w:hAnsi="Arial" w:cs="Arial"/>
                <w:spacing w:val="-2"/>
                <w:sz w:val="18"/>
                <w:szCs w:val="18"/>
                <w:lang w:val="it-IT"/>
              </w:rPr>
              <w:t>t</w:t>
            </w:r>
            <w:r>
              <w:rPr>
                <w:rFonts w:ascii="Arial" w:eastAsia="Arial" w:hAnsi="Arial" w:cs="Arial"/>
                <w:spacing w:val="1"/>
                <w:sz w:val="18"/>
                <w:szCs w:val="18"/>
                <w:lang w:val="it-IT"/>
              </w:rPr>
              <w:t>e</w:t>
            </w:r>
            <w:r>
              <w:rPr>
                <w:rFonts w:ascii="Arial" w:eastAsia="Arial" w:hAnsi="Arial" w:cs="Arial"/>
                <w:sz w:val="18"/>
                <w:szCs w:val="18"/>
                <w:lang w:val="it-IT"/>
              </w:rPr>
              <w:t>r</w:t>
            </w:r>
            <w:r>
              <w:rPr>
                <w:rFonts w:ascii="Arial" w:eastAsia="Arial" w:hAnsi="Arial" w:cs="Arial"/>
                <w:spacing w:val="1"/>
                <w:sz w:val="18"/>
                <w:szCs w:val="18"/>
                <w:lang w:val="it-IT"/>
              </w:rPr>
              <w:t>a</w:t>
            </w:r>
            <w:r>
              <w:rPr>
                <w:rFonts w:ascii="Arial" w:eastAsia="Arial" w:hAnsi="Arial" w:cs="Arial"/>
                <w:spacing w:val="-2"/>
                <w:sz w:val="18"/>
                <w:szCs w:val="18"/>
                <w:lang w:val="it-IT"/>
              </w:rPr>
              <w:t>g</w:t>
            </w:r>
            <w:r>
              <w:rPr>
                <w:rFonts w:ascii="Arial" w:eastAsia="Arial" w:hAnsi="Arial" w:cs="Arial"/>
                <w:spacing w:val="1"/>
                <w:sz w:val="18"/>
                <w:szCs w:val="18"/>
                <w:lang w:val="it-IT"/>
              </w:rPr>
              <w:t>e</w:t>
            </w:r>
            <w:r>
              <w:rPr>
                <w:rFonts w:ascii="Arial" w:eastAsia="Arial" w:hAnsi="Arial" w:cs="Arial"/>
                <w:spacing w:val="-2"/>
                <w:sz w:val="18"/>
                <w:szCs w:val="18"/>
                <w:lang w:val="it-IT"/>
              </w:rPr>
              <w:t>n</w:t>
            </w:r>
            <w:r>
              <w:rPr>
                <w:rFonts w:ascii="Arial" w:eastAsia="Arial" w:hAnsi="Arial" w:cs="Arial"/>
                <w:spacing w:val="1"/>
                <w:sz w:val="18"/>
                <w:szCs w:val="18"/>
                <w:lang w:val="it-IT"/>
              </w:rPr>
              <w:t>d</w:t>
            </w:r>
            <w:r>
              <w:rPr>
                <w:rFonts w:ascii="Arial" w:eastAsia="Arial" w:hAnsi="Arial" w:cs="Arial"/>
                <w:sz w:val="18"/>
                <w:szCs w:val="18"/>
                <w:lang w:val="it-IT"/>
              </w:rPr>
              <w:t>o</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a</w:t>
            </w:r>
            <w:r>
              <w:rPr>
                <w:rFonts w:ascii="Arial" w:eastAsia="Arial" w:hAnsi="Arial" w:cs="Arial"/>
                <w:sz w:val="18"/>
                <w:szCs w:val="18"/>
                <w:lang w:val="it-IT"/>
              </w:rPr>
              <w:t>tt</w:t>
            </w:r>
            <w:r>
              <w:rPr>
                <w:rFonts w:ascii="Arial" w:eastAsia="Arial" w:hAnsi="Arial" w:cs="Arial"/>
                <w:spacing w:val="-2"/>
                <w:sz w:val="18"/>
                <w:szCs w:val="18"/>
                <w:lang w:val="it-IT"/>
              </w:rPr>
              <w:t>r</w:t>
            </w:r>
            <w:r>
              <w:rPr>
                <w:rFonts w:ascii="Arial" w:eastAsia="Arial" w:hAnsi="Arial" w:cs="Arial"/>
                <w:spacing w:val="1"/>
                <w:sz w:val="18"/>
                <w:szCs w:val="18"/>
                <w:lang w:val="it-IT"/>
              </w:rPr>
              <w:t>a</w:t>
            </w:r>
            <w:r>
              <w:rPr>
                <w:rFonts w:ascii="Arial" w:eastAsia="Arial" w:hAnsi="Arial" w:cs="Arial"/>
                <w:spacing w:val="-1"/>
                <w:sz w:val="18"/>
                <w:szCs w:val="18"/>
                <w:lang w:val="it-IT"/>
              </w:rPr>
              <w:t>v</w:t>
            </w:r>
            <w:r>
              <w:rPr>
                <w:rFonts w:ascii="Arial" w:eastAsia="Arial" w:hAnsi="Arial" w:cs="Arial"/>
                <w:spacing w:val="1"/>
                <w:sz w:val="18"/>
                <w:szCs w:val="18"/>
                <w:lang w:val="it-IT"/>
              </w:rPr>
              <w:t>e</w:t>
            </w:r>
            <w:r>
              <w:rPr>
                <w:rFonts w:ascii="Arial" w:eastAsia="Arial" w:hAnsi="Arial" w:cs="Arial"/>
                <w:sz w:val="18"/>
                <w:szCs w:val="18"/>
                <w:lang w:val="it-IT"/>
              </w:rPr>
              <w:t>r</w:t>
            </w:r>
            <w:r>
              <w:rPr>
                <w:rFonts w:ascii="Arial" w:eastAsia="Arial" w:hAnsi="Arial" w:cs="Arial"/>
                <w:spacing w:val="1"/>
                <w:sz w:val="18"/>
                <w:szCs w:val="18"/>
                <w:lang w:val="it-IT"/>
              </w:rPr>
              <w:t>s</w:t>
            </w:r>
            <w:r>
              <w:rPr>
                <w:rFonts w:ascii="Arial" w:eastAsia="Arial" w:hAnsi="Arial" w:cs="Arial"/>
                <w:sz w:val="18"/>
                <w:szCs w:val="18"/>
                <w:lang w:val="it-IT"/>
              </w:rPr>
              <w:t>o</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l’</w:t>
            </w:r>
            <w:r>
              <w:rPr>
                <w:rFonts w:ascii="Arial" w:eastAsia="Arial" w:hAnsi="Arial" w:cs="Arial"/>
                <w:spacing w:val="-2"/>
                <w:sz w:val="18"/>
                <w:szCs w:val="18"/>
                <w:lang w:val="it-IT"/>
              </w:rPr>
              <w:t>a</w:t>
            </w:r>
            <w:r>
              <w:rPr>
                <w:rFonts w:ascii="Arial" w:eastAsia="Arial" w:hAnsi="Arial" w:cs="Arial"/>
                <w:spacing w:val="1"/>
                <w:sz w:val="18"/>
                <w:szCs w:val="18"/>
                <w:lang w:val="it-IT"/>
              </w:rPr>
              <w:t>s</w:t>
            </w:r>
            <w:r>
              <w:rPr>
                <w:rFonts w:ascii="Arial" w:eastAsia="Arial" w:hAnsi="Arial" w:cs="Arial"/>
                <w:spacing w:val="-1"/>
                <w:sz w:val="18"/>
                <w:szCs w:val="18"/>
                <w:lang w:val="it-IT"/>
              </w:rPr>
              <w:t>c</w:t>
            </w:r>
            <w:r>
              <w:rPr>
                <w:rFonts w:ascii="Arial" w:eastAsia="Arial" w:hAnsi="Arial" w:cs="Arial"/>
                <w:spacing w:val="1"/>
                <w:sz w:val="18"/>
                <w:szCs w:val="18"/>
                <w:lang w:val="it-IT"/>
              </w:rPr>
              <w:t>ol</w:t>
            </w:r>
            <w:r>
              <w:rPr>
                <w:rFonts w:ascii="Arial" w:eastAsia="Arial" w:hAnsi="Arial" w:cs="Arial"/>
                <w:sz w:val="18"/>
                <w:szCs w:val="18"/>
                <w:lang w:val="it-IT"/>
              </w:rPr>
              <w: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a</w:t>
            </w:r>
            <w:r>
              <w:rPr>
                <w:rFonts w:ascii="Arial" w:eastAsia="Arial" w:hAnsi="Arial" w:cs="Arial"/>
                <w:sz w:val="18"/>
                <w:szCs w:val="18"/>
                <w:lang w:val="it-IT"/>
              </w:rPr>
              <w:t>t</w:t>
            </w:r>
            <w:r>
              <w:rPr>
                <w:rFonts w:ascii="Arial" w:eastAsia="Arial" w:hAnsi="Arial" w:cs="Arial"/>
                <w:spacing w:val="-2"/>
                <w:sz w:val="18"/>
                <w:szCs w:val="18"/>
                <w:lang w:val="it-IT"/>
              </w:rPr>
              <w:t>t</w:t>
            </w:r>
            <w:r>
              <w:rPr>
                <w:rFonts w:ascii="Arial" w:eastAsia="Arial" w:hAnsi="Arial" w:cs="Arial"/>
                <w:spacing w:val="1"/>
                <w:sz w:val="18"/>
                <w:szCs w:val="18"/>
                <w:lang w:val="it-IT"/>
              </w:rPr>
              <w:t>i</w:t>
            </w:r>
            <w:r>
              <w:rPr>
                <w:rFonts w:ascii="Arial" w:eastAsia="Arial" w:hAnsi="Arial" w:cs="Arial"/>
                <w:spacing w:val="-1"/>
                <w:sz w:val="18"/>
                <w:szCs w:val="18"/>
                <w:lang w:val="it-IT"/>
              </w:rPr>
              <w:t>v</w:t>
            </w:r>
            <w:r>
              <w:rPr>
                <w:rFonts w:ascii="Arial" w:eastAsia="Arial" w:hAnsi="Arial" w:cs="Arial"/>
                <w:sz w:val="18"/>
                <w:szCs w:val="18"/>
                <w:lang w:val="it-IT"/>
              </w:rPr>
              <w:t>o</w:t>
            </w:r>
            <w:r>
              <w:rPr>
                <w:rFonts w:ascii="Arial" w:eastAsia="Arial" w:hAnsi="Arial" w:cs="Arial"/>
                <w:spacing w:val="-2"/>
                <w:sz w:val="18"/>
                <w:szCs w:val="18"/>
                <w:lang w:val="it-IT"/>
              </w:rPr>
              <w:t xml:space="preserve"> e</w:t>
            </w:r>
            <w:r>
              <w:rPr>
                <w:rFonts w:ascii="Arial" w:eastAsia="Arial" w:hAnsi="Arial" w:cs="Arial"/>
                <w:sz w:val="18"/>
                <w:szCs w:val="18"/>
                <w:lang w:val="it-IT"/>
              </w:rPr>
              <w:t xml:space="preserve">d </w:t>
            </w:r>
            <w:r>
              <w:rPr>
                <w:rFonts w:ascii="Arial" w:eastAsia="Arial" w:hAnsi="Arial" w:cs="Arial"/>
                <w:spacing w:val="1"/>
                <w:w w:val="99"/>
                <w:sz w:val="18"/>
                <w:szCs w:val="18"/>
                <w:lang w:val="it-IT"/>
              </w:rPr>
              <w:t>a</w:t>
            </w:r>
            <w:r>
              <w:rPr>
                <w:rFonts w:ascii="Arial" w:eastAsia="Arial" w:hAnsi="Arial" w:cs="Arial"/>
                <w:w w:val="99"/>
                <w:sz w:val="18"/>
                <w:szCs w:val="18"/>
                <w:lang w:val="it-IT"/>
              </w:rPr>
              <w:t>rr</w:t>
            </w:r>
            <w:r>
              <w:rPr>
                <w:rFonts w:ascii="Arial" w:eastAsia="Arial" w:hAnsi="Arial" w:cs="Arial"/>
                <w:spacing w:val="1"/>
                <w:w w:val="99"/>
                <w:sz w:val="18"/>
                <w:szCs w:val="18"/>
                <w:lang w:val="it-IT"/>
              </w:rPr>
              <w:t>i</w:t>
            </w:r>
            <w:r>
              <w:rPr>
                <w:rFonts w:ascii="Arial" w:eastAsia="Arial" w:hAnsi="Arial" w:cs="Arial"/>
                <w:spacing w:val="-1"/>
                <w:w w:val="99"/>
                <w:sz w:val="18"/>
                <w:szCs w:val="18"/>
                <w:lang w:val="it-IT"/>
              </w:rPr>
              <w:t>c</w:t>
            </w:r>
            <w:r>
              <w:rPr>
                <w:rFonts w:ascii="Arial" w:eastAsia="Arial" w:hAnsi="Arial" w:cs="Arial"/>
                <w:spacing w:val="1"/>
                <w:w w:val="99"/>
                <w:sz w:val="18"/>
                <w:szCs w:val="18"/>
                <w:lang w:val="it-IT"/>
              </w:rPr>
              <w:t>ch</w:t>
            </w:r>
            <w:r>
              <w:rPr>
                <w:rFonts w:ascii="Arial" w:eastAsia="Arial" w:hAnsi="Arial" w:cs="Arial"/>
                <w:spacing w:val="-2"/>
                <w:w w:val="99"/>
                <w:sz w:val="18"/>
                <w:szCs w:val="18"/>
                <w:lang w:val="it-IT"/>
              </w:rPr>
              <w:t>e</w:t>
            </w:r>
            <w:r>
              <w:rPr>
                <w:rFonts w:ascii="Arial" w:eastAsia="Arial" w:hAnsi="Arial" w:cs="Arial"/>
                <w:spacing w:val="1"/>
                <w:w w:val="99"/>
                <w:sz w:val="18"/>
                <w:szCs w:val="18"/>
                <w:lang w:val="it-IT"/>
              </w:rPr>
              <w:t>ndo</w:t>
            </w:r>
            <w:r>
              <w:rPr>
                <w:rFonts w:ascii="Arial" w:eastAsia="Arial" w:hAnsi="Arial" w:cs="Arial"/>
                <w:w w:val="99"/>
                <w:sz w:val="18"/>
                <w:szCs w:val="18"/>
                <w:lang w:val="it-IT"/>
              </w:rPr>
              <w:t>-r</w:t>
            </w:r>
            <w:r>
              <w:rPr>
                <w:rFonts w:ascii="Arial" w:eastAsia="Arial" w:hAnsi="Arial" w:cs="Arial"/>
                <w:spacing w:val="-2"/>
                <w:w w:val="99"/>
                <w:sz w:val="18"/>
                <w:szCs w:val="18"/>
                <w:lang w:val="it-IT"/>
              </w:rPr>
              <w:t>i</w:t>
            </w:r>
            <w:r>
              <w:rPr>
                <w:rFonts w:ascii="Arial" w:eastAsia="Arial" w:hAnsi="Arial" w:cs="Arial"/>
                <w:spacing w:val="1"/>
                <w:w w:val="99"/>
                <w:sz w:val="18"/>
                <w:szCs w:val="18"/>
                <w:lang w:val="it-IT"/>
              </w:rPr>
              <w:t>o</w:t>
            </w:r>
            <w:r>
              <w:rPr>
                <w:rFonts w:ascii="Arial" w:eastAsia="Arial" w:hAnsi="Arial" w:cs="Arial"/>
                <w:w w:val="99"/>
                <w:sz w:val="18"/>
                <w:szCs w:val="18"/>
                <w:lang w:val="it-IT"/>
              </w:rPr>
              <w:t>r</w:t>
            </w:r>
            <w:r>
              <w:rPr>
                <w:rFonts w:ascii="Arial" w:eastAsia="Arial" w:hAnsi="Arial" w:cs="Arial"/>
                <w:spacing w:val="1"/>
                <w:w w:val="99"/>
                <w:sz w:val="18"/>
                <w:szCs w:val="18"/>
                <w:lang w:val="it-IT"/>
              </w:rPr>
              <w:t>g</w:t>
            </w:r>
            <w:r>
              <w:rPr>
                <w:rFonts w:ascii="Arial" w:eastAsia="Arial" w:hAnsi="Arial" w:cs="Arial"/>
                <w:spacing w:val="-2"/>
                <w:w w:val="99"/>
                <w:sz w:val="18"/>
                <w:szCs w:val="18"/>
                <w:lang w:val="it-IT"/>
              </w:rPr>
              <w:t>a</w:t>
            </w:r>
            <w:r>
              <w:rPr>
                <w:rFonts w:ascii="Arial" w:eastAsia="Arial" w:hAnsi="Arial" w:cs="Arial"/>
                <w:spacing w:val="1"/>
                <w:w w:val="99"/>
                <w:sz w:val="18"/>
                <w:szCs w:val="18"/>
                <w:lang w:val="it-IT"/>
              </w:rPr>
              <w:t>ni</w:t>
            </w:r>
            <w:r>
              <w:rPr>
                <w:rFonts w:ascii="Arial" w:eastAsia="Arial" w:hAnsi="Arial" w:cs="Arial"/>
                <w:spacing w:val="-1"/>
                <w:w w:val="99"/>
                <w:sz w:val="18"/>
                <w:szCs w:val="18"/>
                <w:lang w:val="it-IT"/>
              </w:rPr>
              <w:t>zz</w:t>
            </w:r>
            <w:r>
              <w:rPr>
                <w:rFonts w:ascii="Arial" w:eastAsia="Arial" w:hAnsi="Arial" w:cs="Arial"/>
                <w:spacing w:val="1"/>
                <w:w w:val="99"/>
                <w:sz w:val="18"/>
                <w:szCs w:val="18"/>
                <w:lang w:val="it-IT"/>
              </w:rPr>
              <w:t>and</w:t>
            </w:r>
            <w:r>
              <w:rPr>
                <w:rFonts w:ascii="Arial" w:eastAsia="Arial" w:hAnsi="Arial" w:cs="Arial"/>
                <w:w w:val="99"/>
                <w:sz w:val="18"/>
                <w:szCs w:val="18"/>
                <w:lang w:val="it-IT"/>
              </w:rPr>
              <w:t xml:space="preserve">o </w:t>
            </w:r>
            <w:r>
              <w:rPr>
                <w:rFonts w:ascii="Arial" w:eastAsia="Arial" w:hAnsi="Arial" w:cs="Arial"/>
                <w:spacing w:val="1"/>
                <w:sz w:val="18"/>
                <w:szCs w:val="18"/>
                <w:lang w:val="it-IT"/>
              </w:rPr>
              <w:t>l</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p</w:t>
            </w:r>
            <w:r>
              <w:rPr>
                <w:rFonts w:ascii="Arial" w:eastAsia="Arial" w:hAnsi="Arial" w:cs="Arial"/>
                <w:sz w:val="18"/>
                <w:szCs w:val="18"/>
                <w:lang w:val="it-IT"/>
              </w:rPr>
              <w:t>r</w:t>
            </w:r>
            <w:r>
              <w:rPr>
                <w:rFonts w:ascii="Arial" w:eastAsia="Arial" w:hAnsi="Arial" w:cs="Arial"/>
                <w:spacing w:val="1"/>
                <w:sz w:val="18"/>
                <w:szCs w:val="18"/>
                <w:lang w:val="it-IT"/>
              </w:rPr>
              <w:t>op</w:t>
            </w:r>
            <w:r>
              <w:rPr>
                <w:rFonts w:ascii="Arial" w:eastAsia="Arial" w:hAnsi="Arial" w:cs="Arial"/>
                <w:sz w:val="18"/>
                <w:szCs w:val="18"/>
                <w:lang w:val="it-IT"/>
              </w:rPr>
              <w:t>r</w:t>
            </w:r>
            <w:r>
              <w:rPr>
                <w:rFonts w:ascii="Arial" w:eastAsia="Arial" w:hAnsi="Arial" w:cs="Arial"/>
                <w:spacing w:val="-2"/>
                <w:sz w:val="18"/>
                <w:szCs w:val="18"/>
                <w:lang w:val="it-IT"/>
              </w:rPr>
              <w:t>i</w:t>
            </w:r>
            <w:r>
              <w:rPr>
                <w:rFonts w:ascii="Arial" w:eastAsia="Arial" w:hAnsi="Arial" w:cs="Arial"/>
                <w:sz w:val="18"/>
                <w:szCs w:val="18"/>
                <w:lang w:val="it-IT"/>
              </w:rPr>
              <w:t>e</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i</w:t>
            </w:r>
            <w:r>
              <w:rPr>
                <w:rFonts w:ascii="Arial" w:eastAsia="Arial" w:hAnsi="Arial" w:cs="Arial"/>
                <w:spacing w:val="-2"/>
                <w:sz w:val="18"/>
                <w:szCs w:val="18"/>
                <w:lang w:val="it-IT"/>
              </w:rPr>
              <w:t>d</w:t>
            </w:r>
            <w:r>
              <w:rPr>
                <w:rFonts w:ascii="Arial" w:eastAsia="Arial" w:hAnsi="Arial" w:cs="Arial"/>
                <w:spacing w:val="1"/>
                <w:sz w:val="18"/>
                <w:szCs w:val="18"/>
                <w:lang w:val="it-IT"/>
              </w:rPr>
              <w:t>e</w:t>
            </w:r>
            <w:r>
              <w:rPr>
                <w:rFonts w:ascii="Arial" w:eastAsia="Arial" w:hAnsi="Arial" w:cs="Arial"/>
                <w:sz w:val="18"/>
                <w:szCs w:val="18"/>
                <w:lang w:val="it-IT"/>
              </w:rPr>
              <w:t>e</w:t>
            </w:r>
            <w:r>
              <w:rPr>
                <w:rFonts w:ascii="Arial" w:eastAsia="Arial" w:hAnsi="Arial" w:cs="Arial"/>
                <w:spacing w:val="-2"/>
                <w:sz w:val="18"/>
                <w:szCs w:val="18"/>
                <w:lang w:val="it-IT"/>
              </w:rPr>
              <w:t xml:space="preserve"> i</w:t>
            </w:r>
            <w:r>
              <w:rPr>
                <w:rFonts w:ascii="Arial" w:eastAsia="Arial" w:hAnsi="Arial" w:cs="Arial"/>
                <w:sz w:val="18"/>
                <w:szCs w:val="18"/>
                <w:lang w:val="it-IT"/>
              </w:rPr>
              <w:t xml:space="preserve">n </w:t>
            </w:r>
            <w:r>
              <w:rPr>
                <w:rFonts w:ascii="Arial" w:eastAsia="Arial" w:hAnsi="Arial" w:cs="Arial"/>
                <w:spacing w:val="-1"/>
                <w:sz w:val="18"/>
                <w:szCs w:val="18"/>
                <w:lang w:val="it-IT"/>
              </w:rPr>
              <w:t>m</w:t>
            </w:r>
            <w:r>
              <w:rPr>
                <w:rFonts w:ascii="Arial" w:eastAsia="Arial" w:hAnsi="Arial" w:cs="Arial"/>
                <w:spacing w:val="1"/>
                <w:sz w:val="18"/>
                <w:szCs w:val="18"/>
                <w:lang w:val="it-IT"/>
              </w:rPr>
              <w:t>od</w:t>
            </w:r>
            <w:r>
              <w:rPr>
                <w:rFonts w:ascii="Arial" w:eastAsia="Arial" w:hAnsi="Arial" w:cs="Arial"/>
                <w:sz w:val="18"/>
                <w:szCs w:val="18"/>
                <w:lang w:val="it-IT"/>
              </w:rPr>
              <w:t>o</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di</w:t>
            </w:r>
            <w:r>
              <w:rPr>
                <w:rFonts w:ascii="Arial" w:eastAsia="Arial" w:hAnsi="Arial" w:cs="Arial"/>
                <w:spacing w:val="-2"/>
                <w:sz w:val="18"/>
                <w:szCs w:val="18"/>
                <w:lang w:val="it-IT"/>
              </w:rPr>
              <w:t>n</w:t>
            </w:r>
            <w:r>
              <w:rPr>
                <w:rFonts w:ascii="Arial" w:eastAsia="Arial" w:hAnsi="Arial" w:cs="Arial"/>
                <w:spacing w:val="1"/>
                <w:sz w:val="18"/>
                <w:szCs w:val="18"/>
                <w:lang w:val="it-IT"/>
              </w:rPr>
              <w:t>am</w:t>
            </w:r>
            <w:r>
              <w:rPr>
                <w:rFonts w:ascii="Arial" w:eastAsia="Arial" w:hAnsi="Arial" w:cs="Arial"/>
                <w:spacing w:val="-2"/>
                <w:sz w:val="18"/>
                <w:szCs w:val="18"/>
                <w:lang w:val="it-IT"/>
              </w:rPr>
              <w:t>i</w:t>
            </w:r>
            <w:r>
              <w:rPr>
                <w:rFonts w:ascii="Arial" w:eastAsia="Arial" w:hAnsi="Arial" w:cs="Arial"/>
                <w:spacing w:val="1"/>
                <w:sz w:val="18"/>
                <w:szCs w:val="18"/>
                <w:lang w:val="it-IT"/>
              </w:rPr>
              <w:t>c</w:t>
            </w:r>
            <w:r>
              <w:rPr>
                <w:rFonts w:ascii="Arial" w:eastAsia="Arial" w:hAnsi="Arial" w:cs="Arial"/>
                <w:sz w:val="18"/>
                <w:szCs w:val="18"/>
                <w:lang w:val="it-IT"/>
              </w:rPr>
              <w:t>o</w:t>
            </w:r>
          </w:p>
          <w:p w:rsidR="005A35FA" w:rsidRDefault="0091427D">
            <w:pPr>
              <w:spacing w:before="8"/>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pacing w:val="1"/>
                <w:sz w:val="18"/>
                <w:szCs w:val="18"/>
                <w:lang w:val="it-IT"/>
              </w:rPr>
              <w:t>L’a</w:t>
            </w:r>
            <w:r>
              <w:rPr>
                <w:rFonts w:ascii="Arial" w:eastAsia="Arial" w:hAnsi="Arial" w:cs="Arial"/>
                <w:spacing w:val="-2"/>
                <w:sz w:val="18"/>
                <w:szCs w:val="18"/>
                <w:lang w:val="it-IT"/>
              </w:rPr>
              <w:t>l</w:t>
            </w:r>
            <w:r>
              <w:rPr>
                <w:rFonts w:ascii="Arial" w:eastAsia="Arial" w:hAnsi="Arial" w:cs="Arial"/>
                <w:spacing w:val="1"/>
                <w:sz w:val="18"/>
                <w:szCs w:val="18"/>
                <w:lang w:val="it-IT"/>
              </w:rPr>
              <w:t>lie</w:t>
            </w:r>
            <w:r>
              <w:rPr>
                <w:rFonts w:ascii="Arial" w:eastAsia="Arial" w:hAnsi="Arial" w:cs="Arial"/>
                <w:spacing w:val="-1"/>
                <w:sz w:val="18"/>
                <w:szCs w:val="18"/>
                <w:lang w:val="it-IT"/>
              </w:rPr>
              <w:t>v</w:t>
            </w:r>
            <w:r>
              <w:rPr>
                <w:rFonts w:ascii="Arial" w:eastAsia="Arial" w:hAnsi="Arial" w:cs="Arial"/>
                <w:sz w:val="18"/>
                <w:szCs w:val="18"/>
                <w:lang w:val="it-IT"/>
              </w:rPr>
              <w: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co</w:t>
            </w:r>
            <w:r>
              <w:rPr>
                <w:rFonts w:ascii="Arial" w:eastAsia="Arial" w:hAnsi="Arial" w:cs="Arial"/>
                <w:spacing w:val="-1"/>
                <w:sz w:val="18"/>
                <w:szCs w:val="18"/>
                <w:lang w:val="it-IT"/>
              </w:rPr>
              <w:t>m</w:t>
            </w:r>
            <w:r>
              <w:rPr>
                <w:rFonts w:ascii="Arial" w:eastAsia="Arial" w:hAnsi="Arial" w:cs="Arial"/>
                <w:spacing w:val="1"/>
                <w:sz w:val="18"/>
                <w:szCs w:val="18"/>
                <w:lang w:val="it-IT"/>
              </w:rPr>
              <w:t>un</w:t>
            </w:r>
            <w:r>
              <w:rPr>
                <w:rFonts w:ascii="Arial" w:eastAsia="Arial" w:hAnsi="Arial" w:cs="Arial"/>
                <w:spacing w:val="-2"/>
                <w:sz w:val="18"/>
                <w:szCs w:val="18"/>
                <w:lang w:val="it-IT"/>
              </w:rPr>
              <w:t>i</w:t>
            </w:r>
            <w:r>
              <w:rPr>
                <w:rFonts w:ascii="Arial" w:eastAsia="Arial" w:hAnsi="Arial" w:cs="Arial"/>
                <w:spacing w:val="1"/>
                <w:sz w:val="18"/>
                <w:szCs w:val="18"/>
                <w:lang w:val="it-IT"/>
              </w:rPr>
              <w:t>c</w:t>
            </w:r>
            <w:r>
              <w:rPr>
                <w:rFonts w:ascii="Arial" w:eastAsia="Arial" w:hAnsi="Arial" w:cs="Arial"/>
                <w:sz w:val="18"/>
                <w:szCs w:val="18"/>
                <w:lang w:val="it-IT"/>
              </w:rPr>
              <w:t>a</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co</w:t>
            </w:r>
            <w:r>
              <w:rPr>
                <w:rFonts w:ascii="Arial" w:eastAsia="Arial" w:hAnsi="Arial" w:cs="Arial"/>
                <w:sz w:val="18"/>
                <w:szCs w:val="18"/>
                <w:lang w:val="it-IT"/>
              </w:rPr>
              <w:t>n</w:t>
            </w:r>
            <w:r>
              <w:rPr>
                <w:rFonts w:ascii="Arial" w:eastAsia="Arial" w:hAnsi="Arial" w:cs="Arial"/>
                <w:spacing w:val="-4"/>
                <w:sz w:val="18"/>
                <w:szCs w:val="18"/>
                <w:lang w:val="it-IT"/>
              </w:rPr>
              <w:t xml:space="preserve"> </w:t>
            </w:r>
            <w:r>
              <w:rPr>
                <w:rFonts w:ascii="Arial" w:eastAsia="Arial" w:hAnsi="Arial" w:cs="Arial"/>
                <w:sz w:val="18"/>
                <w:szCs w:val="18"/>
                <w:lang w:val="it-IT"/>
              </w:rPr>
              <w:t>i</w:t>
            </w:r>
            <w:r>
              <w:rPr>
                <w:rFonts w:ascii="Arial" w:eastAsia="Arial" w:hAnsi="Arial" w:cs="Arial"/>
                <w:spacing w:val="1"/>
                <w:sz w:val="18"/>
                <w:szCs w:val="18"/>
                <w:lang w:val="it-IT"/>
              </w:rPr>
              <w:t xml:space="preserve"> </w:t>
            </w:r>
            <w:r>
              <w:rPr>
                <w:rFonts w:ascii="Arial" w:eastAsia="Arial" w:hAnsi="Arial" w:cs="Arial"/>
                <w:spacing w:val="-2"/>
                <w:sz w:val="18"/>
                <w:szCs w:val="18"/>
                <w:lang w:val="it-IT"/>
              </w:rPr>
              <w:t>p</w:t>
            </w:r>
            <w:r>
              <w:rPr>
                <w:rFonts w:ascii="Arial" w:eastAsia="Arial" w:hAnsi="Arial" w:cs="Arial"/>
                <w:spacing w:val="1"/>
                <w:sz w:val="18"/>
                <w:szCs w:val="18"/>
                <w:lang w:val="it-IT"/>
              </w:rPr>
              <w:t>a</w:t>
            </w:r>
            <w:r>
              <w:rPr>
                <w:rFonts w:ascii="Arial" w:eastAsia="Arial" w:hAnsi="Arial" w:cs="Arial"/>
                <w:sz w:val="18"/>
                <w:szCs w:val="18"/>
                <w:lang w:val="it-IT"/>
              </w:rPr>
              <w:t>r</w:t>
            </w:r>
            <w:r>
              <w:rPr>
                <w:rFonts w:ascii="Arial" w:eastAsia="Arial" w:hAnsi="Arial" w:cs="Arial"/>
                <w:spacing w:val="1"/>
                <w:sz w:val="18"/>
                <w:szCs w:val="18"/>
                <w:lang w:val="it-IT"/>
              </w:rPr>
              <w:t>i</w:t>
            </w:r>
            <w:r>
              <w:rPr>
                <w:rFonts w:ascii="Arial" w:eastAsia="Arial" w:hAnsi="Arial" w:cs="Arial"/>
                <w:sz w:val="18"/>
                <w:szCs w:val="18"/>
                <w:lang w:val="it-IT"/>
              </w:rPr>
              <w:t>,</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1"/>
                <w:sz w:val="18"/>
                <w:szCs w:val="18"/>
                <w:lang w:val="it-IT"/>
              </w:rPr>
              <w:t>oci</w:t>
            </w:r>
            <w:r>
              <w:rPr>
                <w:rFonts w:ascii="Arial" w:eastAsia="Arial" w:hAnsi="Arial" w:cs="Arial"/>
                <w:spacing w:val="-2"/>
                <w:sz w:val="18"/>
                <w:szCs w:val="18"/>
                <w:lang w:val="it-IT"/>
              </w:rPr>
              <w:t>a</w:t>
            </w:r>
            <w:r>
              <w:rPr>
                <w:rFonts w:ascii="Arial" w:eastAsia="Arial" w:hAnsi="Arial" w:cs="Arial"/>
                <w:spacing w:val="1"/>
                <w:sz w:val="18"/>
                <w:szCs w:val="18"/>
                <w:lang w:val="it-IT"/>
              </w:rPr>
              <w:t>li</w:t>
            </w:r>
            <w:r>
              <w:rPr>
                <w:rFonts w:ascii="Arial" w:eastAsia="Arial" w:hAnsi="Arial" w:cs="Arial"/>
                <w:spacing w:val="-1"/>
                <w:sz w:val="18"/>
                <w:szCs w:val="18"/>
                <w:lang w:val="it-IT"/>
              </w:rPr>
              <w:t>zz</w:t>
            </w:r>
            <w:r>
              <w:rPr>
                <w:rFonts w:ascii="Arial" w:eastAsia="Arial" w:hAnsi="Arial" w:cs="Arial"/>
                <w:sz w:val="18"/>
                <w:szCs w:val="18"/>
                <w:lang w:val="it-IT"/>
              </w:rPr>
              <w:t>a</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e</w:t>
            </w:r>
            <w:r>
              <w:rPr>
                <w:rFonts w:ascii="Arial" w:eastAsia="Arial" w:hAnsi="Arial" w:cs="Arial"/>
                <w:spacing w:val="-1"/>
                <w:sz w:val="18"/>
                <w:szCs w:val="18"/>
                <w:lang w:val="it-IT"/>
              </w:rPr>
              <w:t>s</w:t>
            </w:r>
            <w:r>
              <w:rPr>
                <w:rFonts w:ascii="Arial" w:eastAsia="Arial" w:hAnsi="Arial" w:cs="Arial"/>
                <w:spacing w:val="1"/>
                <w:sz w:val="18"/>
                <w:szCs w:val="18"/>
                <w:lang w:val="it-IT"/>
              </w:rPr>
              <w:t>pe</w:t>
            </w:r>
            <w:r>
              <w:rPr>
                <w:rFonts w:ascii="Arial" w:eastAsia="Arial" w:hAnsi="Arial" w:cs="Arial"/>
                <w:sz w:val="18"/>
                <w:szCs w:val="18"/>
                <w:lang w:val="it-IT"/>
              </w:rPr>
              <w:t>r</w:t>
            </w:r>
            <w:r>
              <w:rPr>
                <w:rFonts w:ascii="Arial" w:eastAsia="Arial" w:hAnsi="Arial" w:cs="Arial"/>
                <w:spacing w:val="-2"/>
                <w:sz w:val="18"/>
                <w:szCs w:val="18"/>
                <w:lang w:val="it-IT"/>
              </w:rPr>
              <w:t>i</w:t>
            </w:r>
            <w:r>
              <w:rPr>
                <w:rFonts w:ascii="Arial" w:eastAsia="Arial" w:hAnsi="Arial" w:cs="Arial"/>
                <w:spacing w:val="1"/>
                <w:sz w:val="18"/>
                <w:szCs w:val="18"/>
                <w:lang w:val="it-IT"/>
              </w:rPr>
              <w:t>en</w:t>
            </w:r>
            <w:r>
              <w:rPr>
                <w:rFonts w:ascii="Arial" w:eastAsia="Arial" w:hAnsi="Arial" w:cs="Arial"/>
                <w:spacing w:val="-1"/>
                <w:sz w:val="18"/>
                <w:szCs w:val="18"/>
                <w:lang w:val="it-IT"/>
              </w:rPr>
              <w:t>z</w:t>
            </w:r>
            <w:r>
              <w:rPr>
                <w:rFonts w:ascii="Arial" w:eastAsia="Arial" w:hAnsi="Arial" w:cs="Arial"/>
                <w:sz w:val="18"/>
                <w:szCs w:val="18"/>
                <w:lang w:val="it-IT"/>
              </w:rPr>
              <w:t>e</w:t>
            </w:r>
            <w:r>
              <w:rPr>
                <w:rFonts w:ascii="Arial" w:eastAsia="Arial" w:hAnsi="Arial" w:cs="Arial"/>
                <w:spacing w:val="-8"/>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proofErr w:type="spellStart"/>
            <w:r>
              <w:rPr>
                <w:rFonts w:ascii="Arial" w:eastAsia="Arial" w:hAnsi="Arial" w:cs="Arial"/>
                <w:spacing w:val="1"/>
                <w:sz w:val="18"/>
                <w:szCs w:val="18"/>
                <w:lang w:val="it-IT"/>
              </w:rPr>
              <w:t>sa</w:t>
            </w:r>
            <w:r>
              <w:rPr>
                <w:rFonts w:ascii="Arial" w:eastAsia="Arial" w:hAnsi="Arial" w:cs="Arial"/>
                <w:spacing w:val="-2"/>
                <w:sz w:val="18"/>
                <w:szCs w:val="18"/>
                <w:lang w:val="it-IT"/>
              </w:rPr>
              <w:t>p</w:t>
            </w:r>
            <w:r>
              <w:rPr>
                <w:rFonts w:ascii="Arial" w:eastAsia="Arial" w:hAnsi="Arial" w:cs="Arial"/>
                <w:spacing w:val="1"/>
                <w:sz w:val="18"/>
                <w:szCs w:val="18"/>
                <w:lang w:val="it-IT"/>
              </w:rPr>
              <w:t>e</w:t>
            </w:r>
            <w:r>
              <w:rPr>
                <w:rFonts w:ascii="Arial" w:eastAsia="Arial" w:hAnsi="Arial" w:cs="Arial"/>
                <w:sz w:val="18"/>
                <w:szCs w:val="18"/>
                <w:lang w:val="it-IT"/>
              </w:rPr>
              <w:t>ri</w:t>
            </w:r>
            <w:proofErr w:type="spellEnd"/>
          </w:p>
          <w:p w:rsidR="005A35FA" w:rsidRDefault="0091427D">
            <w:pPr>
              <w:tabs>
                <w:tab w:val="left" w:pos="660"/>
              </w:tabs>
              <w:spacing w:before="3" w:line="200" w:lineRule="exact"/>
              <w:ind w:left="669" w:right="1038" w:hanging="442"/>
            </w:pPr>
            <w:r>
              <w:rPr>
                <w:rFonts w:ascii="Arial" w:eastAsia="Arial" w:hAnsi="Arial" w:cs="Arial"/>
                <w:sz w:val="18"/>
                <w:szCs w:val="18"/>
                <w:lang w:val="it-IT"/>
              </w:rPr>
              <w:t>3</w:t>
            </w:r>
            <w:r>
              <w:rPr>
                <w:rFonts w:ascii="Arial" w:eastAsia="Arial" w:hAnsi="Arial" w:cs="Arial"/>
                <w:sz w:val="18"/>
                <w:szCs w:val="18"/>
                <w:lang w:val="it-IT"/>
              </w:rPr>
              <w:tab/>
            </w:r>
            <w:r>
              <w:rPr>
                <w:rFonts w:ascii="Arial" w:eastAsia="Arial" w:hAnsi="Arial" w:cs="Arial"/>
                <w:spacing w:val="1"/>
                <w:sz w:val="18"/>
                <w:szCs w:val="18"/>
                <w:lang w:val="it-IT"/>
              </w:rPr>
              <w:t>ese</w:t>
            </w:r>
            <w:r>
              <w:rPr>
                <w:rFonts w:ascii="Arial" w:eastAsia="Arial" w:hAnsi="Arial" w:cs="Arial"/>
                <w:spacing w:val="-2"/>
                <w:sz w:val="18"/>
                <w:szCs w:val="18"/>
                <w:lang w:val="it-IT"/>
              </w:rPr>
              <w:t>r</w:t>
            </w:r>
            <w:r>
              <w:rPr>
                <w:rFonts w:ascii="Arial" w:eastAsia="Arial" w:hAnsi="Arial" w:cs="Arial"/>
                <w:spacing w:val="1"/>
                <w:sz w:val="18"/>
                <w:szCs w:val="18"/>
                <w:lang w:val="it-IT"/>
              </w:rPr>
              <w:t>ci</w:t>
            </w:r>
            <w:r>
              <w:rPr>
                <w:rFonts w:ascii="Arial" w:eastAsia="Arial" w:hAnsi="Arial" w:cs="Arial"/>
                <w:sz w:val="18"/>
                <w:szCs w:val="18"/>
                <w:lang w:val="it-IT"/>
              </w:rPr>
              <w:t>t</w:t>
            </w:r>
            <w:r>
              <w:rPr>
                <w:rFonts w:ascii="Arial" w:eastAsia="Arial" w:hAnsi="Arial" w:cs="Arial"/>
                <w:spacing w:val="-2"/>
                <w:sz w:val="18"/>
                <w:szCs w:val="18"/>
                <w:lang w:val="it-IT"/>
              </w:rPr>
              <w:t>a</w:t>
            </w:r>
            <w:r>
              <w:rPr>
                <w:rFonts w:ascii="Arial" w:eastAsia="Arial" w:hAnsi="Arial" w:cs="Arial"/>
                <w:spacing w:val="1"/>
                <w:sz w:val="18"/>
                <w:szCs w:val="18"/>
                <w:lang w:val="it-IT"/>
              </w:rPr>
              <w:t>nd</w:t>
            </w:r>
            <w:r>
              <w:rPr>
                <w:rFonts w:ascii="Arial" w:eastAsia="Arial" w:hAnsi="Arial" w:cs="Arial"/>
                <w:sz w:val="18"/>
                <w:szCs w:val="18"/>
                <w:lang w:val="it-IT"/>
              </w:rPr>
              <w:t>o</w:t>
            </w:r>
            <w:r>
              <w:rPr>
                <w:rFonts w:ascii="Arial" w:eastAsia="Arial" w:hAnsi="Arial" w:cs="Arial"/>
                <w:spacing w:val="40"/>
                <w:sz w:val="18"/>
                <w:szCs w:val="18"/>
                <w:lang w:val="it-IT"/>
              </w:rPr>
              <w:t xml:space="preserve"> </w:t>
            </w:r>
            <w:r>
              <w:rPr>
                <w:rFonts w:ascii="Arial" w:eastAsia="Arial" w:hAnsi="Arial" w:cs="Arial"/>
                <w:spacing w:val="1"/>
                <w:sz w:val="18"/>
                <w:szCs w:val="18"/>
                <w:lang w:val="it-IT"/>
              </w:rPr>
              <w:t>l</w:t>
            </w:r>
            <w:r>
              <w:rPr>
                <w:rFonts w:ascii="Arial" w:eastAsia="Arial" w:hAnsi="Arial" w:cs="Arial"/>
                <w:spacing w:val="-1"/>
                <w:sz w:val="18"/>
                <w:szCs w:val="18"/>
                <w:lang w:val="it-IT"/>
              </w:rPr>
              <w:t>’</w:t>
            </w:r>
            <w:r>
              <w:rPr>
                <w:rFonts w:ascii="Arial" w:eastAsia="Arial" w:hAnsi="Arial" w:cs="Arial"/>
                <w:spacing w:val="1"/>
                <w:sz w:val="18"/>
                <w:szCs w:val="18"/>
                <w:lang w:val="it-IT"/>
              </w:rPr>
              <w:t>as</w:t>
            </w:r>
            <w:r>
              <w:rPr>
                <w:rFonts w:ascii="Arial" w:eastAsia="Arial" w:hAnsi="Arial" w:cs="Arial"/>
                <w:spacing w:val="-1"/>
                <w:sz w:val="18"/>
                <w:szCs w:val="18"/>
                <w:lang w:val="it-IT"/>
              </w:rPr>
              <w:t>c</w:t>
            </w:r>
            <w:r>
              <w:rPr>
                <w:rFonts w:ascii="Arial" w:eastAsia="Arial" w:hAnsi="Arial" w:cs="Arial"/>
                <w:spacing w:val="1"/>
                <w:sz w:val="18"/>
                <w:szCs w:val="18"/>
                <w:lang w:val="it-IT"/>
              </w:rPr>
              <w:t>ol</w:t>
            </w:r>
            <w:r>
              <w:rPr>
                <w:rFonts w:ascii="Arial" w:eastAsia="Arial" w:hAnsi="Arial" w:cs="Arial"/>
                <w:spacing w:val="-2"/>
                <w:sz w:val="18"/>
                <w:szCs w:val="18"/>
                <w:lang w:val="it-IT"/>
              </w:rPr>
              <w:t>t</w:t>
            </w:r>
            <w:r>
              <w:rPr>
                <w:rFonts w:ascii="Arial" w:eastAsia="Arial" w:hAnsi="Arial" w:cs="Arial"/>
                <w:sz w:val="18"/>
                <w:szCs w:val="18"/>
                <w:lang w:val="it-IT"/>
              </w:rPr>
              <w:t>o</w:t>
            </w:r>
            <w:r>
              <w:rPr>
                <w:rFonts w:ascii="Arial" w:eastAsia="Arial" w:hAnsi="Arial" w:cs="Arial"/>
                <w:spacing w:val="-5"/>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co</w:t>
            </w:r>
            <w:r>
              <w:rPr>
                <w:rFonts w:ascii="Arial" w:eastAsia="Arial" w:hAnsi="Arial" w:cs="Arial"/>
                <w:sz w:val="18"/>
                <w:szCs w:val="18"/>
                <w:lang w:val="it-IT"/>
              </w:rPr>
              <w:t>n</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b</w:t>
            </w:r>
            <w:r>
              <w:rPr>
                <w:rFonts w:ascii="Arial" w:eastAsia="Arial" w:hAnsi="Arial" w:cs="Arial"/>
                <w:spacing w:val="-2"/>
                <w:sz w:val="18"/>
                <w:szCs w:val="18"/>
                <w:lang w:val="it-IT"/>
              </w:rPr>
              <w:t>u</w:t>
            </w:r>
            <w:r>
              <w:rPr>
                <w:rFonts w:ascii="Arial" w:eastAsia="Arial" w:hAnsi="Arial" w:cs="Arial"/>
                <w:spacing w:val="1"/>
                <w:sz w:val="18"/>
                <w:szCs w:val="18"/>
                <w:lang w:val="it-IT"/>
              </w:rPr>
              <w:t>on</w:t>
            </w:r>
            <w:r>
              <w:rPr>
                <w:rFonts w:ascii="Arial" w:eastAsia="Arial" w:hAnsi="Arial" w:cs="Arial"/>
                <w:sz w:val="18"/>
                <w:szCs w:val="18"/>
                <w:lang w:val="it-IT"/>
              </w:rPr>
              <w:t>a</w:t>
            </w:r>
            <w:r>
              <w:rPr>
                <w:rFonts w:ascii="Arial" w:eastAsia="Arial" w:hAnsi="Arial" w:cs="Arial"/>
                <w:spacing w:val="-6"/>
                <w:sz w:val="18"/>
                <w:szCs w:val="18"/>
                <w:lang w:val="it-IT"/>
              </w:rPr>
              <w:t xml:space="preserve"> </w:t>
            </w:r>
            <w:r>
              <w:rPr>
                <w:rFonts w:ascii="Arial" w:eastAsia="Arial" w:hAnsi="Arial" w:cs="Arial"/>
                <w:spacing w:val="1"/>
                <w:sz w:val="18"/>
                <w:szCs w:val="18"/>
                <w:lang w:val="it-IT"/>
              </w:rPr>
              <w:t>cap</w:t>
            </w:r>
            <w:r>
              <w:rPr>
                <w:rFonts w:ascii="Arial" w:eastAsia="Arial" w:hAnsi="Arial" w:cs="Arial"/>
                <w:spacing w:val="-2"/>
                <w:sz w:val="18"/>
                <w:szCs w:val="18"/>
                <w:lang w:val="it-IT"/>
              </w:rPr>
              <w:t>a</w:t>
            </w:r>
            <w:r>
              <w:rPr>
                <w:rFonts w:ascii="Arial" w:eastAsia="Arial" w:hAnsi="Arial" w:cs="Arial"/>
                <w:spacing w:val="1"/>
                <w:sz w:val="18"/>
                <w:szCs w:val="18"/>
                <w:lang w:val="it-IT"/>
              </w:rPr>
              <w:t>ci</w:t>
            </w:r>
            <w:r>
              <w:rPr>
                <w:rFonts w:ascii="Arial" w:eastAsia="Arial" w:hAnsi="Arial" w:cs="Arial"/>
                <w:spacing w:val="-2"/>
                <w:sz w:val="18"/>
                <w:szCs w:val="18"/>
                <w:lang w:val="it-IT"/>
              </w:rPr>
              <w:t>t</w:t>
            </w:r>
            <w:r>
              <w:rPr>
                <w:rFonts w:ascii="Arial" w:eastAsia="Arial" w:hAnsi="Arial" w:cs="Arial"/>
                <w:sz w:val="18"/>
                <w:szCs w:val="18"/>
                <w:lang w:val="it-IT"/>
              </w:rPr>
              <w:t>à</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i</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a</w:t>
            </w:r>
            <w:r>
              <w:rPr>
                <w:rFonts w:ascii="Arial" w:eastAsia="Arial" w:hAnsi="Arial" w:cs="Arial"/>
                <w:sz w:val="18"/>
                <w:szCs w:val="18"/>
                <w:lang w:val="it-IT"/>
              </w:rPr>
              <w:t>rr</w:t>
            </w:r>
            <w:r>
              <w:rPr>
                <w:rFonts w:ascii="Arial" w:eastAsia="Arial" w:hAnsi="Arial" w:cs="Arial"/>
                <w:spacing w:val="-2"/>
                <w:sz w:val="18"/>
                <w:szCs w:val="18"/>
                <w:lang w:val="it-IT"/>
              </w:rPr>
              <w:t>i</w:t>
            </w:r>
            <w:r>
              <w:rPr>
                <w:rFonts w:ascii="Arial" w:eastAsia="Arial" w:hAnsi="Arial" w:cs="Arial"/>
                <w:spacing w:val="1"/>
                <w:sz w:val="18"/>
                <w:szCs w:val="18"/>
                <w:lang w:val="it-IT"/>
              </w:rPr>
              <w:t>c</w:t>
            </w:r>
            <w:r>
              <w:rPr>
                <w:rFonts w:ascii="Arial" w:eastAsia="Arial" w:hAnsi="Arial" w:cs="Arial"/>
                <w:spacing w:val="-1"/>
                <w:sz w:val="18"/>
                <w:szCs w:val="18"/>
                <w:lang w:val="it-IT"/>
              </w:rPr>
              <w:t>c</w:t>
            </w:r>
            <w:r>
              <w:rPr>
                <w:rFonts w:ascii="Arial" w:eastAsia="Arial" w:hAnsi="Arial" w:cs="Arial"/>
                <w:spacing w:val="1"/>
                <w:sz w:val="18"/>
                <w:szCs w:val="18"/>
                <w:lang w:val="it-IT"/>
              </w:rPr>
              <w:t>hi</w:t>
            </w:r>
            <w:r>
              <w:rPr>
                <w:rFonts w:ascii="Arial" w:eastAsia="Arial" w:hAnsi="Arial" w:cs="Arial"/>
                <w:sz w:val="18"/>
                <w:szCs w:val="18"/>
                <w:lang w:val="it-IT"/>
              </w:rPr>
              <w:t>r</w:t>
            </w:r>
            <w:r>
              <w:rPr>
                <w:rFonts w:ascii="Arial" w:eastAsia="Arial" w:hAnsi="Arial" w:cs="Arial"/>
                <w:spacing w:val="1"/>
                <w:sz w:val="18"/>
                <w:szCs w:val="18"/>
                <w:lang w:val="it-IT"/>
              </w:rPr>
              <w:t>e</w:t>
            </w:r>
            <w:r>
              <w:rPr>
                <w:rFonts w:ascii="Arial" w:eastAsia="Arial" w:hAnsi="Arial" w:cs="Arial"/>
                <w:sz w:val="18"/>
                <w:szCs w:val="18"/>
                <w:lang w:val="it-IT"/>
              </w:rPr>
              <w:t>- r</w:t>
            </w:r>
            <w:r>
              <w:rPr>
                <w:rFonts w:ascii="Arial" w:eastAsia="Arial" w:hAnsi="Arial" w:cs="Arial"/>
                <w:spacing w:val="1"/>
                <w:sz w:val="18"/>
                <w:szCs w:val="18"/>
                <w:lang w:val="it-IT"/>
              </w:rPr>
              <w:t>io</w:t>
            </w:r>
            <w:r>
              <w:rPr>
                <w:rFonts w:ascii="Arial" w:eastAsia="Arial" w:hAnsi="Arial" w:cs="Arial"/>
                <w:sz w:val="18"/>
                <w:szCs w:val="18"/>
                <w:lang w:val="it-IT"/>
              </w:rPr>
              <w:t>r</w:t>
            </w:r>
            <w:r>
              <w:rPr>
                <w:rFonts w:ascii="Arial" w:eastAsia="Arial" w:hAnsi="Arial" w:cs="Arial"/>
                <w:spacing w:val="1"/>
                <w:sz w:val="18"/>
                <w:szCs w:val="18"/>
                <w:lang w:val="it-IT"/>
              </w:rPr>
              <w:t>g</w:t>
            </w:r>
            <w:r>
              <w:rPr>
                <w:rFonts w:ascii="Arial" w:eastAsia="Arial" w:hAnsi="Arial" w:cs="Arial"/>
                <w:spacing w:val="-2"/>
                <w:sz w:val="18"/>
                <w:szCs w:val="18"/>
                <w:lang w:val="it-IT"/>
              </w:rPr>
              <w:t>a</w:t>
            </w:r>
            <w:r>
              <w:rPr>
                <w:rFonts w:ascii="Arial" w:eastAsia="Arial" w:hAnsi="Arial" w:cs="Arial"/>
                <w:spacing w:val="1"/>
                <w:sz w:val="18"/>
                <w:szCs w:val="18"/>
                <w:lang w:val="it-IT"/>
              </w:rPr>
              <w:t>ni</w:t>
            </w:r>
            <w:r>
              <w:rPr>
                <w:rFonts w:ascii="Arial" w:eastAsia="Arial" w:hAnsi="Arial" w:cs="Arial"/>
                <w:spacing w:val="-1"/>
                <w:sz w:val="18"/>
                <w:szCs w:val="18"/>
                <w:lang w:val="it-IT"/>
              </w:rPr>
              <w:t>zz</w:t>
            </w:r>
            <w:r>
              <w:rPr>
                <w:rFonts w:ascii="Arial" w:eastAsia="Arial" w:hAnsi="Arial" w:cs="Arial"/>
                <w:spacing w:val="1"/>
                <w:sz w:val="18"/>
                <w:szCs w:val="18"/>
                <w:lang w:val="it-IT"/>
              </w:rPr>
              <w:t>a</w:t>
            </w:r>
            <w:r>
              <w:rPr>
                <w:rFonts w:ascii="Arial" w:eastAsia="Arial" w:hAnsi="Arial" w:cs="Arial"/>
                <w:sz w:val="18"/>
                <w:szCs w:val="18"/>
                <w:lang w:val="it-IT"/>
              </w:rPr>
              <w:t>re</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p</w:t>
            </w:r>
            <w:r>
              <w:rPr>
                <w:rFonts w:ascii="Arial" w:eastAsia="Arial" w:hAnsi="Arial" w:cs="Arial"/>
                <w:sz w:val="18"/>
                <w:szCs w:val="18"/>
                <w:lang w:val="it-IT"/>
              </w:rPr>
              <w:t>r</w:t>
            </w:r>
            <w:r>
              <w:rPr>
                <w:rFonts w:ascii="Arial" w:eastAsia="Arial" w:hAnsi="Arial" w:cs="Arial"/>
                <w:spacing w:val="1"/>
                <w:sz w:val="18"/>
                <w:szCs w:val="18"/>
                <w:lang w:val="it-IT"/>
              </w:rPr>
              <w:t>op</w:t>
            </w:r>
            <w:r>
              <w:rPr>
                <w:rFonts w:ascii="Arial" w:eastAsia="Arial" w:hAnsi="Arial" w:cs="Arial"/>
                <w:spacing w:val="-2"/>
                <w:sz w:val="18"/>
                <w:szCs w:val="18"/>
                <w:lang w:val="it-IT"/>
              </w:rPr>
              <w:t>r</w:t>
            </w:r>
            <w:r>
              <w:rPr>
                <w:rFonts w:ascii="Arial" w:eastAsia="Arial" w:hAnsi="Arial" w:cs="Arial"/>
                <w:spacing w:val="1"/>
                <w:sz w:val="18"/>
                <w:szCs w:val="18"/>
                <w:lang w:val="it-IT"/>
              </w:rPr>
              <w:t>i</w:t>
            </w:r>
            <w:r>
              <w:rPr>
                <w:rFonts w:ascii="Arial" w:eastAsia="Arial" w:hAnsi="Arial" w:cs="Arial"/>
                <w:sz w:val="18"/>
                <w:szCs w:val="18"/>
                <w:lang w:val="it-IT"/>
              </w:rPr>
              <w:t>e</w:t>
            </w:r>
            <w:r>
              <w:rPr>
                <w:rFonts w:ascii="Arial" w:eastAsia="Arial" w:hAnsi="Arial" w:cs="Arial"/>
                <w:spacing w:val="-5"/>
                <w:sz w:val="18"/>
                <w:szCs w:val="18"/>
                <w:lang w:val="it-IT"/>
              </w:rPr>
              <w:t xml:space="preserve"> </w:t>
            </w:r>
            <w:r>
              <w:rPr>
                <w:rFonts w:ascii="Arial" w:eastAsia="Arial" w:hAnsi="Arial" w:cs="Arial"/>
                <w:spacing w:val="-2"/>
                <w:sz w:val="18"/>
                <w:szCs w:val="18"/>
                <w:lang w:val="it-IT"/>
              </w:rPr>
              <w:t>i</w:t>
            </w:r>
            <w:r>
              <w:rPr>
                <w:rFonts w:ascii="Arial" w:eastAsia="Arial" w:hAnsi="Arial" w:cs="Arial"/>
                <w:spacing w:val="1"/>
                <w:sz w:val="18"/>
                <w:szCs w:val="18"/>
                <w:lang w:val="it-IT"/>
              </w:rPr>
              <w:t>de</w:t>
            </w:r>
            <w:r>
              <w:rPr>
                <w:rFonts w:ascii="Arial" w:eastAsia="Arial" w:hAnsi="Arial" w:cs="Arial"/>
                <w:sz w:val="18"/>
                <w:szCs w:val="18"/>
                <w:lang w:val="it-IT"/>
              </w:rPr>
              <w:t>e</w:t>
            </w:r>
          </w:p>
          <w:p w:rsidR="005A35FA" w:rsidRDefault="0091427D">
            <w:pPr>
              <w:autoSpaceDE w:val="0"/>
              <w:rPr>
                <w:rFonts w:ascii="Arial" w:hAnsi="Arial" w:cs="Arial"/>
                <w:sz w:val="18"/>
                <w:szCs w:val="18"/>
                <w:lang w:val="it-IT"/>
              </w:rPr>
            </w:pPr>
            <w:r>
              <w:rPr>
                <w:rFonts w:ascii="Arial" w:hAnsi="Arial" w:cs="Arial"/>
                <w:sz w:val="18"/>
                <w:szCs w:val="18"/>
                <w:lang w:val="it-IT"/>
              </w:rPr>
              <w:t xml:space="preserve">   </w:t>
            </w:r>
            <w:proofErr w:type="spellStart"/>
            <w:r>
              <w:rPr>
                <w:rFonts w:ascii="Arial" w:hAnsi="Arial" w:cs="Arial"/>
                <w:sz w:val="18"/>
                <w:szCs w:val="18"/>
                <w:lang w:val="it-IT"/>
              </w:rPr>
              <w:t>Liv</w:t>
            </w:r>
            <w:proofErr w:type="spellEnd"/>
            <w:r>
              <w:rPr>
                <w:rFonts w:ascii="Arial" w:hAnsi="Arial" w:cs="Arial"/>
                <w:sz w:val="18"/>
                <w:szCs w:val="18"/>
                <w:lang w:val="it-IT"/>
              </w:rPr>
              <w:t xml:space="preserve">     L’allievo ha una comunicazione essenziale con i pari, socializza</w:t>
            </w:r>
          </w:p>
          <w:p w:rsidR="005A35FA" w:rsidRDefault="0091427D">
            <w:pPr>
              <w:tabs>
                <w:tab w:val="left" w:pos="660"/>
              </w:tabs>
              <w:autoSpaceDE w:val="0"/>
              <w:rPr>
                <w:rFonts w:ascii="Arial" w:hAnsi="Arial" w:cs="Arial"/>
                <w:sz w:val="18"/>
                <w:szCs w:val="18"/>
                <w:lang w:val="it-IT"/>
              </w:rPr>
            </w:pPr>
            <w:r>
              <w:rPr>
                <w:rFonts w:ascii="Arial" w:hAnsi="Arial" w:cs="Arial"/>
                <w:sz w:val="18"/>
                <w:szCs w:val="18"/>
                <w:lang w:val="it-IT"/>
              </w:rPr>
              <w:t xml:space="preserve">   1/2     alcune esperienze e </w:t>
            </w:r>
            <w:proofErr w:type="spellStart"/>
            <w:r>
              <w:rPr>
                <w:rFonts w:ascii="Arial" w:hAnsi="Arial" w:cs="Arial"/>
                <w:sz w:val="18"/>
                <w:szCs w:val="18"/>
                <w:lang w:val="it-IT"/>
              </w:rPr>
              <w:t>saperi</w:t>
            </w:r>
            <w:proofErr w:type="spellEnd"/>
            <w:r>
              <w:rPr>
                <w:rFonts w:ascii="Arial" w:hAnsi="Arial" w:cs="Arial"/>
                <w:sz w:val="18"/>
                <w:szCs w:val="18"/>
                <w:lang w:val="it-IT"/>
              </w:rPr>
              <w:t>, non è costante nell’ascolto.</w:t>
            </w:r>
          </w:p>
          <w:p w:rsidR="005A35FA" w:rsidRDefault="0091427D">
            <w:pPr>
              <w:autoSpaceDE w:val="0"/>
              <w:rPr>
                <w:rFonts w:ascii="Arial" w:hAnsi="Arial" w:cs="Arial"/>
                <w:sz w:val="18"/>
                <w:szCs w:val="18"/>
                <w:lang w:val="it-IT"/>
              </w:rPr>
            </w:pPr>
            <w:r>
              <w:rPr>
                <w:rFonts w:ascii="Arial" w:hAnsi="Arial" w:cs="Arial"/>
                <w:sz w:val="18"/>
                <w:szCs w:val="18"/>
                <w:lang w:val="it-IT"/>
              </w:rPr>
              <w:t xml:space="preserve">  </w:t>
            </w:r>
          </w:p>
          <w:p w:rsidR="005A35FA" w:rsidRDefault="005A35FA">
            <w:pPr>
              <w:spacing w:before="6"/>
              <w:ind w:left="162"/>
              <w:rPr>
                <w:rFonts w:ascii="Arial" w:eastAsia="Arial" w:hAnsi="Arial" w:cs="Arial"/>
                <w:sz w:val="18"/>
                <w:szCs w:val="18"/>
                <w:lang w:val="it-IT"/>
              </w:rPr>
            </w:pPr>
          </w:p>
          <w:p w:rsidR="005A35FA" w:rsidRDefault="005A35FA">
            <w:pPr>
              <w:spacing w:before="6"/>
              <w:ind w:left="162"/>
              <w:rPr>
                <w:rFonts w:ascii="Arial" w:eastAsia="Arial" w:hAnsi="Arial" w:cs="Arial"/>
                <w:sz w:val="18"/>
                <w:szCs w:val="18"/>
                <w:lang w:val="it-IT"/>
              </w:rPr>
            </w:pPr>
          </w:p>
          <w:p w:rsidR="005A35FA" w:rsidRDefault="0091427D">
            <w:pPr>
              <w:spacing w:before="2" w:line="200" w:lineRule="exact"/>
              <w:ind w:left="227"/>
              <w:rPr>
                <w:rFonts w:ascii="Arial" w:eastAsia="Arial" w:hAnsi="Arial" w:cs="Arial"/>
                <w:sz w:val="18"/>
                <w:szCs w:val="18"/>
                <w:lang w:val="it-IT"/>
              </w:rPr>
            </w:pPr>
            <w:r>
              <w:rPr>
                <w:rFonts w:ascii="Arial" w:eastAsia="Arial" w:hAnsi="Arial" w:cs="Arial"/>
                <w:sz w:val="18"/>
                <w:szCs w:val="18"/>
                <w:lang w:val="it-IT"/>
              </w:rPr>
              <w:t xml:space="preserve">2  </w:t>
            </w: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91427D">
            <w:pPr>
              <w:spacing w:before="2" w:line="200" w:lineRule="exact"/>
              <w:ind w:left="227"/>
            </w:pPr>
            <w:r>
              <w:rPr>
                <w:rFonts w:ascii="Arial" w:eastAsia="Arial" w:hAnsi="Arial" w:cs="Arial"/>
                <w:sz w:val="18"/>
                <w:szCs w:val="18"/>
                <w:lang w:val="it-IT"/>
              </w:rPr>
              <w:t xml:space="preserve">   </w:t>
            </w:r>
            <w:r>
              <w:rPr>
                <w:rFonts w:ascii="Arial" w:eastAsia="Arial" w:hAnsi="Arial" w:cs="Arial"/>
                <w:spacing w:val="42"/>
                <w:sz w:val="18"/>
                <w:szCs w:val="18"/>
                <w:lang w:val="it-IT"/>
              </w:rPr>
              <w:t xml:space="preserve"> </w:t>
            </w:r>
            <w:r>
              <w:rPr>
                <w:rFonts w:ascii="Arial" w:eastAsia="Arial" w:hAnsi="Arial" w:cs="Arial"/>
                <w:spacing w:val="1"/>
                <w:sz w:val="18"/>
                <w:szCs w:val="18"/>
                <w:lang w:val="it-IT"/>
              </w:rPr>
              <w:t>alc</w:t>
            </w:r>
            <w:r>
              <w:rPr>
                <w:rFonts w:ascii="Arial" w:eastAsia="Arial" w:hAnsi="Arial" w:cs="Arial"/>
                <w:spacing w:val="-2"/>
                <w:sz w:val="18"/>
                <w:szCs w:val="18"/>
                <w:lang w:val="it-IT"/>
              </w:rPr>
              <w:t>u</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4"/>
                <w:sz w:val="18"/>
                <w:szCs w:val="18"/>
                <w:lang w:val="it-IT"/>
              </w:rPr>
              <w:t xml:space="preserve"> </w:t>
            </w:r>
            <w:r>
              <w:rPr>
                <w:rFonts w:ascii="Arial" w:eastAsia="Arial" w:hAnsi="Arial" w:cs="Arial"/>
                <w:spacing w:val="-2"/>
                <w:sz w:val="18"/>
                <w:szCs w:val="18"/>
                <w:lang w:val="it-IT"/>
              </w:rPr>
              <w:t>e</w:t>
            </w:r>
            <w:r>
              <w:rPr>
                <w:rFonts w:ascii="Arial" w:eastAsia="Arial" w:hAnsi="Arial" w:cs="Arial"/>
                <w:spacing w:val="1"/>
                <w:sz w:val="18"/>
                <w:szCs w:val="18"/>
                <w:lang w:val="it-IT"/>
              </w:rPr>
              <w:t>sp</w:t>
            </w:r>
            <w:r>
              <w:rPr>
                <w:rFonts w:ascii="Arial" w:eastAsia="Arial" w:hAnsi="Arial" w:cs="Arial"/>
                <w:spacing w:val="-2"/>
                <w:sz w:val="18"/>
                <w:szCs w:val="18"/>
                <w:lang w:val="it-IT"/>
              </w:rPr>
              <w:t>e</w:t>
            </w:r>
            <w:r>
              <w:rPr>
                <w:rFonts w:ascii="Arial" w:eastAsia="Arial" w:hAnsi="Arial" w:cs="Arial"/>
                <w:sz w:val="18"/>
                <w:szCs w:val="18"/>
                <w:lang w:val="it-IT"/>
              </w:rPr>
              <w:t>r</w:t>
            </w:r>
            <w:r>
              <w:rPr>
                <w:rFonts w:ascii="Arial" w:eastAsia="Arial" w:hAnsi="Arial" w:cs="Arial"/>
                <w:spacing w:val="1"/>
                <w:sz w:val="18"/>
                <w:szCs w:val="18"/>
                <w:lang w:val="it-IT"/>
              </w:rPr>
              <w:t>ien</w:t>
            </w:r>
            <w:r>
              <w:rPr>
                <w:rFonts w:ascii="Arial" w:eastAsia="Arial" w:hAnsi="Arial" w:cs="Arial"/>
                <w:spacing w:val="-1"/>
                <w:sz w:val="18"/>
                <w:szCs w:val="18"/>
                <w:lang w:val="it-IT"/>
              </w:rPr>
              <w:t>z</w:t>
            </w:r>
            <w:r>
              <w:rPr>
                <w:rFonts w:ascii="Arial" w:eastAsia="Arial" w:hAnsi="Arial" w:cs="Arial"/>
                <w:sz w:val="18"/>
                <w:szCs w:val="18"/>
                <w:lang w:val="it-IT"/>
              </w:rPr>
              <w:t>e</w:t>
            </w:r>
            <w:r>
              <w:rPr>
                <w:rFonts w:ascii="Arial" w:eastAsia="Arial" w:hAnsi="Arial" w:cs="Arial"/>
                <w:spacing w:val="-10"/>
                <w:sz w:val="18"/>
                <w:szCs w:val="18"/>
                <w:lang w:val="it-IT"/>
              </w:rPr>
              <w:t xml:space="preserve"> </w:t>
            </w:r>
            <w:r>
              <w:rPr>
                <w:rFonts w:ascii="Arial" w:eastAsia="Arial" w:hAnsi="Arial" w:cs="Arial"/>
                <w:sz w:val="18"/>
                <w:szCs w:val="18"/>
                <w:lang w:val="it-IT"/>
              </w:rPr>
              <w:t xml:space="preserve">e </w:t>
            </w:r>
            <w:proofErr w:type="spellStart"/>
            <w:r>
              <w:rPr>
                <w:rFonts w:ascii="Arial" w:eastAsia="Arial" w:hAnsi="Arial" w:cs="Arial"/>
                <w:spacing w:val="-1"/>
                <w:sz w:val="18"/>
                <w:szCs w:val="18"/>
                <w:lang w:val="it-IT"/>
              </w:rPr>
              <w:t>s</w:t>
            </w:r>
            <w:r>
              <w:rPr>
                <w:rFonts w:ascii="Arial" w:eastAsia="Arial" w:hAnsi="Arial" w:cs="Arial"/>
                <w:spacing w:val="1"/>
                <w:sz w:val="18"/>
                <w:szCs w:val="18"/>
                <w:lang w:val="it-IT"/>
              </w:rPr>
              <w:t>ape</w:t>
            </w:r>
            <w:r>
              <w:rPr>
                <w:rFonts w:ascii="Arial" w:eastAsia="Arial" w:hAnsi="Arial" w:cs="Arial"/>
                <w:spacing w:val="-2"/>
                <w:sz w:val="18"/>
                <w:szCs w:val="18"/>
                <w:lang w:val="it-IT"/>
              </w:rPr>
              <w:t>r</w:t>
            </w:r>
            <w:r>
              <w:rPr>
                <w:rFonts w:ascii="Arial" w:eastAsia="Arial" w:hAnsi="Arial" w:cs="Arial"/>
                <w:spacing w:val="1"/>
                <w:sz w:val="18"/>
                <w:szCs w:val="18"/>
                <w:lang w:val="it-IT"/>
              </w:rPr>
              <w:t>i</w:t>
            </w:r>
            <w:proofErr w:type="spellEnd"/>
            <w:r>
              <w:rPr>
                <w:rFonts w:ascii="Arial" w:eastAsia="Arial" w:hAnsi="Arial" w:cs="Arial"/>
                <w:sz w:val="18"/>
                <w:szCs w:val="18"/>
                <w:lang w:val="it-IT"/>
              </w:rPr>
              <w:t>,</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n</w:t>
            </w:r>
            <w:r>
              <w:rPr>
                <w:rFonts w:ascii="Arial" w:eastAsia="Arial" w:hAnsi="Arial" w:cs="Arial"/>
                <w:spacing w:val="-2"/>
                <w:sz w:val="18"/>
                <w:szCs w:val="18"/>
                <w:lang w:val="it-IT"/>
              </w:rPr>
              <w:t>o</w:t>
            </w:r>
            <w:r>
              <w:rPr>
                <w:rFonts w:ascii="Arial" w:eastAsia="Arial" w:hAnsi="Arial" w:cs="Arial"/>
                <w:sz w:val="18"/>
                <w:szCs w:val="18"/>
                <w:lang w:val="it-IT"/>
              </w:rPr>
              <w:t>n</w:t>
            </w:r>
            <w:r>
              <w:rPr>
                <w:rFonts w:ascii="Arial" w:eastAsia="Arial" w:hAnsi="Arial" w:cs="Arial"/>
                <w:spacing w:val="-2"/>
                <w:sz w:val="18"/>
                <w:szCs w:val="18"/>
                <w:lang w:val="it-IT"/>
              </w:rPr>
              <w:t xml:space="preserve"> </w:t>
            </w:r>
            <w:r>
              <w:rPr>
                <w:rFonts w:ascii="Arial" w:eastAsia="Arial" w:hAnsi="Arial" w:cs="Arial"/>
                <w:sz w:val="18"/>
                <w:szCs w:val="18"/>
                <w:lang w:val="it-IT"/>
              </w:rPr>
              <w:t xml:space="preserve">è </w:t>
            </w:r>
            <w:r>
              <w:rPr>
                <w:rFonts w:ascii="Arial" w:eastAsia="Arial" w:hAnsi="Arial" w:cs="Arial"/>
                <w:spacing w:val="-1"/>
                <w:sz w:val="18"/>
                <w:szCs w:val="18"/>
                <w:lang w:val="it-IT"/>
              </w:rPr>
              <w:t>c</w:t>
            </w:r>
            <w:r>
              <w:rPr>
                <w:rFonts w:ascii="Arial" w:eastAsia="Arial" w:hAnsi="Arial" w:cs="Arial"/>
                <w:spacing w:val="1"/>
                <w:sz w:val="18"/>
                <w:szCs w:val="18"/>
                <w:lang w:val="it-IT"/>
              </w:rPr>
              <w:t>os</w:t>
            </w:r>
            <w:r>
              <w:rPr>
                <w:rFonts w:ascii="Arial" w:eastAsia="Arial" w:hAnsi="Arial" w:cs="Arial"/>
                <w:spacing w:val="-2"/>
                <w:sz w:val="18"/>
                <w:szCs w:val="18"/>
                <w:lang w:val="it-IT"/>
              </w:rPr>
              <w:t>t</w:t>
            </w:r>
            <w:r>
              <w:rPr>
                <w:rFonts w:ascii="Arial" w:eastAsia="Arial" w:hAnsi="Arial" w:cs="Arial"/>
                <w:spacing w:val="1"/>
                <w:sz w:val="18"/>
                <w:szCs w:val="18"/>
                <w:lang w:val="it-IT"/>
              </w:rPr>
              <w:t>an</w:t>
            </w:r>
            <w:r>
              <w:rPr>
                <w:rFonts w:ascii="Arial" w:eastAsia="Arial" w:hAnsi="Arial" w:cs="Arial"/>
                <w:sz w:val="18"/>
                <w:szCs w:val="18"/>
                <w:lang w:val="it-IT"/>
              </w:rPr>
              <w:t>te</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ne</w:t>
            </w:r>
            <w:r>
              <w:rPr>
                <w:rFonts w:ascii="Arial" w:eastAsia="Arial" w:hAnsi="Arial" w:cs="Arial"/>
                <w:spacing w:val="-2"/>
                <w:sz w:val="18"/>
                <w:szCs w:val="18"/>
                <w:lang w:val="it-IT"/>
              </w:rPr>
              <w:t>l</w:t>
            </w:r>
            <w:r>
              <w:rPr>
                <w:rFonts w:ascii="Arial" w:eastAsia="Arial" w:hAnsi="Arial" w:cs="Arial"/>
                <w:spacing w:val="1"/>
                <w:sz w:val="18"/>
                <w:szCs w:val="18"/>
                <w:lang w:val="it-IT"/>
              </w:rPr>
              <w:t>l’</w:t>
            </w:r>
            <w:r>
              <w:rPr>
                <w:rFonts w:ascii="Arial" w:eastAsia="Arial" w:hAnsi="Arial" w:cs="Arial"/>
                <w:spacing w:val="-2"/>
                <w:sz w:val="18"/>
                <w:szCs w:val="18"/>
                <w:lang w:val="it-IT"/>
              </w:rPr>
              <w:t>a</w:t>
            </w:r>
            <w:r>
              <w:rPr>
                <w:rFonts w:ascii="Arial" w:eastAsia="Arial" w:hAnsi="Arial" w:cs="Arial"/>
                <w:spacing w:val="1"/>
                <w:sz w:val="18"/>
                <w:szCs w:val="18"/>
                <w:lang w:val="it-IT"/>
              </w:rPr>
              <w:t>s</w:t>
            </w:r>
            <w:r>
              <w:rPr>
                <w:rFonts w:ascii="Arial" w:eastAsia="Arial" w:hAnsi="Arial" w:cs="Arial"/>
                <w:spacing w:val="-1"/>
                <w:sz w:val="18"/>
                <w:szCs w:val="18"/>
                <w:lang w:val="it-IT"/>
              </w:rPr>
              <w:t>c</w:t>
            </w:r>
            <w:r>
              <w:rPr>
                <w:rFonts w:ascii="Arial" w:eastAsia="Arial" w:hAnsi="Arial" w:cs="Arial"/>
                <w:spacing w:val="1"/>
                <w:sz w:val="18"/>
                <w:szCs w:val="18"/>
                <w:lang w:val="it-IT"/>
              </w:rPr>
              <w:t>ol</w:t>
            </w:r>
            <w:r>
              <w:rPr>
                <w:rFonts w:ascii="Arial" w:eastAsia="Arial" w:hAnsi="Arial" w:cs="Arial"/>
                <w:sz w:val="18"/>
                <w:szCs w:val="18"/>
                <w:lang w:val="it-IT"/>
              </w:rPr>
              <w:t>to</w:t>
            </w: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p w:rsidR="005A35FA" w:rsidRDefault="005A35FA">
            <w:pPr>
              <w:spacing w:before="2" w:line="200" w:lineRule="exact"/>
              <w:ind w:left="227"/>
              <w:rPr>
                <w:rFonts w:ascii="Arial" w:eastAsia="Arial" w:hAnsi="Arial" w:cs="Arial"/>
                <w:sz w:val="18"/>
                <w:szCs w:val="18"/>
                <w:lang w:val="it-IT"/>
              </w:rPr>
            </w:pPr>
          </w:p>
        </w:tc>
        <w:tc>
          <w:tcPr>
            <w:tcW w:w="13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A35FA" w:rsidRDefault="005A35FA">
            <w:pPr>
              <w:rPr>
                <w:lang w:val="it-IT"/>
              </w:rPr>
            </w:pPr>
          </w:p>
        </w:tc>
      </w:tr>
    </w:tbl>
    <w:p w:rsidR="005C3A42" w:rsidRDefault="005C3A42">
      <w:pPr>
        <w:rPr>
          <w:vanish/>
        </w:rPr>
        <w:sectPr w:rsidR="005C3A42">
          <w:headerReference w:type="even" r:id="rId8"/>
          <w:headerReference w:type="default" r:id="rId9"/>
          <w:footerReference w:type="even" r:id="rId10"/>
          <w:footerReference w:type="default" r:id="rId11"/>
          <w:headerReference w:type="first" r:id="rId12"/>
          <w:footerReference w:type="first" r:id="rId13"/>
          <w:pgSz w:w="11900" w:h="16840"/>
          <w:pgMar w:top="1580" w:right="400" w:bottom="280" w:left="920" w:header="720" w:footer="720" w:gutter="0"/>
          <w:cols w:space="720"/>
        </w:sectPr>
      </w:pPr>
    </w:p>
    <w:tbl>
      <w:tblPr>
        <w:tblW w:w="10070" w:type="dxa"/>
        <w:tblCellMar>
          <w:left w:w="10" w:type="dxa"/>
          <w:right w:w="10" w:type="dxa"/>
        </w:tblCellMar>
        <w:tblLook w:val="04A0" w:firstRow="1" w:lastRow="0" w:firstColumn="1" w:lastColumn="0" w:noHBand="0" w:noVBand="1"/>
      </w:tblPr>
      <w:tblGrid>
        <w:gridCol w:w="10070"/>
      </w:tblGrid>
      <w:tr w:rsidR="005A35FA">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5A35FA">
            <w:pPr>
              <w:autoSpaceDE w:val="0"/>
              <w:rPr>
                <w:b/>
                <w:bCs/>
                <w:sz w:val="28"/>
                <w:szCs w:val="28"/>
                <w:lang w:val="it-IT"/>
              </w:rPr>
            </w:pPr>
          </w:p>
          <w:p w:rsidR="005A35FA" w:rsidRDefault="0091427D">
            <w:pPr>
              <w:autoSpaceDE w:val="0"/>
              <w:jc w:val="center"/>
              <w:rPr>
                <w:b/>
                <w:bCs/>
                <w:sz w:val="28"/>
                <w:szCs w:val="28"/>
                <w:lang w:val="it-IT"/>
              </w:rPr>
            </w:pPr>
            <w:r>
              <w:rPr>
                <w:b/>
                <w:bCs/>
                <w:sz w:val="28"/>
                <w:szCs w:val="28"/>
                <w:lang w:val="it-IT"/>
              </w:rPr>
              <w:t>LA CONSEGNA AGLI STUDENTI</w:t>
            </w:r>
          </w:p>
          <w:p w:rsidR="005A35FA" w:rsidRDefault="005A35FA">
            <w:pPr>
              <w:autoSpaceDE w:val="0"/>
              <w:jc w:val="center"/>
              <w:rPr>
                <w:b/>
                <w:bCs/>
                <w:sz w:val="28"/>
                <w:szCs w:val="28"/>
                <w:lang w:val="it-IT"/>
              </w:rPr>
            </w:pPr>
          </w:p>
        </w:tc>
      </w:tr>
    </w:tbl>
    <w:p w:rsidR="005A35FA" w:rsidRDefault="005A35FA">
      <w:pPr>
        <w:autoSpaceDE w:val="0"/>
        <w:rPr>
          <w:b/>
          <w:bCs/>
          <w:sz w:val="28"/>
          <w:szCs w:val="28"/>
          <w:lang w:val="it-IT"/>
        </w:rPr>
      </w:pPr>
    </w:p>
    <w:tbl>
      <w:tblPr>
        <w:tblW w:w="10070" w:type="dxa"/>
        <w:tblCellMar>
          <w:left w:w="10" w:type="dxa"/>
          <w:right w:w="10" w:type="dxa"/>
        </w:tblCellMar>
        <w:tblLook w:val="04A0" w:firstRow="1" w:lastRow="0" w:firstColumn="1" w:lastColumn="0" w:noHBand="0" w:noVBand="1"/>
      </w:tblPr>
      <w:tblGrid>
        <w:gridCol w:w="10070"/>
      </w:tblGrid>
      <w:tr w:rsidR="005A35FA">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5A35FA">
            <w:pPr>
              <w:autoSpaceDE w:val="0"/>
              <w:rPr>
                <w:b/>
                <w:bCs/>
                <w:sz w:val="28"/>
                <w:szCs w:val="28"/>
                <w:lang w:val="it-IT"/>
              </w:rPr>
            </w:pPr>
          </w:p>
          <w:p w:rsidR="005A35FA" w:rsidRDefault="0091427D">
            <w:pPr>
              <w:spacing w:line="200" w:lineRule="exact"/>
            </w:pPr>
            <w:r>
              <w:rPr>
                <w:b/>
                <w:bCs/>
                <w:sz w:val="24"/>
                <w:szCs w:val="24"/>
                <w:lang w:val="it-IT"/>
              </w:rPr>
              <w:t xml:space="preserve">Titolo </w:t>
            </w:r>
            <w:proofErr w:type="spellStart"/>
            <w:r>
              <w:rPr>
                <w:b/>
                <w:bCs/>
                <w:sz w:val="24"/>
                <w:szCs w:val="24"/>
                <w:lang w:val="it-IT"/>
              </w:rPr>
              <w:t>UdA</w:t>
            </w:r>
            <w:proofErr w:type="spellEnd"/>
            <w:r>
              <w:rPr>
                <w:b/>
                <w:bCs/>
                <w:sz w:val="24"/>
                <w:szCs w:val="24"/>
                <w:lang w:val="it-IT"/>
              </w:rPr>
              <w:t xml:space="preserve">                       </w:t>
            </w:r>
            <w:r>
              <w:rPr>
                <w:b/>
                <w:sz w:val="24"/>
                <w:szCs w:val="24"/>
                <w:u w:val="single"/>
                <w:lang w:val="it-IT"/>
              </w:rPr>
              <w:t>L’importanza dei metodi di conservazione per la salute</w:t>
            </w:r>
          </w:p>
          <w:p w:rsidR="005A35FA" w:rsidRDefault="005A35FA">
            <w:pPr>
              <w:spacing w:line="200" w:lineRule="exact"/>
              <w:rPr>
                <w:sz w:val="24"/>
                <w:szCs w:val="24"/>
                <w:lang w:val="it-IT"/>
              </w:rPr>
            </w:pPr>
          </w:p>
          <w:p w:rsidR="005A35FA" w:rsidRDefault="005A35FA">
            <w:pPr>
              <w:autoSpaceDE w:val="0"/>
              <w:jc w:val="both"/>
              <w:rPr>
                <w:b/>
                <w:bCs/>
                <w:sz w:val="24"/>
                <w:szCs w:val="24"/>
                <w:lang w:val="it-IT"/>
              </w:rPr>
            </w:pPr>
          </w:p>
          <w:p w:rsidR="005A35FA" w:rsidRDefault="0091427D">
            <w:pPr>
              <w:autoSpaceDE w:val="0"/>
              <w:jc w:val="both"/>
              <w:rPr>
                <w:b/>
                <w:bCs/>
                <w:sz w:val="24"/>
                <w:szCs w:val="24"/>
                <w:lang w:val="it-IT"/>
              </w:rPr>
            </w:pPr>
            <w:r>
              <w:rPr>
                <w:b/>
                <w:bCs/>
                <w:sz w:val="24"/>
                <w:szCs w:val="24"/>
                <w:lang w:val="it-IT"/>
              </w:rPr>
              <w:t xml:space="preserve">Quali prodotti si intende </w:t>
            </w:r>
            <w:proofErr w:type="gramStart"/>
            <w:r>
              <w:rPr>
                <w:b/>
                <w:bCs/>
                <w:sz w:val="24"/>
                <w:szCs w:val="24"/>
                <w:lang w:val="it-IT"/>
              </w:rPr>
              <w:t>realizzare :</w:t>
            </w:r>
            <w:proofErr w:type="gramEnd"/>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pacing w:val="-2"/>
                <w:sz w:val="24"/>
                <w:szCs w:val="24"/>
                <w:lang w:val="it-IT"/>
              </w:rPr>
              <w:t>B</w:t>
            </w:r>
            <w:r>
              <w:rPr>
                <w:spacing w:val="-1"/>
                <w:sz w:val="24"/>
                <w:szCs w:val="24"/>
                <w:lang w:val="it-IT"/>
              </w:rPr>
              <w:t>r</w:t>
            </w:r>
            <w:r>
              <w:rPr>
                <w:sz w:val="24"/>
                <w:szCs w:val="24"/>
                <w:lang w:val="it-IT"/>
              </w:rPr>
              <w:t>o</w:t>
            </w:r>
            <w:r>
              <w:rPr>
                <w:spacing w:val="-1"/>
                <w:sz w:val="24"/>
                <w:szCs w:val="24"/>
                <w:lang w:val="it-IT"/>
              </w:rPr>
              <w:t>c</w:t>
            </w:r>
            <w:r>
              <w:rPr>
                <w:sz w:val="24"/>
                <w:szCs w:val="24"/>
                <w:lang w:val="it-IT"/>
              </w:rPr>
              <w:t>h</w:t>
            </w:r>
            <w:r>
              <w:rPr>
                <w:spacing w:val="2"/>
                <w:sz w:val="24"/>
                <w:szCs w:val="24"/>
                <w:lang w:val="it-IT"/>
              </w:rPr>
              <w:t>u</w:t>
            </w:r>
            <w:r>
              <w:rPr>
                <w:spacing w:val="-1"/>
                <w:sz w:val="24"/>
                <w:szCs w:val="24"/>
                <w:lang w:val="it-IT"/>
              </w:rPr>
              <w:t>r</w:t>
            </w:r>
            <w:r>
              <w:rPr>
                <w:sz w:val="24"/>
                <w:szCs w:val="24"/>
                <w:lang w:val="it-IT"/>
              </w:rPr>
              <w:t>e</w:t>
            </w:r>
            <w:r>
              <w:rPr>
                <w:spacing w:val="3"/>
                <w:sz w:val="24"/>
                <w:szCs w:val="24"/>
                <w:lang w:val="it-IT"/>
              </w:rPr>
              <w:t xml:space="preserve"> </w:t>
            </w:r>
            <w:r>
              <w:rPr>
                <w:sz w:val="24"/>
                <w:szCs w:val="24"/>
                <w:lang w:val="it-IT"/>
              </w:rPr>
              <w:t>a</w:t>
            </w:r>
            <w:r>
              <w:rPr>
                <w:spacing w:val="5"/>
                <w:sz w:val="24"/>
                <w:szCs w:val="24"/>
                <w:lang w:val="it-IT"/>
              </w:rPr>
              <w:t xml:space="preserve"> </w:t>
            </w:r>
            <w:r>
              <w:rPr>
                <w:spacing w:val="2"/>
                <w:sz w:val="24"/>
                <w:szCs w:val="24"/>
                <w:lang w:val="it-IT"/>
              </w:rPr>
              <w:t>c</w:t>
            </w:r>
            <w:r>
              <w:rPr>
                <w:spacing w:val="-1"/>
                <w:sz w:val="24"/>
                <w:szCs w:val="24"/>
                <w:lang w:val="it-IT"/>
              </w:rPr>
              <w:t>ara</w:t>
            </w:r>
            <w:r>
              <w:rPr>
                <w:spacing w:val="1"/>
                <w:sz w:val="24"/>
                <w:szCs w:val="24"/>
                <w:lang w:val="it-IT"/>
              </w:rPr>
              <w:t>tt</w:t>
            </w:r>
            <w:r>
              <w:rPr>
                <w:spacing w:val="2"/>
                <w:sz w:val="24"/>
                <w:szCs w:val="24"/>
                <w:lang w:val="it-IT"/>
              </w:rPr>
              <w:t>e</w:t>
            </w:r>
            <w:r>
              <w:rPr>
                <w:spacing w:val="-1"/>
                <w:sz w:val="24"/>
                <w:szCs w:val="24"/>
                <w:lang w:val="it-IT"/>
              </w:rPr>
              <w:t>r</w:t>
            </w:r>
            <w:r>
              <w:rPr>
                <w:sz w:val="24"/>
                <w:szCs w:val="24"/>
                <w:lang w:val="it-IT"/>
              </w:rPr>
              <w:t>e</w:t>
            </w:r>
            <w:r>
              <w:rPr>
                <w:spacing w:val="4"/>
                <w:sz w:val="24"/>
                <w:szCs w:val="24"/>
                <w:lang w:val="it-IT"/>
              </w:rPr>
              <w:t xml:space="preserve"> </w:t>
            </w:r>
            <w:r>
              <w:rPr>
                <w:spacing w:val="1"/>
                <w:sz w:val="24"/>
                <w:szCs w:val="24"/>
                <w:lang w:val="it-IT"/>
              </w:rPr>
              <w:t>i</w:t>
            </w:r>
            <w:r>
              <w:rPr>
                <w:sz w:val="24"/>
                <w:szCs w:val="24"/>
                <w:lang w:val="it-IT"/>
              </w:rPr>
              <w:t>n</w:t>
            </w:r>
            <w:r>
              <w:rPr>
                <w:spacing w:val="2"/>
                <w:sz w:val="24"/>
                <w:szCs w:val="24"/>
                <w:lang w:val="it-IT"/>
              </w:rPr>
              <w:t>f</w:t>
            </w:r>
            <w:r>
              <w:rPr>
                <w:sz w:val="24"/>
                <w:szCs w:val="24"/>
                <w:lang w:val="it-IT"/>
              </w:rPr>
              <w:t>o</w:t>
            </w:r>
            <w:r>
              <w:rPr>
                <w:spacing w:val="-1"/>
                <w:sz w:val="24"/>
                <w:szCs w:val="24"/>
                <w:lang w:val="it-IT"/>
              </w:rPr>
              <w:t>r</w:t>
            </w:r>
            <w:r>
              <w:rPr>
                <w:spacing w:val="1"/>
                <w:sz w:val="24"/>
                <w:szCs w:val="24"/>
                <w:lang w:val="it-IT"/>
              </w:rPr>
              <w:t>m</w:t>
            </w:r>
            <w:r>
              <w:rPr>
                <w:spacing w:val="-1"/>
                <w:sz w:val="24"/>
                <w:szCs w:val="24"/>
                <w:lang w:val="it-IT"/>
              </w:rPr>
              <w:t>a</w:t>
            </w:r>
            <w:r>
              <w:rPr>
                <w:spacing w:val="1"/>
                <w:sz w:val="24"/>
                <w:szCs w:val="24"/>
                <w:lang w:val="it-IT"/>
              </w:rPr>
              <w:t>ti</w:t>
            </w:r>
            <w:r>
              <w:rPr>
                <w:sz w:val="24"/>
                <w:szCs w:val="24"/>
                <w:lang w:val="it-IT"/>
              </w:rPr>
              <w:t>vo e</w:t>
            </w:r>
            <w:r>
              <w:rPr>
                <w:spacing w:val="5"/>
                <w:sz w:val="24"/>
                <w:szCs w:val="24"/>
                <w:lang w:val="it-IT"/>
              </w:rPr>
              <w:t xml:space="preserve"> </w:t>
            </w:r>
            <w:r>
              <w:rPr>
                <w:sz w:val="24"/>
                <w:szCs w:val="24"/>
                <w:lang w:val="it-IT"/>
              </w:rPr>
              <w:t>d</w:t>
            </w:r>
            <w:r>
              <w:rPr>
                <w:spacing w:val="-1"/>
                <w:sz w:val="24"/>
                <w:szCs w:val="24"/>
                <w:lang w:val="it-IT"/>
              </w:rPr>
              <w:t>e</w:t>
            </w:r>
            <w:r>
              <w:rPr>
                <w:spacing w:val="3"/>
                <w:sz w:val="24"/>
                <w:szCs w:val="24"/>
                <w:lang w:val="it-IT"/>
              </w:rPr>
              <w:t>s</w:t>
            </w:r>
            <w:r>
              <w:rPr>
                <w:spacing w:val="-1"/>
                <w:sz w:val="24"/>
                <w:szCs w:val="24"/>
                <w:lang w:val="it-IT"/>
              </w:rPr>
              <w:t>cr</w:t>
            </w:r>
            <w:r>
              <w:rPr>
                <w:spacing w:val="1"/>
                <w:sz w:val="24"/>
                <w:szCs w:val="24"/>
                <w:lang w:val="it-IT"/>
              </w:rPr>
              <w:t>itti</w:t>
            </w:r>
            <w:r>
              <w:rPr>
                <w:sz w:val="24"/>
                <w:szCs w:val="24"/>
                <w:lang w:val="it-IT"/>
              </w:rPr>
              <w:t>vo con relativa traduzione in lingue</w:t>
            </w:r>
            <w:r>
              <w:rPr>
                <w:spacing w:val="1"/>
                <w:sz w:val="24"/>
                <w:szCs w:val="24"/>
                <w:lang w:val="it-IT"/>
              </w:rPr>
              <w:t xml:space="preserve"> di una corretta prassi della conservazione degli alimenti</w:t>
            </w:r>
            <w:r>
              <w:rPr>
                <w:sz w:val="24"/>
                <w:szCs w:val="24"/>
                <w:lang w:val="it-IT"/>
              </w:rPr>
              <w:t xml:space="preserve">, con riferimenti normativi, elencando le caratteristiche </w:t>
            </w:r>
            <w:proofErr w:type="gramStart"/>
            <w:r>
              <w:rPr>
                <w:sz w:val="24"/>
                <w:szCs w:val="24"/>
                <w:lang w:val="it-IT"/>
              </w:rPr>
              <w:t>scientifiche,  e</w:t>
            </w:r>
            <w:proofErr w:type="gramEnd"/>
            <w:r>
              <w:rPr>
                <w:sz w:val="24"/>
                <w:szCs w:val="24"/>
                <w:lang w:val="it-IT"/>
              </w:rPr>
              <w:t xml:space="preserve"> gli opportuni benefici che apportano. </w:t>
            </w:r>
            <w:r w:rsidR="00F20DA6">
              <w:rPr>
                <w:sz w:val="24"/>
                <w:szCs w:val="24"/>
                <w:lang w:val="it-IT"/>
              </w:rPr>
              <w:t>Realizzazione di un menù che tenga conto delle specifiche tecniche di conservazione</w:t>
            </w:r>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Presentazione del lavoro svolto.</w:t>
            </w:r>
          </w:p>
          <w:p w:rsidR="005A35FA" w:rsidRDefault="005A35FA">
            <w:pPr>
              <w:autoSpaceDE w:val="0"/>
              <w:jc w:val="both"/>
              <w:rPr>
                <w:b/>
                <w:bCs/>
                <w:sz w:val="24"/>
                <w:szCs w:val="24"/>
                <w:lang w:val="it-IT"/>
              </w:rPr>
            </w:pPr>
          </w:p>
          <w:p w:rsidR="005A35FA" w:rsidRDefault="0091427D">
            <w:pPr>
              <w:autoSpaceDE w:val="0"/>
              <w:jc w:val="both"/>
            </w:pPr>
            <w:r>
              <w:rPr>
                <w:b/>
                <w:bCs/>
                <w:sz w:val="24"/>
                <w:szCs w:val="24"/>
                <w:lang w:val="it-IT"/>
              </w:rPr>
              <w:t xml:space="preserve">Che senso ha: </w:t>
            </w:r>
            <w:r>
              <w:rPr>
                <w:sz w:val="24"/>
                <w:szCs w:val="24"/>
                <w:lang w:val="it-IT"/>
              </w:rPr>
              <w:t xml:space="preserve">(a cosa serve, per quali apprendimenti) Il lavoro che si svolgerà servirà a valorizzare e a mettere in pratica le conoscenze acquisite attraverso lo studio delle discipline in modo da raggiungere determinate competenze che il Consiglio di classe ritiene possano essere acquisite da tutti seppur in forma diversa, che mirano all’apprendimento permanente (life long </w:t>
            </w:r>
            <w:proofErr w:type="spellStart"/>
            <w:r>
              <w:rPr>
                <w:sz w:val="24"/>
                <w:szCs w:val="24"/>
                <w:lang w:val="it-IT"/>
              </w:rPr>
              <w:t>learning</w:t>
            </w:r>
            <w:proofErr w:type="spellEnd"/>
            <w:r>
              <w:rPr>
                <w:sz w:val="24"/>
                <w:szCs w:val="24"/>
                <w:lang w:val="it-IT"/>
              </w:rPr>
              <w:t>).</w:t>
            </w:r>
          </w:p>
          <w:p w:rsidR="005A35FA" w:rsidRDefault="005A35FA">
            <w:pPr>
              <w:autoSpaceDE w:val="0"/>
              <w:jc w:val="both"/>
              <w:rPr>
                <w:b/>
                <w:bCs/>
                <w:sz w:val="24"/>
                <w:szCs w:val="24"/>
                <w:lang w:val="it-IT"/>
              </w:rPr>
            </w:pPr>
          </w:p>
          <w:p w:rsidR="005A35FA" w:rsidRDefault="0091427D">
            <w:pPr>
              <w:ind w:right="541"/>
              <w:jc w:val="both"/>
            </w:pPr>
            <w:r>
              <w:rPr>
                <w:b/>
                <w:sz w:val="24"/>
                <w:szCs w:val="24"/>
                <w:lang w:val="it-IT"/>
              </w:rPr>
              <w:t>C</w:t>
            </w:r>
            <w:r>
              <w:rPr>
                <w:b/>
                <w:spacing w:val="2"/>
                <w:sz w:val="24"/>
                <w:szCs w:val="24"/>
                <w:lang w:val="it-IT"/>
              </w:rPr>
              <w:t>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w:t>
            </w:r>
            <w:r>
              <w:rPr>
                <w:b/>
                <w:sz w:val="24"/>
                <w:szCs w:val="24"/>
                <w:lang w:val="it-IT"/>
              </w:rPr>
              <w:t>s</w:t>
            </w:r>
            <w:r>
              <w:rPr>
                <w:b/>
                <w:spacing w:val="-1"/>
                <w:sz w:val="24"/>
                <w:szCs w:val="24"/>
                <w:lang w:val="it-IT"/>
              </w:rPr>
              <w:t>c</w:t>
            </w:r>
            <w:r>
              <w:rPr>
                <w:b/>
                <w:spacing w:val="1"/>
                <w:sz w:val="24"/>
                <w:szCs w:val="24"/>
                <w:lang w:val="it-IT"/>
              </w:rPr>
              <w:t>i</w:t>
            </w:r>
            <w:r>
              <w:rPr>
                <w:b/>
                <w:spacing w:val="-1"/>
                <w:sz w:val="24"/>
                <w:szCs w:val="24"/>
                <w:lang w:val="it-IT"/>
              </w:rPr>
              <w:t>e</w:t>
            </w:r>
            <w:r>
              <w:rPr>
                <w:b/>
                <w:spacing w:val="1"/>
                <w:sz w:val="24"/>
                <w:szCs w:val="24"/>
                <w:lang w:val="it-IT"/>
              </w:rPr>
              <w:t>n</w:t>
            </w:r>
            <w:r>
              <w:rPr>
                <w:b/>
                <w:spacing w:val="-1"/>
                <w:sz w:val="24"/>
                <w:szCs w:val="24"/>
                <w:lang w:val="it-IT"/>
              </w:rPr>
              <w:t>t</w:t>
            </w:r>
            <w:r>
              <w:rPr>
                <w:b/>
                <w:spacing w:val="1"/>
                <w:sz w:val="24"/>
                <w:szCs w:val="24"/>
                <w:lang w:val="it-IT"/>
              </w:rPr>
              <w:t>i</w:t>
            </w:r>
            <w:r>
              <w:rPr>
                <w:b/>
                <w:spacing w:val="2"/>
                <w:sz w:val="24"/>
                <w:szCs w:val="24"/>
                <w:lang w:val="it-IT"/>
              </w:rPr>
              <w:t>f</w:t>
            </w:r>
            <w:r>
              <w:rPr>
                <w:b/>
                <w:spacing w:val="1"/>
                <w:sz w:val="24"/>
                <w:szCs w:val="24"/>
                <w:lang w:val="it-IT"/>
              </w:rPr>
              <w:t>i</w:t>
            </w:r>
            <w:r>
              <w:rPr>
                <w:b/>
                <w:spacing w:val="-1"/>
                <w:sz w:val="24"/>
                <w:szCs w:val="24"/>
                <w:lang w:val="it-IT"/>
              </w:rPr>
              <w:t>c</w:t>
            </w:r>
            <w:r>
              <w:rPr>
                <w:b/>
                <w:spacing w:val="1"/>
                <w:sz w:val="24"/>
                <w:szCs w:val="24"/>
                <w:lang w:val="it-IT"/>
              </w:rPr>
              <w:t>h</w:t>
            </w:r>
            <w:r>
              <w:rPr>
                <w:b/>
                <w:sz w:val="24"/>
                <w:szCs w:val="24"/>
                <w:lang w:val="it-IT"/>
              </w:rPr>
              <w:t>e</w:t>
            </w:r>
            <w:r>
              <w:rPr>
                <w:b/>
                <w:spacing w:val="-6"/>
                <w:sz w:val="24"/>
                <w:szCs w:val="24"/>
                <w:lang w:val="it-IT"/>
              </w:rPr>
              <w:t xml:space="preserve"> </w:t>
            </w:r>
            <w:r>
              <w:rPr>
                <w:b/>
                <w:sz w:val="24"/>
                <w:szCs w:val="24"/>
                <w:lang w:val="it-IT"/>
              </w:rPr>
              <w:t>e</w:t>
            </w:r>
            <w:r>
              <w:rPr>
                <w:b/>
                <w:spacing w:val="-1"/>
                <w:sz w:val="24"/>
                <w:szCs w:val="24"/>
                <w:lang w:val="it-IT"/>
              </w:rPr>
              <w:t xml:space="preserve"> t</w:t>
            </w:r>
            <w:r>
              <w:rPr>
                <w:b/>
                <w:spacing w:val="2"/>
                <w:sz w:val="24"/>
                <w:szCs w:val="24"/>
                <w:lang w:val="it-IT"/>
              </w:rPr>
              <w:t>e</w:t>
            </w:r>
            <w:r>
              <w:rPr>
                <w:b/>
                <w:spacing w:val="-1"/>
                <w:sz w:val="24"/>
                <w:szCs w:val="24"/>
                <w:lang w:val="it-IT"/>
              </w:rPr>
              <w:t>c</w:t>
            </w:r>
            <w:r>
              <w:rPr>
                <w:b/>
                <w:spacing w:val="1"/>
                <w:sz w:val="24"/>
                <w:szCs w:val="24"/>
                <w:lang w:val="it-IT"/>
              </w:rPr>
              <w:t>n</w:t>
            </w:r>
            <w:r>
              <w:rPr>
                <w:b/>
                <w:sz w:val="24"/>
                <w:szCs w:val="24"/>
                <w:lang w:val="it-IT"/>
              </w:rPr>
              <w:t>o</w:t>
            </w:r>
            <w:r>
              <w:rPr>
                <w:b/>
                <w:spacing w:val="1"/>
                <w:sz w:val="24"/>
                <w:szCs w:val="24"/>
                <w:lang w:val="it-IT"/>
              </w:rPr>
              <w:t>l</w:t>
            </w:r>
            <w:r>
              <w:rPr>
                <w:b/>
                <w:sz w:val="24"/>
                <w:szCs w:val="24"/>
                <w:lang w:val="it-IT"/>
              </w:rPr>
              <w:t>og</w:t>
            </w:r>
            <w:r>
              <w:rPr>
                <w:b/>
                <w:spacing w:val="1"/>
                <w:sz w:val="24"/>
                <w:szCs w:val="24"/>
                <w:lang w:val="it-IT"/>
              </w:rPr>
              <w:t>i</w:t>
            </w:r>
            <w:r>
              <w:rPr>
                <w:b/>
                <w:spacing w:val="-1"/>
                <w:sz w:val="24"/>
                <w:szCs w:val="24"/>
                <w:lang w:val="it-IT"/>
              </w:rPr>
              <w:t>c</w:t>
            </w:r>
            <w:r>
              <w:rPr>
                <w:b/>
                <w:spacing w:val="1"/>
                <w:sz w:val="24"/>
                <w:szCs w:val="24"/>
                <w:lang w:val="it-IT"/>
              </w:rPr>
              <w:t>h</w:t>
            </w:r>
            <w:r>
              <w:rPr>
                <w:b/>
                <w:sz w:val="24"/>
                <w:szCs w:val="24"/>
                <w:lang w:val="it-IT"/>
              </w:rPr>
              <w:t>e (</w:t>
            </w:r>
            <w:r>
              <w:rPr>
                <w:b/>
                <w:spacing w:val="1"/>
                <w:sz w:val="24"/>
                <w:szCs w:val="24"/>
                <w:lang w:val="it-IT"/>
              </w:rPr>
              <w:t>S</w:t>
            </w:r>
            <w:r>
              <w:rPr>
                <w:b/>
                <w:spacing w:val="-1"/>
                <w:sz w:val="24"/>
                <w:szCs w:val="24"/>
                <w:lang w:val="it-IT"/>
              </w:rPr>
              <w:t>c</w:t>
            </w:r>
            <w:r>
              <w:rPr>
                <w:b/>
                <w:spacing w:val="1"/>
                <w:sz w:val="24"/>
                <w:szCs w:val="24"/>
                <w:lang w:val="it-IT"/>
              </w:rPr>
              <w:t>i</w:t>
            </w:r>
            <w:r>
              <w:rPr>
                <w:b/>
                <w:spacing w:val="-1"/>
                <w:sz w:val="24"/>
                <w:szCs w:val="24"/>
                <w:lang w:val="it-IT"/>
              </w:rPr>
              <w:t>e</w:t>
            </w:r>
            <w:r>
              <w:rPr>
                <w:b/>
                <w:spacing w:val="1"/>
                <w:sz w:val="24"/>
                <w:szCs w:val="24"/>
                <w:lang w:val="it-IT"/>
              </w:rPr>
              <w:t>n</w:t>
            </w:r>
            <w:r>
              <w:rPr>
                <w:b/>
                <w:spacing w:val="2"/>
                <w:sz w:val="24"/>
                <w:szCs w:val="24"/>
                <w:lang w:val="it-IT"/>
              </w:rPr>
              <w:t>z</w:t>
            </w:r>
            <w:r>
              <w:rPr>
                <w:b/>
                <w:sz w:val="24"/>
                <w:szCs w:val="24"/>
                <w:lang w:val="it-IT"/>
              </w:rPr>
              <w:t>a</w:t>
            </w:r>
            <w:r>
              <w:rPr>
                <w:b/>
                <w:spacing w:val="-4"/>
                <w:sz w:val="24"/>
                <w:szCs w:val="24"/>
                <w:lang w:val="it-IT"/>
              </w:rPr>
              <w:t xml:space="preserve"> </w:t>
            </w:r>
            <w:r>
              <w:rPr>
                <w:b/>
                <w:spacing w:val="1"/>
                <w:sz w:val="24"/>
                <w:szCs w:val="24"/>
                <w:lang w:val="it-IT"/>
              </w:rPr>
              <w:t>d</w:t>
            </w:r>
            <w:r>
              <w:rPr>
                <w:b/>
                <w:spacing w:val="-1"/>
                <w:sz w:val="24"/>
                <w:szCs w:val="24"/>
                <w:lang w:val="it-IT"/>
              </w:rPr>
              <w:t>e</w:t>
            </w:r>
            <w:r>
              <w:rPr>
                <w:b/>
                <w:sz w:val="24"/>
                <w:szCs w:val="24"/>
                <w:lang w:val="it-IT"/>
              </w:rPr>
              <w:t>g</w:t>
            </w:r>
            <w:r>
              <w:rPr>
                <w:b/>
                <w:spacing w:val="1"/>
                <w:sz w:val="24"/>
                <w:szCs w:val="24"/>
                <w:lang w:val="it-IT"/>
              </w:rPr>
              <w:t>l</w:t>
            </w:r>
            <w:r>
              <w:rPr>
                <w:b/>
                <w:sz w:val="24"/>
                <w:szCs w:val="24"/>
                <w:lang w:val="it-IT"/>
              </w:rPr>
              <w:t>i</w:t>
            </w:r>
            <w:r>
              <w:rPr>
                <w:b/>
                <w:spacing w:val="-3"/>
                <w:sz w:val="24"/>
                <w:szCs w:val="24"/>
                <w:lang w:val="it-IT"/>
              </w:rPr>
              <w:t xml:space="preserve"> </w:t>
            </w:r>
            <w:r>
              <w:rPr>
                <w:b/>
                <w:sz w:val="24"/>
                <w:szCs w:val="24"/>
                <w:lang w:val="it-IT"/>
              </w:rPr>
              <w:t>a</w:t>
            </w:r>
            <w:r>
              <w:rPr>
                <w:b/>
                <w:spacing w:val="1"/>
                <w:sz w:val="24"/>
                <w:szCs w:val="24"/>
                <w:lang w:val="it-IT"/>
              </w:rPr>
              <w:t>li</w:t>
            </w:r>
            <w:r>
              <w:rPr>
                <w:b/>
                <w:spacing w:val="-3"/>
                <w:sz w:val="24"/>
                <w:szCs w:val="24"/>
                <w:lang w:val="it-IT"/>
              </w:rPr>
              <w:t>m</w:t>
            </w:r>
            <w:r>
              <w:rPr>
                <w:b/>
                <w:spacing w:val="-1"/>
                <w:sz w:val="24"/>
                <w:szCs w:val="24"/>
                <w:lang w:val="it-IT"/>
              </w:rPr>
              <w:t>e</w:t>
            </w:r>
            <w:r>
              <w:rPr>
                <w:b/>
                <w:spacing w:val="1"/>
                <w:sz w:val="24"/>
                <w:szCs w:val="24"/>
                <w:lang w:val="it-IT"/>
              </w:rPr>
              <w:t>n</w:t>
            </w:r>
            <w:r>
              <w:rPr>
                <w:b/>
                <w:spacing w:val="-1"/>
                <w:sz w:val="24"/>
                <w:szCs w:val="24"/>
                <w:lang w:val="it-IT"/>
              </w:rPr>
              <w:t>t</w:t>
            </w:r>
            <w:r>
              <w:rPr>
                <w:b/>
                <w:spacing w:val="1"/>
                <w:sz w:val="24"/>
                <w:szCs w:val="24"/>
                <w:lang w:val="it-IT"/>
              </w:rPr>
              <w:t>i</w:t>
            </w:r>
            <w:r>
              <w:rPr>
                <w:b/>
                <w:sz w:val="24"/>
                <w:szCs w:val="24"/>
                <w:lang w:val="it-IT"/>
              </w:rPr>
              <w:t>,</w:t>
            </w:r>
            <w:r>
              <w:rPr>
                <w:b/>
                <w:spacing w:val="-6"/>
                <w:sz w:val="24"/>
                <w:szCs w:val="24"/>
                <w:lang w:val="it-IT"/>
              </w:rPr>
              <w:t xml:space="preserve"> </w:t>
            </w:r>
            <w:r>
              <w:rPr>
                <w:b/>
                <w:spacing w:val="1"/>
                <w:sz w:val="24"/>
                <w:szCs w:val="24"/>
                <w:lang w:val="it-IT"/>
              </w:rPr>
              <w:t>L</w:t>
            </w:r>
            <w:r>
              <w:rPr>
                <w:b/>
                <w:sz w:val="24"/>
                <w:szCs w:val="24"/>
                <w:lang w:val="it-IT"/>
              </w:rPr>
              <w:t>a</w:t>
            </w:r>
            <w:r>
              <w:rPr>
                <w:b/>
                <w:spacing w:val="1"/>
                <w:sz w:val="24"/>
                <w:szCs w:val="24"/>
                <w:lang w:val="it-IT"/>
              </w:rPr>
              <w:t>b</w:t>
            </w:r>
            <w:r>
              <w:rPr>
                <w:b/>
                <w:sz w:val="24"/>
                <w:szCs w:val="24"/>
                <w:lang w:val="it-IT"/>
              </w:rPr>
              <w:t>o</w:t>
            </w:r>
            <w:r>
              <w:rPr>
                <w:b/>
                <w:spacing w:val="-1"/>
                <w:sz w:val="24"/>
                <w:szCs w:val="24"/>
                <w:lang w:val="it-IT"/>
              </w:rPr>
              <w:t>r</w:t>
            </w:r>
            <w:r>
              <w:rPr>
                <w:b/>
                <w:sz w:val="24"/>
                <w:szCs w:val="24"/>
                <w:lang w:val="it-IT"/>
              </w:rPr>
              <w:t>a</w:t>
            </w:r>
            <w:r>
              <w:rPr>
                <w:b/>
                <w:spacing w:val="-1"/>
                <w:sz w:val="24"/>
                <w:szCs w:val="24"/>
                <w:lang w:val="it-IT"/>
              </w:rPr>
              <w:t>t</w:t>
            </w:r>
            <w:r>
              <w:rPr>
                <w:b/>
                <w:sz w:val="24"/>
                <w:szCs w:val="24"/>
                <w:lang w:val="it-IT"/>
              </w:rPr>
              <w:t>o</w:t>
            </w:r>
            <w:r>
              <w:rPr>
                <w:b/>
                <w:spacing w:val="-1"/>
                <w:sz w:val="24"/>
                <w:szCs w:val="24"/>
                <w:lang w:val="it-IT"/>
              </w:rPr>
              <w:t>r</w:t>
            </w:r>
            <w:r>
              <w:rPr>
                <w:b/>
                <w:spacing w:val="1"/>
                <w:sz w:val="24"/>
                <w:szCs w:val="24"/>
                <w:lang w:val="it-IT"/>
              </w:rPr>
              <w:t>i</w:t>
            </w:r>
            <w:r>
              <w:rPr>
                <w:b/>
                <w:sz w:val="24"/>
                <w:szCs w:val="24"/>
                <w:lang w:val="it-IT"/>
              </w:rPr>
              <w:t>o</w:t>
            </w:r>
            <w:r>
              <w:rPr>
                <w:b/>
                <w:spacing w:val="-8"/>
                <w:sz w:val="24"/>
                <w:szCs w:val="24"/>
                <w:lang w:val="it-IT"/>
              </w:rPr>
              <w:t xml:space="preserve"> </w:t>
            </w:r>
            <w:r>
              <w:rPr>
                <w:b/>
                <w:spacing w:val="1"/>
                <w:sz w:val="24"/>
                <w:szCs w:val="24"/>
                <w:lang w:val="it-IT"/>
              </w:rPr>
              <w:t>d</w:t>
            </w:r>
            <w:r>
              <w:rPr>
                <w:b/>
                <w:sz w:val="24"/>
                <w:szCs w:val="24"/>
                <w:lang w:val="it-IT"/>
              </w:rPr>
              <w:t>i</w:t>
            </w:r>
            <w:r>
              <w:rPr>
                <w:sz w:val="24"/>
                <w:szCs w:val="24"/>
                <w:lang w:val="it-IT"/>
              </w:rPr>
              <w:t xml:space="preserve"> </w:t>
            </w:r>
            <w:r>
              <w:rPr>
                <w:b/>
                <w:spacing w:val="1"/>
                <w:sz w:val="24"/>
                <w:szCs w:val="24"/>
                <w:lang w:val="it-IT"/>
              </w:rPr>
              <w:t>S</w:t>
            </w:r>
            <w:r>
              <w:rPr>
                <w:b/>
                <w:spacing w:val="-1"/>
                <w:sz w:val="24"/>
                <w:szCs w:val="24"/>
                <w:lang w:val="it-IT"/>
              </w:rPr>
              <w:t>er</w:t>
            </w:r>
            <w:r>
              <w:rPr>
                <w:b/>
                <w:sz w:val="24"/>
                <w:szCs w:val="24"/>
                <w:lang w:val="it-IT"/>
              </w:rPr>
              <w:t>v</w:t>
            </w:r>
            <w:r>
              <w:rPr>
                <w:b/>
                <w:spacing w:val="1"/>
                <w:sz w:val="24"/>
                <w:szCs w:val="24"/>
                <w:lang w:val="it-IT"/>
              </w:rPr>
              <w:t>i</w:t>
            </w:r>
            <w:r>
              <w:rPr>
                <w:b/>
                <w:spacing w:val="2"/>
                <w:sz w:val="24"/>
                <w:szCs w:val="24"/>
                <w:lang w:val="it-IT"/>
              </w:rPr>
              <w:t>z</w:t>
            </w:r>
            <w:r>
              <w:rPr>
                <w:b/>
                <w:sz w:val="24"/>
                <w:szCs w:val="24"/>
                <w:lang w:val="it-IT"/>
              </w:rPr>
              <w:t>i</w:t>
            </w:r>
            <w:r>
              <w:rPr>
                <w:b/>
                <w:spacing w:val="-3"/>
                <w:sz w:val="24"/>
                <w:szCs w:val="24"/>
                <w:lang w:val="it-IT"/>
              </w:rPr>
              <w:t xml:space="preserve"> </w:t>
            </w:r>
            <w:r>
              <w:rPr>
                <w:b/>
                <w:spacing w:val="-1"/>
                <w:sz w:val="24"/>
                <w:szCs w:val="24"/>
                <w:lang w:val="it-IT"/>
              </w:rPr>
              <w:t>e</w:t>
            </w:r>
            <w:r>
              <w:rPr>
                <w:b/>
                <w:spacing w:val="1"/>
                <w:sz w:val="24"/>
                <w:szCs w:val="24"/>
                <w:lang w:val="it-IT"/>
              </w:rPr>
              <w:t>n</w:t>
            </w:r>
            <w:r>
              <w:rPr>
                <w:b/>
                <w:sz w:val="24"/>
                <w:szCs w:val="24"/>
                <w:lang w:val="it-IT"/>
              </w:rPr>
              <w:t>ogas</w:t>
            </w:r>
            <w:r>
              <w:rPr>
                <w:b/>
                <w:spacing w:val="-1"/>
                <w:sz w:val="24"/>
                <w:szCs w:val="24"/>
                <w:lang w:val="it-IT"/>
              </w:rPr>
              <w:t>tr</w:t>
            </w:r>
            <w:r>
              <w:rPr>
                <w:b/>
                <w:sz w:val="24"/>
                <w:szCs w:val="24"/>
                <w:lang w:val="it-IT"/>
              </w:rPr>
              <w:t>o</w:t>
            </w:r>
            <w:r>
              <w:rPr>
                <w:b/>
                <w:spacing w:val="1"/>
                <w:sz w:val="24"/>
                <w:szCs w:val="24"/>
                <w:lang w:val="it-IT"/>
              </w:rPr>
              <w:t>n</w:t>
            </w:r>
            <w:r>
              <w:rPr>
                <w:b/>
                <w:sz w:val="24"/>
                <w:szCs w:val="24"/>
                <w:lang w:val="it-IT"/>
              </w:rPr>
              <w:t>o</w:t>
            </w:r>
            <w:r>
              <w:rPr>
                <w:b/>
                <w:spacing w:val="-3"/>
                <w:sz w:val="24"/>
                <w:szCs w:val="24"/>
                <w:lang w:val="it-IT"/>
              </w:rPr>
              <w:t>m</w:t>
            </w:r>
            <w:r>
              <w:rPr>
                <w:b/>
                <w:spacing w:val="3"/>
                <w:sz w:val="24"/>
                <w:szCs w:val="24"/>
                <w:lang w:val="it-IT"/>
              </w:rPr>
              <w:t>i</w:t>
            </w:r>
            <w:r>
              <w:rPr>
                <w:b/>
                <w:spacing w:val="-1"/>
                <w:sz w:val="24"/>
                <w:szCs w:val="24"/>
                <w:lang w:val="it-IT"/>
              </w:rPr>
              <w:t>c</w:t>
            </w:r>
            <w:r>
              <w:rPr>
                <w:b/>
                <w:spacing w:val="1"/>
                <w:sz w:val="24"/>
                <w:szCs w:val="24"/>
                <w:lang w:val="it-IT"/>
              </w:rPr>
              <w:t>i e Accoglienza Turistica</w:t>
            </w:r>
            <w:r>
              <w:rPr>
                <w:b/>
                <w:sz w:val="24"/>
                <w:szCs w:val="24"/>
                <w:lang w:val="it-IT"/>
              </w:rPr>
              <w:t>)</w:t>
            </w:r>
          </w:p>
          <w:p w:rsidR="005A35FA" w:rsidRDefault="0091427D">
            <w:pPr>
              <w:spacing w:line="260" w:lineRule="exact"/>
              <w:ind w:right="27"/>
              <w:jc w:val="both"/>
            </w:pPr>
            <w:r>
              <w:rPr>
                <w:sz w:val="24"/>
                <w:szCs w:val="24"/>
                <w:lang w:val="it-IT"/>
              </w:rPr>
              <w:t>An</w:t>
            </w:r>
            <w:r>
              <w:rPr>
                <w:spacing w:val="-1"/>
                <w:sz w:val="24"/>
                <w:szCs w:val="24"/>
                <w:lang w:val="it-IT"/>
              </w:rPr>
              <w:t>a</w:t>
            </w:r>
            <w:r>
              <w:rPr>
                <w:spacing w:val="1"/>
                <w:sz w:val="24"/>
                <w:szCs w:val="24"/>
                <w:lang w:val="it-IT"/>
              </w:rPr>
              <w:t>li</w:t>
            </w:r>
            <w:r>
              <w:rPr>
                <w:spacing w:val="2"/>
                <w:sz w:val="24"/>
                <w:szCs w:val="24"/>
                <w:lang w:val="it-IT"/>
              </w:rPr>
              <w:t>zz</w:t>
            </w:r>
            <w:r>
              <w:rPr>
                <w:spacing w:val="-1"/>
                <w:sz w:val="24"/>
                <w:szCs w:val="24"/>
                <w:lang w:val="it-IT"/>
              </w:rPr>
              <w:t>ar</w:t>
            </w:r>
            <w:r>
              <w:rPr>
                <w:sz w:val="24"/>
                <w:szCs w:val="24"/>
                <w:lang w:val="it-IT"/>
              </w:rPr>
              <w:t>e</w:t>
            </w:r>
            <w:r>
              <w:rPr>
                <w:spacing w:val="26"/>
                <w:sz w:val="24"/>
                <w:szCs w:val="24"/>
                <w:lang w:val="it-IT"/>
              </w:rPr>
              <w:t xml:space="preserve"> </w:t>
            </w:r>
            <w:r>
              <w:rPr>
                <w:sz w:val="24"/>
                <w:szCs w:val="24"/>
                <w:lang w:val="it-IT"/>
              </w:rPr>
              <w:t>qu</w:t>
            </w:r>
            <w:r>
              <w:rPr>
                <w:spacing w:val="-1"/>
                <w:sz w:val="24"/>
                <w:szCs w:val="24"/>
                <w:lang w:val="it-IT"/>
              </w:rPr>
              <w:t>a</w:t>
            </w:r>
            <w:r>
              <w:rPr>
                <w:spacing w:val="1"/>
                <w:sz w:val="24"/>
                <w:szCs w:val="24"/>
                <w:lang w:val="it-IT"/>
              </w:rPr>
              <w:t>lit</w:t>
            </w:r>
            <w:r>
              <w:rPr>
                <w:spacing w:val="-1"/>
                <w:sz w:val="24"/>
                <w:szCs w:val="24"/>
                <w:lang w:val="it-IT"/>
              </w:rPr>
              <w:t>a</w:t>
            </w:r>
            <w:r>
              <w:rPr>
                <w:spacing w:val="1"/>
                <w:sz w:val="24"/>
                <w:szCs w:val="24"/>
                <w:lang w:val="it-IT"/>
              </w:rPr>
              <w:t>ti</w:t>
            </w:r>
            <w:r>
              <w:rPr>
                <w:sz w:val="24"/>
                <w:szCs w:val="24"/>
                <w:lang w:val="it-IT"/>
              </w:rPr>
              <w:t>v</w:t>
            </w:r>
            <w:r>
              <w:rPr>
                <w:spacing w:val="-1"/>
                <w:sz w:val="24"/>
                <w:szCs w:val="24"/>
                <w:lang w:val="it-IT"/>
              </w:rPr>
              <w:t>a</w:t>
            </w:r>
            <w:r>
              <w:rPr>
                <w:spacing w:val="1"/>
                <w:sz w:val="24"/>
                <w:szCs w:val="24"/>
                <w:lang w:val="it-IT"/>
              </w:rPr>
              <w:t>m</w:t>
            </w:r>
            <w:r>
              <w:rPr>
                <w:spacing w:val="-1"/>
                <w:sz w:val="24"/>
                <w:szCs w:val="24"/>
                <w:lang w:val="it-IT"/>
              </w:rPr>
              <w:t>e</w:t>
            </w:r>
            <w:r>
              <w:rPr>
                <w:sz w:val="24"/>
                <w:szCs w:val="24"/>
                <w:lang w:val="it-IT"/>
              </w:rPr>
              <w:t>n</w:t>
            </w:r>
            <w:r>
              <w:rPr>
                <w:spacing w:val="1"/>
                <w:sz w:val="24"/>
                <w:szCs w:val="24"/>
                <w:lang w:val="it-IT"/>
              </w:rPr>
              <w:t>t</w:t>
            </w:r>
            <w:r>
              <w:rPr>
                <w:sz w:val="24"/>
                <w:szCs w:val="24"/>
                <w:lang w:val="it-IT"/>
              </w:rPr>
              <w:t>e</w:t>
            </w:r>
            <w:r>
              <w:rPr>
                <w:spacing w:val="25"/>
                <w:sz w:val="24"/>
                <w:szCs w:val="24"/>
                <w:lang w:val="it-IT"/>
              </w:rPr>
              <w:t xml:space="preserve"> </w:t>
            </w:r>
            <w:r>
              <w:rPr>
                <w:sz w:val="24"/>
                <w:szCs w:val="24"/>
                <w:lang w:val="it-IT"/>
              </w:rPr>
              <w:t>e</w:t>
            </w:r>
            <w:r>
              <w:rPr>
                <w:spacing w:val="30"/>
                <w:sz w:val="24"/>
                <w:szCs w:val="24"/>
                <w:lang w:val="it-IT"/>
              </w:rPr>
              <w:t xml:space="preserve"> </w:t>
            </w:r>
            <w:r>
              <w:rPr>
                <w:sz w:val="24"/>
                <w:szCs w:val="24"/>
                <w:lang w:val="it-IT"/>
              </w:rPr>
              <w:t>qu</w:t>
            </w:r>
            <w:r>
              <w:rPr>
                <w:spacing w:val="-1"/>
                <w:sz w:val="24"/>
                <w:szCs w:val="24"/>
                <w:lang w:val="it-IT"/>
              </w:rPr>
              <w:t>a</w:t>
            </w:r>
            <w:r>
              <w:rPr>
                <w:sz w:val="24"/>
                <w:szCs w:val="24"/>
                <w:lang w:val="it-IT"/>
              </w:rPr>
              <w:t>n</w:t>
            </w:r>
            <w:r>
              <w:rPr>
                <w:spacing w:val="1"/>
                <w:sz w:val="24"/>
                <w:szCs w:val="24"/>
                <w:lang w:val="it-IT"/>
              </w:rPr>
              <w:t>tit</w:t>
            </w:r>
            <w:r>
              <w:rPr>
                <w:spacing w:val="-1"/>
                <w:sz w:val="24"/>
                <w:szCs w:val="24"/>
                <w:lang w:val="it-IT"/>
              </w:rPr>
              <w:t>a</w:t>
            </w:r>
            <w:r>
              <w:rPr>
                <w:spacing w:val="1"/>
                <w:sz w:val="24"/>
                <w:szCs w:val="24"/>
                <w:lang w:val="it-IT"/>
              </w:rPr>
              <w:t>ti</w:t>
            </w:r>
            <w:r>
              <w:rPr>
                <w:sz w:val="24"/>
                <w:szCs w:val="24"/>
                <w:lang w:val="it-IT"/>
              </w:rPr>
              <w:t>v</w:t>
            </w:r>
            <w:r>
              <w:rPr>
                <w:spacing w:val="-1"/>
                <w:sz w:val="24"/>
                <w:szCs w:val="24"/>
                <w:lang w:val="it-IT"/>
              </w:rPr>
              <w:t>a</w:t>
            </w:r>
            <w:r>
              <w:rPr>
                <w:spacing w:val="1"/>
                <w:sz w:val="24"/>
                <w:szCs w:val="24"/>
                <w:lang w:val="it-IT"/>
              </w:rPr>
              <w:t>m</w:t>
            </w:r>
            <w:r>
              <w:rPr>
                <w:spacing w:val="-1"/>
                <w:sz w:val="24"/>
                <w:szCs w:val="24"/>
                <w:lang w:val="it-IT"/>
              </w:rPr>
              <w:t>e</w:t>
            </w:r>
            <w:r>
              <w:rPr>
                <w:sz w:val="24"/>
                <w:szCs w:val="24"/>
                <w:lang w:val="it-IT"/>
              </w:rPr>
              <w:t>n</w:t>
            </w:r>
            <w:r>
              <w:rPr>
                <w:spacing w:val="1"/>
                <w:sz w:val="24"/>
                <w:szCs w:val="24"/>
                <w:lang w:val="it-IT"/>
              </w:rPr>
              <w:t>t</w:t>
            </w:r>
            <w:r>
              <w:rPr>
                <w:sz w:val="24"/>
                <w:szCs w:val="24"/>
                <w:lang w:val="it-IT"/>
              </w:rPr>
              <w:t>e</w:t>
            </w:r>
            <w:r>
              <w:rPr>
                <w:spacing w:val="27"/>
                <w:sz w:val="24"/>
                <w:szCs w:val="24"/>
                <w:lang w:val="it-IT"/>
              </w:rPr>
              <w:t xml:space="preserve"> </w:t>
            </w:r>
            <w:r>
              <w:rPr>
                <w:spacing w:val="-1"/>
                <w:sz w:val="24"/>
                <w:szCs w:val="24"/>
                <w:lang w:val="it-IT"/>
              </w:rPr>
              <w:t>fe</w:t>
            </w:r>
            <w:r>
              <w:rPr>
                <w:sz w:val="24"/>
                <w:szCs w:val="24"/>
                <w:lang w:val="it-IT"/>
              </w:rPr>
              <w:t>no</w:t>
            </w:r>
            <w:r>
              <w:rPr>
                <w:spacing w:val="1"/>
                <w:sz w:val="24"/>
                <w:szCs w:val="24"/>
                <w:lang w:val="it-IT"/>
              </w:rPr>
              <w:t>m</w:t>
            </w:r>
            <w:r>
              <w:rPr>
                <w:spacing w:val="-1"/>
                <w:sz w:val="24"/>
                <w:szCs w:val="24"/>
                <w:lang w:val="it-IT"/>
              </w:rPr>
              <w:t>e</w:t>
            </w:r>
            <w:r>
              <w:rPr>
                <w:sz w:val="24"/>
                <w:szCs w:val="24"/>
                <w:lang w:val="it-IT"/>
              </w:rPr>
              <w:t>ni</w:t>
            </w:r>
            <w:r>
              <w:rPr>
                <w:spacing w:val="28"/>
                <w:sz w:val="24"/>
                <w:szCs w:val="24"/>
                <w:lang w:val="it-IT"/>
              </w:rPr>
              <w:t xml:space="preserve"> </w:t>
            </w:r>
            <w:r>
              <w:rPr>
                <w:spacing w:val="1"/>
                <w:sz w:val="24"/>
                <w:szCs w:val="24"/>
                <w:lang w:val="it-IT"/>
              </w:rPr>
              <w:t>l</w:t>
            </w:r>
            <w:r>
              <w:rPr>
                <w:spacing w:val="2"/>
                <w:sz w:val="24"/>
                <w:szCs w:val="24"/>
                <w:lang w:val="it-IT"/>
              </w:rPr>
              <w:t>e</w:t>
            </w:r>
            <w:r>
              <w:rPr>
                <w:spacing w:val="-2"/>
                <w:sz w:val="24"/>
                <w:szCs w:val="24"/>
                <w:lang w:val="it-IT"/>
              </w:rPr>
              <w:t>g</w:t>
            </w:r>
            <w:r>
              <w:rPr>
                <w:spacing w:val="-1"/>
                <w:sz w:val="24"/>
                <w:szCs w:val="24"/>
                <w:lang w:val="it-IT"/>
              </w:rPr>
              <w:t>a</w:t>
            </w:r>
            <w:r>
              <w:rPr>
                <w:spacing w:val="1"/>
                <w:sz w:val="24"/>
                <w:szCs w:val="24"/>
                <w:lang w:val="it-IT"/>
              </w:rPr>
              <w:t>t</w:t>
            </w:r>
            <w:r>
              <w:rPr>
                <w:sz w:val="24"/>
                <w:szCs w:val="24"/>
                <w:lang w:val="it-IT"/>
              </w:rPr>
              <w:t>i</w:t>
            </w:r>
            <w:r>
              <w:rPr>
                <w:spacing w:val="31"/>
                <w:sz w:val="24"/>
                <w:szCs w:val="24"/>
                <w:lang w:val="it-IT"/>
              </w:rPr>
              <w:t xml:space="preserve"> </w:t>
            </w:r>
            <w:r>
              <w:rPr>
                <w:spacing w:val="-1"/>
                <w:sz w:val="24"/>
                <w:szCs w:val="24"/>
                <w:lang w:val="it-IT"/>
              </w:rPr>
              <w:t>a</w:t>
            </w:r>
            <w:r>
              <w:rPr>
                <w:spacing w:val="1"/>
                <w:sz w:val="24"/>
                <w:szCs w:val="24"/>
                <w:lang w:val="it-IT"/>
              </w:rPr>
              <w:t>ll</w:t>
            </w:r>
            <w:r>
              <w:rPr>
                <w:sz w:val="24"/>
                <w:szCs w:val="24"/>
                <w:lang w:val="it-IT"/>
              </w:rPr>
              <w:t xml:space="preserve">a </w:t>
            </w:r>
            <w:r>
              <w:rPr>
                <w:spacing w:val="1"/>
                <w:sz w:val="24"/>
                <w:szCs w:val="24"/>
                <w:lang w:val="it-IT"/>
              </w:rPr>
              <w:t>t</w:t>
            </w:r>
            <w:r>
              <w:rPr>
                <w:spacing w:val="-1"/>
                <w:sz w:val="24"/>
                <w:szCs w:val="24"/>
                <w:lang w:val="it-IT"/>
              </w:rPr>
              <w:t>ra</w:t>
            </w:r>
            <w:r>
              <w:rPr>
                <w:sz w:val="24"/>
                <w:szCs w:val="24"/>
                <w:lang w:val="it-IT"/>
              </w:rPr>
              <w:t>s</w:t>
            </w:r>
            <w:r>
              <w:rPr>
                <w:spacing w:val="-1"/>
                <w:sz w:val="24"/>
                <w:szCs w:val="24"/>
                <w:lang w:val="it-IT"/>
              </w:rPr>
              <w:t>f</w:t>
            </w:r>
            <w:r>
              <w:rPr>
                <w:sz w:val="24"/>
                <w:szCs w:val="24"/>
                <w:lang w:val="it-IT"/>
              </w:rPr>
              <w:t>o</w:t>
            </w:r>
            <w:r>
              <w:rPr>
                <w:spacing w:val="-1"/>
                <w:sz w:val="24"/>
                <w:szCs w:val="24"/>
                <w:lang w:val="it-IT"/>
              </w:rPr>
              <w:t>r</w:t>
            </w:r>
            <w:r>
              <w:rPr>
                <w:spacing w:val="1"/>
                <w:sz w:val="24"/>
                <w:szCs w:val="24"/>
                <w:lang w:val="it-IT"/>
              </w:rPr>
              <w:t>m</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one degli alimenti</w:t>
            </w:r>
            <w:r>
              <w:rPr>
                <w:spacing w:val="-1"/>
                <w:sz w:val="24"/>
                <w:szCs w:val="24"/>
                <w:lang w:val="it-IT"/>
              </w:rPr>
              <w:t xml:space="preserve"> attraverso il loro utilizzo</w:t>
            </w:r>
            <w:r>
              <w:rPr>
                <w:sz w:val="24"/>
                <w:szCs w:val="24"/>
                <w:lang w:val="it-IT"/>
              </w:rPr>
              <w:t xml:space="preserve"> salvaguardando lo spreco alimentare.</w:t>
            </w:r>
          </w:p>
          <w:p w:rsidR="005A35FA" w:rsidRDefault="0091427D">
            <w:pPr>
              <w:ind w:right="20"/>
              <w:jc w:val="both"/>
            </w:pPr>
            <w:r>
              <w:rPr>
                <w:spacing w:val="1"/>
                <w:sz w:val="24"/>
                <w:szCs w:val="24"/>
                <w:lang w:val="it-IT"/>
              </w:rPr>
              <w:t>Ri</w:t>
            </w:r>
            <w:r>
              <w:rPr>
                <w:spacing w:val="-1"/>
                <w:sz w:val="24"/>
                <w:szCs w:val="24"/>
                <w:lang w:val="it-IT"/>
              </w:rPr>
              <w:t>c</w:t>
            </w:r>
            <w:r>
              <w:rPr>
                <w:sz w:val="24"/>
                <w:szCs w:val="24"/>
                <w:lang w:val="it-IT"/>
              </w:rPr>
              <w:t>onos</w:t>
            </w:r>
            <w:r>
              <w:rPr>
                <w:spacing w:val="-1"/>
                <w:sz w:val="24"/>
                <w:szCs w:val="24"/>
                <w:lang w:val="it-IT"/>
              </w:rPr>
              <w:t>cer</w:t>
            </w:r>
            <w:r>
              <w:rPr>
                <w:sz w:val="24"/>
                <w:szCs w:val="24"/>
                <w:lang w:val="it-IT"/>
              </w:rPr>
              <w:t>e</w:t>
            </w:r>
            <w:r>
              <w:rPr>
                <w:spacing w:val="18"/>
                <w:sz w:val="24"/>
                <w:szCs w:val="24"/>
                <w:lang w:val="it-IT"/>
              </w:rPr>
              <w:t xml:space="preserve"> </w:t>
            </w:r>
            <w:r>
              <w:rPr>
                <w:spacing w:val="1"/>
                <w:sz w:val="24"/>
                <w:szCs w:val="24"/>
                <w:lang w:val="it-IT"/>
              </w:rPr>
              <w:t>l</w:t>
            </w:r>
            <w:r>
              <w:rPr>
                <w:sz w:val="24"/>
                <w:szCs w:val="24"/>
                <w:lang w:val="it-IT"/>
              </w:rPr>
              <w:t>e</w:t>
            </w:r>
            <w:r>
              <w:rPr>
                <w:spacing w:val="26"/>
                <w:sz w:val="24"/>
                <w:szCs w:val="24"/>
                <w:lang w:val="it-IT"/>
              </w:rPr>
              <w:t xml:space="preserve"> </w:t>
            </w:r>
            <w:r>
              <w:rPr>
                <w:spacing w:val="-1"/>
                <w:sz w:val="24"/>
                <w:szCs w:val="24"/>
                <w:lang w:val="it-IT"/>
              </w:rPr>
              <w:t>ca</w:t>
            </w:r>
            <w:r>
              <w:rPr>
                <w:spacing w:val="2"/>
                <w:sz w:val="24"/>
                <w:szCs w:val="24"/>
                <w:lang w:val="it-IT"/>
              </w:rPr>
              <w:t>r</w:t>
            </w:r>
            <w:r>
              <w:rPr>
                <w:spacing w:val="-1"/>
                <w:sz w:val="24"/>
                <w:szCs w:val="24"/>
                <w:lang w:val="it-IT"/>
              </w:rPr>
              <w:t>a</w:t>
            </w:r>
            <w:r>
              <w:rPr>
                <w:spacing w:val="1"/>
                <w:sz w:val="24"/>
                <w:szCs w:val="24"/>
                <w:lang w:val="it-IT"/>
              </w:rPr>
              <w:t>tt</w:t>
            </w:r>
            <w:r>
              <w:rPr>
                <w:spacing w:val="-1"/>
                <w:sz w:val="24"/>
                <w:szCs w:val="24"/>
                <w:lang w:val="it-IT"/>
              </w:rPr>
              <w:t>er</w:t>
            </w:r>
            <w:r>
              <w:rPr>
                <w:spacing w:val="1"/>
                <w:sz w:val="24"/>
                <w:szCs w:val="24"/>
                <w:lang w:val="it-IT"/>
              </w:rPr>
              <w:t>i</w:t>
            </w:r>
            <w:r>
              <w:rPr>
                <w:spacing w:val="3"/>
                <w:sz w:val="24"/>
                <w:szCs w:val="24"/>
                <w:lang w:val="it-IT"/>
              </w:rPr>
              <w:t>s</w:t>
            </w:r>
            <w:r>
              <w:rPr>
                <w:spacing w:val="1"/>
                <w:sz w:val="24"/>
                <w:szCs w:val="24"/>
                <w:lang w:val="it-IT"/>
              </w:rPr>
              <w:t>ti</w:t>
            </w:r>
            <w:r>
              <w:rPr>
                <w:spacing w:val="-1"/>
                <w:sz w:val="24"/>
                <w:szCs w:val="24"/>
                <w:lang w:val="it-IT"/>
              </w:rPr>
              <w:t>c</w:t>
            </w:r>
            <w:r>
              <w:rPr>
                <w:sz w:val="24"/>
                <w:szCs w:val="24"/>
                <w:lang w:val="it-IT"/>
              </w:rPr>
              <w:t>he</w:t>
            </w:r>
            <w:r>
              <w:rPr>
                <w:spacing w:val="19"/>
                <w:sz w:val="24"/>
                <w:szCs w:val="24"/>
                <w:lang w:val="it-IT"/>
              </w:rPr>
              <w:t xml:space="preserve"> </w:t>
            </w:r>
            <w:r>
              <w:rPr>
                <w:spacing w:val="-1"/>
                <w:sz w:val="24"/>
                <w:szCs w:val="24"/>
                <w:lang w:val="it-IT"/>
              </w:rPr>
              <w:t>e</w:t>
            </w:r>
            <w:r>
              <w:rPr>
                <w:sz w:val="24"/>
                <w:szCs w:val="24"/>
                <w:lang w:val="it-IT"/>
              </w:rPr>
              <w:t>ss</w:t>
            </w:r>
            <w:r>
              <w:rPr>
                <w:spacing w:val="-1"/>
                <w:sz w:val="24"/>
                <w:szCs w:val="24"/>
                <w:lang w:val="it-IT"/>
              </w:rPr>
              <w:t>e</w:t>
            </w:r>
            <w:r>
              <w:rPr>
                <w:sz w:val="24"/>
                <w:szCs w:val="24"/>
                <w:lang w:val="it-IT"/>
              </w:rPr>
              <w:t>n</w:t>
            </w:r>
            <w:r>
              <w:rPr>
                <w:spacing w:val="2"/>
                <w:sz w:val="24"/>
                <w:szCs w:val="24"/>
                <w:lang w:val="it-IT"/>
              </w:rPr>
              <w:t>z</w:t>
            </w:r>
            <w:r>
              <w:rPr>
                <w:spacing w:val="1"/>
                <w:sz w:val="24"/>
                <w:szCs w:val="24"/>
                <w:lang w:val="it-IT"/>
              </w:rPr>
              <w:t>i</w:t>
            </w:r>
            <w:r>
              <w:rPr>
                <w:spacing w:val="-1"/>
                <w:sz w:val="24"/>
                <w:szCs w:val="24"/>
                <w:lang w:val="it-IT"/>
              </w:rPr>
              <w:t>a</w:t>
            </w:r>
            <w:r>
              <w:rPr>
                <w:spacing w:val="1"/>
                <w:sz w:val="24"/>
                <w:szCs w:val="24"/>
                <w:lang w:val="it-IT"/>
              </w:rPr>
              <w:t>l</w:t>
            </w:r>
            <w:r>
              <w:rPr>
                <w:sz w:val="24"/>
                <w:szCs w:val="24"/>
                <w:lang w:val="it-IT"/>
              </w:rPr>
              <w:t>i</w:t>
            </w:r>
            <w:r>
              <w:rPr>
                <w:spacing w:val="22"/>
                <w:sz w:val="24"/>
                <w:szCs w:val="24"/>
                <w:lang w:val="it-IT"/>
              </w:rPr>
              <w:t xml:space="preserve"> </w:t>
            </w:r>
            <w:r>
              <w:rPr>
                <w:sz w:val="24"/>
                <w:szCs w:val="24"/>
                <w:lang w:val="it-IT"/>
              </w:rPr>
              <w:t>d</w:t>
            </w:r>
            <w:r>
              <w:rPr>
                <w:spacing w:val="-1"/>
                <w:sz w:val="24"/>
                <w:szCs w:val="24"/>
                <w:lang w:val="it-IT"/>
              </w:rPr>
              <w:t>e</w:t>
            </w:r>
            <w:r>
              <w:rPr>
                <w:sz w:val="24"/>
                <w:szCs w:val="24"/>
                <w:lang w:val="it-IT"/>
              </w:rPr>
              <w:t>l</w:t>
            </w:r>
            <w:r>
              <w:rPr>
                <w:spacing w:val="24"/>
                <w:sz w:val="24"/>
                <w:szCs w:val="24"/>
                <w:lang w:val="it-IT"/>
              </w:rPr>
              <w:t xml:space="preserve"> </w:t>
            </w:r>
            <w:r>
              <w:rPr>
                <w:sz w:val="24"/>
                <w:szCs w:val="24"/>
                <w:lang w:val="it-IT"/>
              </w:rPr>
              <w:t>s</w:t>
            </w:r>
            <w:r>
              <w:rPr>
                <w:spacing w:val="1"/>
                <w:sz w:val="24"/>
                <w:szCs w:val="24"/>
                <w:lang w:val="it-IT"/>
              </w:rPr>
              <w:t>i</w:t>
            </w:r>
            <w:r>
              <w:rPr>
                <w:sz w:val="24"/>
                <w:szCs w:val="24"/>
                <w:lang w:val="it-IT"/>
              </w:rPr>
              <w:t>s</w:t>
            </w:r>
            <w:r>
              <w:rPr>
                <w:spacing w:val="1"/>
                <w:sz w:val="24"/>
                <w:szCs w:val="24"/>
                <w:lang w:val="it-IT"/>
              </w:rPr>
              <w:t>t</w:t>
            </w:r>
            <w:r>
              <w:rPr>
                <w:spacing w:val="-1"/>
                <w:sz w:val="24"/>
                <w:szCs w:val="24"/>
                <w:lang w:val="it-IT"/>
              </w:rPr>
              <w:t>e</w:t>
            </w:r>
            <w:r>
              <w:rPr>
                <w:spacing w:val="1"/>
                <w:sz w:val="24"/>
                <w:szCs w:val="24"/>
                <w:lang w:val="it-IT"/>
              </w:rPr>
              <w:t>m</w:t>
            </w:r>
            <w:r>
              <w:rPr>
                <w:sz w:val="24"/>
                <w:szCs w:val="24"/>
                <w:lang w:val="it-IT"/>
              </w:rPr>
              <w:t>a</w:t>
            </w:r>
            <w:r>
              <w:rPr>
                <w:spacing w:val="21"/>
                <w:sz w:val="24"/>
                <w:szCs w:val="24"/>
                <w:lang w:val="it-IT"/>
              </w:rPr>
              <w:t xml:space="preserve"> </w:t>
            </w:r>
            <w:r>
              <w:rPr>
                <w:sz w:val="24"/>
                <w:szCs w:val="24"/>
                <w:lang w:val="it-IT"/>
              </w:rPr>
              <w:t>so</w:t>
            </w:r>
            <w:r>
              <w:rPr>
                <w:spacing w:val="-1"/>
                <w:sz w:val="24"/>
                <w:szCs w:val="24"/>
                <w:lang w:val="it-IT"/>
              </w:rPr>
              <w:t>c</w:t>
            </w:r>
            <w:r>
              <w:rPr>
                <w:spacing w:val="1"/>
                <w:sz w:val="24"/>
                <w:szCs w:val="24"/>
                <w:lang w:val="it-IT"/>
              </w:rPr>
              <w:t>i</w:t>
            </w:r>
            <w:r>
              <w:rPr>
                <w:sz w:val="24"/>
                <w:szCs w:val="24"/>
                <w:lang w:val="it-IT"/>
              </w:rPr>
              <w:t>o</w:t>
            </w:r>
            <w:r>
              <w:rPr>
                <w:spacing w:val="21"/>
                <w:sz w:val="24"/>
                <w:szCs w:val="24"/>
                <w:lang w:val="it-IT"/>
              </w:rPr>
              <w:t xml:space="preserve"> </w:t>
            </w:r>
            <w:r>
              <w:rPr>
                <w:spacing w:val="-1"/>
                <w:sz w:val="24"/>
                <w:szCs w:val="24"/>
                <w:lang w:val="it-IT"/>
              </w:rPr>
              <w:t>ec</w:t>
            </w:r>
            <w:r>
              <w:rPr>
                <w:sz w:val="24"/>
                <w:szCs w:val="24"/>
                <w:lang w:val="it-IT"/>
              </w:rPr>
              <w:t>ono</w:t>
            </w:r>
            <w:r>
              <w:rPr>
                <w:spacing w:val="1"/>
                <w:sz w:val="24"/>
                <w:szCs w:val="24"/>
                <w:lang w:val="it-IT"/>
              </w:rPr>
              <w:t>mi</w:t>
            </w:r>
            <w:r>
              <w:rPr>
                <w:spacing w:val="-1"/>
                <w:sz w:val="24"/>
                <w:szCs w:val="24"/>
                <w:lang w:val="it-IT"/>
              </w:rPr>
              <w:t>c</w:t>
            </w:r>
            <w:r>
              <w:rPr>
                <w:sz w:val="24"/>
                <w:szCs w:val="24"/>
                <w:lang w:val="it-IT"/>
              </w:rPr>
              <w:t>o p</w:t>
            </w:r>
            <w:r>
              <w:rPr>
                <w:spacing w:val="-1"/>
                <w:sz w:val="24"/>
                <w:szCs w:val="24"/>
                <w:lang w:val="it-IT"/>
              </w:rPr>
              <w:t>e</w:t>
            </w:r>
            <w:r>
              <w:rPr>
                <w:sz w:val="24"/>
                <w:szCs w:val="24"/>
                <w:lang w:val="it-IT"/>
              </w:rPr>
              <w:t>r</w:t>
            </w:r>
            <w:r>
              <w:rPr>
                <w:spacing w:val="-3"/>
                <w:sz w:val="24"/>
                <w:szCs w:val="24"/>
                <w:lang w:val="it-IT"/>
              </w:rPr>
              <w:t xml:space="preserve"> </w:t>
            </w:r>
            <w:r>
              <w:rPr>
                <w:sz w:val="24"/>
                <w:szCs w:val="24"/>
                <w:lang w:val="it-IT"/>
              </w:rPr>
              <w:t>o</w:t>
            </w:r>
            <w:r>
              <w:rPr>
                <w:spacing w:val="-1"/>
                <w:sz w:val="24"/>
                <w:szCs w:val="24"/>
                <w:lang w:val="it-IT"/>
              </w:rPr>
              <w:t>r</w:t>
            </w:r>
            <w:r>
              <w:rPr>
                <w:spacing w:val="1"/>
                <w:sz w:val="24"/>
                <w:szCs w:val="24"/>
                <w:lang w:val="it-IT"/>
              </w:rPr>
              <w:t>i</w:t>
            </w:r>
            <w:r>
              <w:rPr>
                <w:spacing w:val="-1"/>
                <w:sz w:val="24"/>
                <w:szCs w:val="24"/>
                <w:lang w:val="it-IT"/>
              </w:rPr>
              <w:t>e</w:t>
            </w:r>
            <w:r>
              <w:rPr>
                <w:sz w:val="24"/>
                <w:szCs w:val="24"/>
                <w:lang w:val="it-IT"/>
              </w:rPr>
              <w:t>n</w:t>
            </w:r>
            <w:r>
              <w:rPr>
                <w:spacing w:val="1"/>
                <w:sz w:val="24"/>
                <w:szCs w:val="24"/>
                <w:lang w:val="it-IT"/>
              </w:rPr>
              <w:t>t</w:t>
            </w:r>
            <w:r>
              <w:rPr>
                <w:spacing w:val="2"/>
                <w:sz w:val="24"/>
                <w:szCs w:val="24"/>
                <w:lang w:val="it-IT"/>
              </w:rPr>
              <w:t>a</w:t>
            </w:r>
            <w:r>
              <w:rPr>
                <w:spacing w:val="-1"/>
                <w:sz w:val="24"/>
                <w:szCs w:val="24"/>
                <w:lang w:val="it-IT"/>
              </w:rPr>
              <w:t>r</w:t>
            </w:r>
            <w:r>
              <w:rPr>
                <w:sz w:val="24"/>
                <w:szCs w:val="24"/>
                <w:lang w:val="it-IT"/>
              </w:rPr>
              <w:t>si</w:t>
            </w:r>
            <w:r>
              <w:rPr>
                <w:spacing w:val="-5"/>
                <w:sz w:val="24"/>
                <w:szCs w:val="24"/>
                <w:lang w:val="it-IT"/>
              </w:rPr>
              <w:t xml:space="preserve"> </w:t>
            </w:r>
            <w:r>
              <w:rPr>
                <w:sz w:val="24"/>
                <w:szCs w:val="24"/>
                <w:lang w:val="it-IT"/>
              </w:rPr>
              <w:t>n</w:t>
            </w:r>
            <w:r>
              <w:rPr>
                <w:spacing w:val="-1"/>
                <w:sz w:val="24"/>
                <w:szCs w:val="24"/>
                <w:lang w:val="it-IT"/>
              </w:rPr>
              <w:t>e</w:t>
            </w:r>
            <w:r>
              <w:rPr>
                <w:sz w:val="24"/>
                <w:szCs w:val="24"/>
                <w:lang w:val="it-IT"/>
              </w:rPr>
              <w:t>l</w:t>
            </w:r>
            <w:r>
              <w:rPr>
                <w:spacing w:val="-1"/>
                <w:sz w:val="24"/>
                <w:szCs w:val="24"/>
                <w:lang w:val="it-IT"/>
              </w:rPr>
              <w:t xml:space="preserve"> </w:t>
            </w:r>
            <w:r>
              <w:rPr>
                <w:spacing w:val="1"/>
                <w:sz w:val="24"/>
                <w:szCs w:val="24"/>
                <w:lang w:val="it-IT"/>
              </w:rPr>
              <w:t>t</w:t>
            </w:r>
            <w:r>
              <w:rPr>
                <w:spacing w:val="-1"/>
                <w:sz w:val="24"/>
                <w:szCs w:val="24"/>
                <w:lang w:val="it-IT"/>
              </w:rPr>
              <w:t>e</w:t>
            </w:r>
            <w:r>
              <w:rPr>
                <w:sz w:val="24"/>
                <w:szCs w:val="24"/>
                <w:lang w:val="it-IT"/>
              </w:rPr>
              <w:t>ssu</w:t>
            </w:r>
            <w:r>
              <w:rPr>
                <w:spacing w:val="1"/>
                <w:sz w:val="24"/>
                <w:szCs w:val="24"/>
                <w:lang w:val="it-IT"/>
              </w:rPr>
              <w:t>t</w:t>
            </w:r>
            <w:r>
              <w:rPr>
                <w:sz w:val="24"/>
                <w:szCs w:val="24"/>
                <w:lang w:val="it-IT"/>
              </w:rPr>
              <w:t>o</w:t>
            </w:r>
            <w:r>
              <w:rPr>
                <w:spacing w:val="-4"/>
                <w:sz w:val="24"/>
                <w:szCs w:val="24"/>
                <w:lang w:val="it-IT"/>
              </w:rPr>
              <w:t xml:space="preserve"> </w:t>
            </w:r>
            <w:r>
              <w:rPr>
                <w:sz w:val="24"/>
                <w:szCs w:val="24"/>
                <w:lang w:val="it-IT"/>
              </w:rPr>
              <w:t>p</w:t>
            </w:r>
            <w:r>
              <w:rPr>
                <w:spacing w:val="-1"/>
                <w:sz w:val="24"/>
                <w:szCs w:val="24"/>
                <w:lang w:val="it-IT"/>
              </w:rPr>
              <w:t>r</w:t>
            </w:r>
            <w:r>
              <w:rPr>
                <w:sz w:val="24"/>
                <w:szCs w:val="24"/>
                <w:lang w:val="it-IT"/>
              </w:rPr>
              <w:t>odu</w:t>
            </w:r>
            <w:r>
              <w:rPr>
                <w:spacing w:val="1"/>
                <w:sz w:val="24"/>
                <w:szCs w:val="24"/>
                <w:lang w:val="it-IT"/>
              </w:rPr>
              <w:t>tti</w:t>
            </w:r>
            <w:r>
              <w:rPr>
                <w:sz w:val="24"/>
                <w:szCs w:val="24"/>
                <w:lang w:val="it-IT"/>
              </w:rPr>
              <w:t>vo</w:t>
            </w:r>
            <w:r>
              <w:rPr>
                <w:spacing w:val="-8"/>
                <w:sz w:val="24"/>
                <w:szCs w:val="24"/>
                <w:lang w:val="it-IT"/>
              </w:rPr>
              <w:t xml:space="preserve"> </w:t>
            </w:r>
            <w:r>
              <w:rPr>
                <w:sz w:val="24"/>
                <w:szCs w:val="24"/>
                <w:lang w:val="it-IT"/>
              </w:rPr>
              <w:t>d</w:t>
            </w:r>
            <w:r>
              <w:rPr>
                <w:spacing w:val="-1"/>
                <w:sz w:val="24"/>
                <w:szCs w:val="24"/>
                <w:lang w:val="it-IT"/>
              </w:rPr>
              <w:t>e</w:t>
            </w:r>
            <w:r>
              <w:rPr>
                <w:sz w:val="24"/>
                <w:szCs w:val="24"/>
                <w:lang w:val="it-IT"/>
              </w:rPr>
              <w:t>l</w:t>
            </w:r>
            <w:r>
              <w:rPr>
                <w:spacing w:val="-1"/>
                <w:sz w:val="24"/>
                <w:szCs w:val="24"/>
                <w:lang w:val="it-IT"/>
              </w:rPr>
              <w:t xml:space="preserve"> </w:t>
            </w:r>
            <w:r>
              <w:rPr>
                <w:sz w:val="24"/>
                <w:szCs w:val="24"/>
                <w:lang w:val="it-IT"/>
              </w:rPr>
              <w:t>p</w:t>
            </w:r>
            <w:r>
              <w:rPr>
                <w:spacing w:val="-1"/>
                <w:sz w:val="24"/>
                <w:szCs w:val="24"/>
                <w:lang w:val="it-IT"/>
              </w:rPr>
              <w:t>r</w:t>
            </w:r>
            <w:r>
              <w:rPr>
                <w:sz w:val="24"/>
                <w:szCs w:val="24"/>
                <w:lang w:val="it-IT"/>
              </w:rPr>
              <w:t>op</w:t>
            </w:r>
            <w:r>
              <w:rPr>
                <w:spacing w:val="-1"/>
                <w:sz w:val="24"/>
                <w:szCs w:val="24"/>
                <w:lang w:val="it-IT"/>
              </w:rPr>
              <w:t>r</w:t>
            </w:r>
            <w:r>
              <w:rPr>
                <w:spacing w:val="1"/>
                <w:sz w:val="24"/>
                <w:szCs w:val="24"/>
                <w:lang w:val="it-IT"/>
              </w:rPr>
              <w:t>i</w:t>
            </w:r>
            <w:r>
              <w:rPr>
                <w:sz w:val="24"/>
                <w:szCs w:val="24"/>
                <w:lang w:val="it-IT"/>
              </w:rPr>
              <w:t>o</w:t>
            </w:r>
            <w:r>
              <w:rPr>
                <w:spacing w:val="-6"/>
                <w:sz w:val="24"/>
                <w:szCs w:val="24"/>
                <w:lang w:val="it-IT"/>
              </w:rPr>
              <w:t xml:space="preserve"> </w:t>
            </w:r>
            <w:r>
              <w:rPr>
                <w:spacing w:val="1"/>
                <w:sz w:val="24"/>
                <w:szCs w:val="24"/>
                <w:lang w:val="it-IT"/>
              </w:rPr>
              <w:t>t</w:t>
            </w:r>
            <w:r>
              <w:rPr>
                <w:spacing w:val="-1"/>
                <w:sz w:val="24"/>
                <w:szCs w:val="24"/>
                <w:lang w:val="it-IT"/>
              </w:rPr>
              <w:t>e</w:t>
            </w:r>
            <w:r>
              <w:rPr>
                <w:spacing w:val="2"/>
                <w:sz w:val="24"/>
                <w:szCs w:val="24"/>
                <w:lang w:val="it-IT"/>
              </w:rPr>
              <w:t>r</w:t>
            </w:r>
            <w:r>
              <w:rPr>
                <w:spacing w:val="-1"/>
                <w:sz w:val="24"/>
                <w:szCs w:val="24"/>
                <w:lang w:val="it-IT"/>
              </w:rPr>
              <w:t>r</w:t>
            </w:r>
            <w:r>
              <w:rPr>
                <w:spacing w:val="1"/>
                <w:sz w:val="24"/>
                <w:szCs w:val="24"/>
                <w:lang w:val="it-IT"/>
              </w:rPr>
              <w:t>it</w:t>
            </w:r>
            <w:r>
              <w:rPr>
                <w:sz w:val="24"/>
                <w:szCs w:val="24"/>
                <w:lang w:val="it-IT"/>
              </w:rPr>
              <w:t>o</w:t>
            </w:r>
            <w:r>
              <w:rPr>
                <w:spacing w:val="-1"/>
                <w:sz w:val="24"/>
                <w:szCs w:val="24"/>
                <w:lang w:val="it-IT"/>
              </w:rPr>
              <w:t>r</w:t>
            </w:r>
            <w:r>
              <w:rPr>
                <w:spacing w:val="1"/>
                <w:sz w:val="24"/>
                <w:szCs w:val="24"/>
                <w:lang w:val="it-IT"/>
              </w:rPr>
              <w:t>i</w:t>
            </w:r>
            <w:r>
              <w:rPr>
                <w:sz w:val="24"/>
                <w:szCs w:val="24"/>
                <w:lang w:val="it-IT"/>
              </w:rPr>
              <w:t>o.</w:t>
            </w:r>
          </w:p>
          <w:p w:rsidR="005A35FA" w:rsidRDefault="0091427D">
            <w:pPr>
              <w:ind w:right="18"/>
              <w:jc w:val="both"/>
            </w:pPr>
            <w:r>
              <w:rPr>
                <w:sz w:val="24"/>
                <w:szCs w:val="24"/>
                <w:lang w:val="it-IT"/>
              </w:rPr>
              <w:t>U</w:t>
            </w:r>
            <w:r>
              <w:rPr>
                <w:spacing w:val="1"/>
                <w:sz w:val="24"/>
                <w:szCs w:val="24"/>
                <w:lang w:val="it-IT"/>
              </w:rPr>
              <w:t>tili</w:t>
            </w:r>
            <w:r>
              <w:rPr>
                <w:spacing w:val="-1"/>
                <w:sz w:val="24"/>
                <w:szCs w:val="24"/>
                <w:lang w:val="it-IT"/>
              </w:rPr>
              <w:t>z</w:t>
            </w:r>
            <w:r>
              <w:rPr>
                <w:spacing w:val="2"/>
                <w:sz w:val="24"/>
                <w:szCs w:val="24"/>
                <w:lang w:val="it-IT"/>
              </w:rPr>
              <w:t>z</w:t>
            </w:r>
            <w:r>
              <w:rPr>
                <w:spacing w:val="-1"/>
                <w:sz w:val="24"/>
                <w:szCs w:val="24"/>
                <w:lang w:val="it-IT"/>
              </w:rPr>
              <w:t>ar</w:t>
            </w:r>
            <w:r>
              <w:rPr>
                <w:sz w:val="24"/>
                <w:szCs w:val="24"/>
                <w:lang w:val="it-IT"/>
              </w:rPr>
              <w:t>e</w:t>
            </w:r>
            <w:r>
              <w:rPr>
                <w:spacing w:val="3"/>
                <w:sz w:val="24"/>
                <w:szCs w:val="24"/>
                <w:lang w:val="it-IT"/>
              </w:rPr>
              <w:t xml:space="preserve"> </w:t>
            </w:r>
            <w:r>
              <w:rPr>
                <w:spacing w:val="1"/>
                <w:sz w:val="24"/>
                <w:szCs w:val="24"/>
                <w:lang w:val="it-IT"/>
              </w:rPr>
              <w:t>t</w:t>
            </w:r>
            <w:r>
              <w:rPr>
                <w:spacing w:val="-1"/>
                <w:sz w:val="24"/>
                <w:szCs w:val="24"/>
                <w:lang w:val="it-IT"/>
              </w:rPr>
              <w:t>ec</w:t>
            </w:r>
            <w:r>
              <w:rPr>
                <w:sz w:val="24"/>
                <w:szCs w:val="24"/>
                <w:lang w:val="it-IT"/>
              </w:rPr>
              <w:t>n</w:t>
            </w:r>
            <w:r>
              <w:rPr>
                <w:spacing w:val="1"/>
                <w:sz w:val="24"/>
                <w:szCs w:val="24"/>
                <w:lang w:val="it-IT"/>
              </w:rPr>
              <w:t>i</w:t>
            </w:r>
            <w:r>
              <w:rPr>
                <w:spacing w:val="-1"/>
                <w:sz w:val="24"/>
                <w:szCs w:val="24"/>
                <w:lang w:val="it-IT"/>
              </w:rPr>
              <w:t>c</w:t>
            </w:r>
            <w:r>
              <w:rPr>
                <w:spacing w:val="2"/>
                <w:sz w:val="24"/>
                <w:szCs w:val="24"/>
                <w:lang w:val="it-IT"/>
              </w:rPr>
              <w:t>h</w:t>
            </w:r>
            <w:r>
              <w:rPr>
                <w:sz w:val="24"/>
                <w:szCs w:val="24"/>
                <w:lang w:val="it-IT"/>
              </w:rPr>
              <w:t>e</w:t>
            </w:r>
            <w:r>
              <w:rPr>
                <w:spacing w:val="3"/>
                <w:sz w:val="24"/>
                <w:szCs w:val="24"/>
                <w:lang w:val="it-IT"/>
              </w:rPr>
              <w:t xml:space="preserve"> </w:t>
            </w:r>
            <w:r>
              <w:rPr>
                <w:sz w:val="24"/>
                <w:szCs w:val="24"/>
                <w:lang w:val="it-IT"/>
              </w:rPr>
              <w:t>di</w:t>
            </w:r>
            <w:r>
              <w:rPr>
                <w:spacing w:val="8"/>
                <w:sz w:val="24"/>
                <w:szCs w:val="24"/>
                <w:lang w:val="it-IT"/>
              </w:rPr>
              <w:t xml:space="preserve"> </w:t>
            </w:r>
            <w:r>
              <w:rPr>
                <w:spacing w:val="1"/>
                <w:sz w:val="24"/>
                <w:szCs w:val="24"/>
                <w:lang w:val="it-IT"/>
              </w:rPr>
              <w:t>l</w:t>
            </w:r>
            <w:r>
              <w:rPr>
                <w:spacing w:val="-1"/>
                <w:sz w:val="24"/>
                <w:szCs w:val="24"/>
                <w:lang w:val="it-IT"/>
              </w:rPr>
              <w:t>a</w:t>
            </w:r>
            <w:r>
              <w:rPr>
                <w:sz w:val="24"/>
                <w:szCs w:val="24"/>
                <w:lang w:val="it-IT"/>
              </w:rPr>
              <w:t>vo</w:t>
            </w:r>
            <w:r>
              <w:rPr>
                <w:spacing w:val="-1"/>
                <w:sz w:val="24"/>
                <w:szCs w:val="24"/>
                <w:lang w:val="it-IT"/>
              </w:rPr>
              <w:t>ra</w:t>
            </w:r>
            <w:r>
              <w:rPr>
                <w:spacing w:val="2"/>
                <w:sz w:val="24"/>
                <w:szCs w:val="24"/>
                <w:lang w:val="it-IT"/>
              </w:rPr>
              <w:t>z</w:t>
            </w:r>
            <w:r>
              <w:rPr>
                <w:spacing w:val="1"/>
                <w:sz w:val="24"/>
                <w:szCs w:val="24"/>
                <w:lang w:val="it-IT"/>
              </w:rPr>
              <w:t>i</w:t>
            </w:r>
            <w:r>
              <w:rPr>
                <w:sz w:val="24"/>
                <w:szCs w:val="24"/>
                <w:lang w:val="it-IT"/>
              </w:rPr>
              <w:t>one e</w:t>
            </w:r>
            <w:r>
              <w:rPr>
                <w:spacing w:val="8"/>
                <w:sz w:val="24"/>
                <w:szCs w:val="24"/>
                <w:lang w:val="it-IT"/>
              </w:rPr>
              <w:t xml:space="preserve"> </w:t>
            </w:r>
            <w:r>
              <w:rPr>
                <w:sz w:val="24"/>
                <w:szCs w:val="24"/>
                <w:lang w:val="it-IT"/>
              </w:rPr>
              <w:t>s</w:t>
            </w:r>
            <w:r>
              <w:rPr>
                <w:spacing w:val="1"/>
                <w:sz w:val="24"/>
                <w:szCs w:val="24"/>
                <w:lang w:val="it-IT"/>
              </w:rPr>
              <w:t>t</w:t>
            </w:r>
            <w:r>
              <w:rPr>
                <w:spacing w:val="-1"/>
                <w:sz w:val="24"/>
                <w:szCs w:val="24"/>
                <w:lang w:val="it-IT"/>
              </w:rPr>
              <w:t>r</w:t>
            </w:r>
            <w:r>
              <w:rPr>
                <w:sz w:val="24"/>
                <w:szCs w:val="24"/>
                <w:lang w:val="it-IT"/>
              </w:rPr>
              <w:t>u</w:t>
            </w:r>
            <w:r>
              <w:rPr>
                <w:spacing w:val="1"/>
                <w:sz w:val="24"/>
                <w:szCs w:val="24"/>
                <w:lang w:val="it-IT"/>
              </w:rPr>
              <w:t>m</w:t>
            </w:r>
            <w:r>
              <w:rPr>
                <w:spacing w:val="2"/>
                <w:sz w:val="24"/>
                <w:szCs w:val="24"/>
                <w:lang w:val="it-IT"/>
              </w:rPr>
              <w:t>e</w:t>
            </w:r>
            <w:r>
              <w:rPr>
                <w:sz w:val="24"/>
                <w:szCs w:val="24"/>
                <w:lang w:val="it-IT"/>
              </w:rPr>
              <w:t>n</w:t>
            </w:r>
            <w:r>
              <w:rPr>
                <w:spacing w:val="1"/>
                <w:sz w:val="24"/>
                <w:szCs w:val="24"/>
                <w:lang w:val="it-IT"/>
              </w:rPr>
              <w:t>t</w:t>
            </w:r>
            <w:r>
              <w:rPr>
                <w:sz w:val="24"/>
                <w:szCs w:val="24"/>
                <w:lang w:val="it-IT"/>
              </w:rPr>
              <w:t>i</w:t>
            </w:r>
            <w:r>
              <w:rPr>
                <w:spacing w:val="2"/>
                <w:sz w:val="24"/>
                <w:szCs w:val="24"/>
                <w:lang w:val="it-IT"/>
              </w:rPr>
              <w:t xml:space="preserve"> </w:t>
            </w:r>
            <w:r>
              <w:rPr>
                <w:spacing w:val="-2"/>
                <w:sz w:val="24"/>
                <w:szCs w:val="24"/>
                <w:lang w:val="it-IT"/>
              </w:rPr>
              <w:t>g</w:t>
            </w:r>
            <w:r>
              <w:rPr>
                <w:spacing w:val="-1"/>
                <w:sz w:val="24"/>
                <w:szCs w:val="24"/>
                <w:lang w:val="it-IT"/>
              </w:rPr>
              <w:t>e</w:t>
            </w:r>
            <w:r>
              <w:rPr>
                <w:sz w:val="24"/>
                <w:szCs w:val="24"/>
                <w:lang w:val="it-IT"/>
              </w:rPr>
              <w:t>s</w:t>
            </w:r>
            <w:r>
              <w:rPr>
                <w:spacing w:val="1"/>
                <w:sz w:val="24"/>
                <w:szCs w:val="24"/>
                <w:lang w:val="it-IT"/>
              </w:rPr>
              <w:t>ti</w:t>
            </w:r>
            <w:r>
              <w:rPr>
                <w:sz w:val="24"/>
                <w:szCs w:val="24"/>
                <w:lang w:val="it-IT"/>
              </w:rPr>
              <w:t>on</w:t>
            </w:r>
            <w:r>
              <w:rPr>
                <w:spacing w:val="-1"/>
                <w:sz w:val="24"/>
                <w:szCs w:val="24"/>
                <w:lang w:val="it-IT"/>
              </w:rPr>
              <w:t>a</w:t>
            </w:r>
            <w:r>
              <w:rPr>
                <w:spacing w:val="1"/>
                <w:sz w:val="24"/>
                <w:szCs w:val="24"/>
                <w:lang w:val="it-IT"/>
              </w:rPr>
              <w:t>l</w:t>
            </w:r>
            <w:r>
              <w:rPr>
                <w:sz w:val="24"/>
                <w:szCs w:val="24"/>
                <w:lang w:val="it-IT"/>
              </w:rPr>
              <w:t>i</w:t>
            </w:r>
            <w:r>
              <w:rPr>
                <w:spacing w:val="2"/>
                <w:sz w:val="24"/>
                <w:szCs w:val="24"/>
                <w:lang w:val="it-IT"/>
              </w:rPr>
              <w:t xml:space="preserve"> </w:t>
            </w:r>
            <w:r>
              <w:rPr>
                <w:sz w:val="24"/>
                <w:szCs w:val="24"/>
                <w:lang w:val="it-IT"/>
              </w:rPr>
              <w:t>n</w:t>
            </w:r>
            <w:r>
              <w:rPr>
                <w:spacing w:val="-1"/>
                <w:sz w:val="24"/>
                <w:szCs w:val="24"/>
                <w:lang w:val="it-IT"/>
              </w:rPr>
              <w:t>e</w:t>
            </w:r>
            <w:r>
              <w:rPr>
                <w:spacing w:val="1"/>
                <w:sz w:val="24"/>
                <w:szCs w:val="24"/>
                <w:lang w:val="it-IT"/>
              </w:rPr>
              <w:t>ll</w:t>
            </w:r>
            <w:r>
              <w:rPr>
                <w:sz w:val="24"/>
                <w:szCs w:val="24"/>
                <w:lang w:val="it-IT"/>
              </w:rPr>
              <w:t>a p</w:t>
            </w:r>
            <w:r>
              <w:rPr>
                <w:spacing w:val="-1"/>
                <w:sz w:val="24"/>
                <w:szCs w:val="24"/>
                <w:lang w:val="it-IT"/>
              </w:rPr>
              <w:t>r</w:t>
            </w:r>
            <w:r>
              <w:rPr>
                <w:sz w:val="24"/>
                <w:szCs w:val="24"/>
                <w:lang w:val="it-IT"/>
              </w:rPr>
              <w:t>odu</w:t>
            </w:r>
            <w:r>
              <w:rPr>
                <w:spacing w:val="2"/>
                <w:sz w:val="24"/>
                <w:szCs w:val="24"/>
                <w:lang w:val="it-IT"/>
              </w:rPr>
              <w:t>z</w:t>
            </w:r>
            <w:r>
              <w:rPr>
                <w:spacing w:val="1"/>
                <w:sz w:val="24"/>
                <w:szCs w:val="24"/>
                <w:lang w:val="it-IT"/>
              </w:rPr>
              <w:t>i</w:t>
            </w:r>
            <w:r>
              <w:rPr>
                <w:sz w:val="24"/>
                <w:szCs w:val="24"/>
                <w:lang w:val="it-IT"/>
              </w:rPr>
              <w:t>one</w:t>
            </w:r>
            <w:r>
              <w:rPr>
                <w:spacing w:val="2"/>
                <w:sz w:val="24"/>
                <w:szCs w:val="24"/>
                <w:lang w:val="it-IT"/>
              </w:rPr>
              <w:t xml:space="preserve"> </w:t>
            </w:r>
            <w:r>
              <w:rPr>
                <w:sz w:val="24"/>
                <w:szCs w:val="24"/>
                <w:lang w:val="it-IT"/>
              </w:rPr>
              <w:t>di</w:t>
            </w:r>
            <w:r>
              <w:rPr>
                <w:spacing w:val="9"/>
                <w:sz w:val="24"/>
                <w:szCs w:val="24"/>
                <w:lang w:val="it-IT"/>
              </w:rPr>
              <w:t xml:space="preserve"> </w:t>
            </w:r>
            <w:r>
              <w:rPr>
                <w:sz w:val="24"/>
                <w:szCs w:val="24"/>
                <w:lang w:val="it-IT"/>
              </w:rPr>
              <w:t>p</w:t>
            </w:r>
            <w:r>
              <w:rPr>
                <w:spacing w:val="-1"/>
                <w:sz w:val="24"/>
                <w:szCs w:val="24"/>
                <w:lang w:val="it-IT"/>
              </w:rPr>
              <w:t>r</w:t>
            </w:r>
            <w:r>
              <w:rPr>
                <w:sz w:val="24"/>
                <w:szCs w:val="24"/>
                <w:lang w:val="it-IT"/>
              </w:rPr>
              <w:t>odo</w:t>
            </w:r>
            <w:r>
              <w:rPr>
                <w:spacing w:val="1"/>
                <w:sz w:val="24"/>
                <w:szCs w:val="24"/>
                <w:lang w:val="it-IT"/>
              </w:rPr>
              <w:t>tt</w:t>
            </w:r>
            <w:r>
              <w:rPr>
                <w:sz w:val="24"/>
                <w:szCs w:val="24"/>
                <w:lang w:val="it-IT"/>
              </w:rPr>
              <w:t>i e</w:t>
            </w:r>
            <w:r>
              <w:rPr>
                <w:spacing w:val="10"/>
                <w:sz w:val="24"/>
                <w:szCs w:val="24"/>
                <w:lang w:val="it-IT"/>
              </w:rPr>
              <w:t xml:space="preserve"> </w:t>
            </w:r>
            <w:r>
              <w:rPr>
                <w:sz w:val="24"/>
                <w:szCs w:val="24"/>
                <w:lang w:val="it-IT"/>
              </w:rPr>
              <w:t>s</w:t>
            </w:r>
            <w:r>
              <w:rPr>
                <w:spacing w:val="-1"/>
                <w:sz w:val="24"/>
                <w:szCs w:val="24"/>
                <w:lang w:val="it-IT"/>
              </w:rPr>
              <w:t>er</w:t>
            </w:r>
            <w:r>
              <w:rPr>
                <w:sz w:val="24"/>
                <w:szCs w:val="24"/>
                <w:lang w:val="it-IT"/>
              </w:rPr>
              <w:t>v</w:t>
            </w:r>
            <w:r>
              <w:rPr>
                <w:spacing w:val="1"/>
                <w:sz w:val="24"/>
                <w:szCs w:val="24"/>
                <w:lang w:val="it-IT"/>
              </w:rPr>
              <w:t>i</w:t>
            </w:r>
            <w:r>
              <w:rPr>
                <w:spacing w:val="2"/>
                <w:sz w:val="24"/>
                <w:szCs w:val="24"/>
                <w:lang w:val="it-IT"/>
              </w:rPr>
              <w:t>z</w:t>
            </w:r>
            <w:r>
              <w:rPr>
                <w:sz w:val="24"/>
                <w:szCs w:val="24"/>
                <w:lang w:val="it-IT"/>
              </w:rPr>
              <w:t>i</w:t>
            </w:r>
            <w:r>
              <w:rPr>
                <w:spacing w:val="8"/>
                <w:sz w:val="24"/>
                <w:szCs w:val="24"/>
                <w:lang w:val="it-IT"/>
              </w:rPr>
              <w:t xml:space="preserve"> </w:t>
            </w:r>
            <w:r>
              <w:rPr>
                <w:spacing w:val="-1"/>
                <w:sz w:val="24"/>
                <w:szCs w:val="24"/>
                <w:lang w:val="it-IT"/>
              </w:rPr>
              <w:t>e</w:t>
            </w:r>
            <w:r>
              <w:rPr>
                <w:sz w:val="24"/>
                <w:szCs w:val="24"/>
                <w:lang w:val="it-IT"/>
              </w:rPr>
              <w:t>no</w:t>
            </w:r>
            <w:r>
              <w:rPr>
                <w:spacing w:val="-2"/>
                <w:sz w:val="24"/>
                <w:szCs w:val="24"/>
                <w:lang w:val="it-IT"/>
              </w:rPr>
              <w:t>g</w:t>
            </w:r>
            <w:r>
              <w:rPr>
                <w:spacing w:val="-1"/>
                <w:sz w:val="24"/>
                <w:szCs w:val="24"/>
                <w:lang w:val="it-IT"/>
              </w:rPr>
              <w:t>a</w:t>
            </w:r>
            <w:r>
              <w:rPr>
                <w:sz w:val="24"/>
                <w:szCs w:val="24"/>
                <w:lang w:val="it-IT"/>
              </w:rPr>
              <w:t>s</w:t>
            </w:r>
            <w:r>
              <w:rPr>
                <w:spacing w:val="1"/>
                <w:sz w:val="24"/>
                <w:szCs w:val="24"/>
                <w:lang w:val="it-IT"/>
              </w:rPr>
              <w:t>t</w:t>
            </w:r>
            <w:r>
              <w:rPr>
                <w:spacing w:val="-1"/>
                <w:sz w:val="24"/>
                <w:szCs w:val="24"/>
                <w:lang w:val="it-IT"/>
              </w:rPr>
              <w:t>r</w:t>
            </w:r>
            <w:r>
              <w:rPr>
                <w:sz w:val="24"/>
                <w:szCs w:val="24"/>
                <w:lang w:val="it-IT"/>
              </w:rPr>
              <w:t>ono</w:t>
            </w:r>
            <w:r>
              <w:rPr>
                <w:spacing w:val="1"/>
                <w:sz w:val="24"/>
                <w:szCs w:val="24"/>
                <w:lang w:val="it-IT"/>
              </w:rPr>
              <w:t>m</w:t>
            </w:r>
            <w:r>
              <w:rPr>
                <w:spacing w:val="3"/>
                <w:sz w:val="24"/>
                <w:szCs w:val="24"/>
                <w:lang w:val="it-IT"/>
              </w:rPr>
              <w:t>i</w:t>
            </w:r>
            <w:r>
              <w:rPr>
                <w:spacing w:val="-1"/>
                <w:sz w:val="24"/>
                <w:szCs w:val="24"/>
                <w:lang w:val="it-IT"/>
              </w:rPr>
              <w:t>c</w:t>
            </w:r>
            <w:r>
              <w:rPr>
                <w:spacing w:val="1"/>
                <w:sz w:val="24"/>
                <w:szCs w:val="24"/>
                <w:lang w:val="it-IT"/>
              </w:rPr>
              <w:t>i</w:t>
            </w:r>
            <w:r w:rsidR="00F20DA6">
              <w:rPr>
                <w:sz w:val="24"/>
                <w:szCs w:val="24"/>
                <w:lang w:val="it-IT"/>
              </w:rPr>
              <w:t xml:space="preserve"> e</w:t>
            </w:r>
            <w:r>
              <w:rPr>
                <w:spacing w:val="1"/>
                <w:sz w:val="24"/>
                <w:szCs w:val="24"/>
                <w:lang w:val="it-IT"/>
              </w:rPr>
              <w:t xml:space="preserve"> </w:t>
            </w:r>
            <w:proofErr w:type="gramStart"/>
            <w:r>
              <w:rPr>
                <w:spacing w:val="-1"/>
                <w:sz w:val="24"/>
                <w:szCs w:val="24"/>
                <w:lang w:val="it-IT"/>
              </w:rPr>
              <w:t>r</w:t>
            </w:r>
            <w:r>
              <w:rPr>
                <w:spacing w:val="1"/>
                <w:sz w:val="24"/>
                <w:szCs w:val="24"/>
                <w:lang w:val="it-IT"/>
              </w:rPr>
              <w:t>i</w:t>
            </w:r>
            <w:r>
              <w:rPr>
                <w:sz w:val="24"/>
                <w:szCs w:val="24"/>
                <w:lang w:val="it-IT"/>
              </w:rPr>
              <w:t>s</w:t>
            </w:r>
            <w:r>
              <w:rPr>
                <w:spacing w:val="1"/>
                <w:sz w:val="24"/>
                <w:szCs w:val="24"/>
                <w:lang w:val="it-IT"/>
              </w:rPr>
              <w:t>t</w:t>
            </w:r>
            <w:r>
              <w:rPr>
                <w:sz w:val="24"/>
                <w:szCs w:val="24"/>
                <w:lang w:val="it-IT"/>
              </w:rPr>
              <w:t>o</w:t>
            </w:r>
            <w:r>
              <w:rPr>
                <w:spacing w:val="-1"/>
                <w:sz w:val="24"/>
                <w:szCs w:val="24"/>
                <w:lang w:val="it-IT"/>
              </w:rPr>
              <w:t>ra</w:t>
            </w:r>
            <w:r>
              <w:rPr>
                <w:spacing w:val="1"/>
                <w:sz w:val="24"/>
                <w:szCs w:val="24"/>
                <w:lang w:val="it-IT"/>
              </w:rPr>
              <w:t>ti</w:t>
            </w:r>
            <w:r>
              <w:rPr>
                <w:sz w:val="24"/>
                <w:szCs w:val="24"/>
                <w:lang w:val="it-IT"/>
              </w:rPr>
              <w:t>vi</w:t>
            </w:r>
            <w:r>
              <w:rPr>
                <w:spacing w:val="6"/>
                <w:sz w:val="24"/>
                <w:szCs w:val="24"/>
                <w:lang w:val="it-IT"/>
              </w:rPr>
              <w:t xml:space="preserve"> </w:t>
            </w:r>
            <w:r w:rsidR="00F20DA6">
              <w:rPr>
                <w:sz w:val="24"/>
                <w:szCs w:val="24"/>
                <w:lang w:val="it-IT"/>
              </w:rPr>
              <w:t>.</w:t>
            </w:r>
            <w:proofErr w:type="gramEnd"/>
          </w:p>
          <w:p w:rsidR="005A35FA" w:rsidRDefault="005A35FA">
            <w:pPr>
              <w:ind w:right="18"/>
              <w:jc w:val="both"/>
              <w:rPr>
                <w:sz w:val="24"/>
                <w:szCs w:val="24"/>
                <w:lang w:val="it-IT"/>
              </w:rPr>
            </w:pPr>
          </w:p>
          <w:p w:rsidR="005A35FA" w:rsidRDefault="0091427D">
            <w:pPr>
              <w:ind w:right="18"/>
              <w:jc w:val="both"/>
            </w:pPr>
            <w:r>
              <w:rPr>
                <w:b/>
                <w:sz w:val="24"/>
                <w:szCs w:val="24"/>
                <w:lang w:val="it-IT"/>
              </w:rPr>
              <w:t>C</w:t>
            </w:r>
            <w:r>
              <w:rPr>
                <w:b/>
                <w:spacing w:val="2"/>
                <w:sz w:val="24"/>
                <w:szCs w:val="24"/>
                <w:lang w:val="it-IT"/>
              </w:rPr>
              <w:t>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w:t>
            </w:r>
            <w:r>
              <w:rPr>
                <w:b/>
                <w:sz w:val="24"/>
                <w:szCs w:val="24"/>
                <w:lang w:val="it-IT"/>
              </w:rPr>
              <w:t>assi</w:t>
            </w:r>
            <w:r>
              <w:rPr>
                <w:b/>
                <w:spacing w:val="-3"/>
                <w:sz w:val="24"/>
                <w:szCs w:val="24"/>
                <w:lang w:val="it-IT"/>
              </w:rPr>
              <w:t xml:space="preserve"> </w:t>
            </w:r>
            <w:r>
              <w:rPr>
                <w:b/>
                <w:spacing w:val="1"/>
                <w:sz w:val="24"/>
                <w:szCs w:val="24"/>
                <w:lang w:val="it-IT"/>
              </w:rPr>
              <w:t>d</w:t>
            </w:r>
            <w:r>
              <w:rPr>
                <w:b/>
                <w:spacing w:val="-1"/>
                <w:sz w:val="24"/>
                <w:szCs w:val="24"/>
                <w:lang w:val="it-IT"/>
              </w:rPr>
              <w:t>e</w:t>
            </w:r>
            <w:r>
              <w:rPr>
                <w:b/>
                <w:sz w:val="24"/>
                <w:szCs w:val="24"/>
                <w:lang w:val="it-IT"/>
              </w:rPr>
              <w:t>i</w:t>
            </w:r>
            <w:r>
              <w:rPr>
                <w:b/>
                <w:spacing w:val="-1"/>
                <w:sz w:val="24"/>
                <w:szCs w:val="24"/>
                <w:lang w:val="it-IT"/>
              </w:rPr>
              <w:t xml:space="preserve"> </w:t>
            </w:r>
            <w:r>
              <w:rPr>
                <w:b/>
                <w:spacing w:val="1"/>
                <w:sz w:val="24"/>
                <w:szCs w:val="24"/>
                <w:lang w:val="it-IT"/>
              </w:rPr>
              <w:t>li</w:t>
            </w:r>
            <w:r>
              <w:rPr>
                <w:b/>
                <w:spacing w:val="-1"/>
                <w:sz w:val="24"/>
                <w:szCs w:val="24"/>
                <w:lang w:val="it-IT"/>
              </w:rPr>
              <w:t>n</w:t>
            </w:r>
            <w:r>
              <w:rPr>
                <w:b/>
                <w:sz w:val="24"/>
                <w:szCs w:val="24"/>
                <w:lang w:val="it-IT"/>
              </w:rPr>
              <w:t>g</w:t>
            </w:r>
            <w:r>
              <w:rPr>
                <w:b/>
                <w:spacing w:val="1"/>
                <w:sz w:val="24"/>
                <w:szCs w:val="24"/>
                <w:lang w:val="it-IT"/>
              </w:rPr>
              <w:t>u</w:t>
            </w:r>
            <w:r>
              <w:rPr>
                <w:b/>
                <w:sz w:val="24"/>
                <w:szCs w:val="24"/>
                <w:lang w:val="it-IT"/>
              </w:rPr>
              <w:t xml:space="preserve">aggi </w:t>
            </w:r>
            <w:r>
              <w:rPr>
                <w:b/>
                <w:spacing w:val="-1"/>
                <w:sz w:val="24"/>
                <w:szCs w:val="24"/>
                <w:lang w:val="it-IT"/>
              </w:rPr>
              <w:t>(</w:t>
            </w:r>
            <w:r>
              <w:rPr>
                <w:b/>
                <w:sz w:val="24"/>
                <w:szCs w:val="24"/>
                <w:lang w:val="it-IT"/>
              </w:rPr>
              <w:t>I</w:t>
            </w:r>
            <w:r>
              <w:rPr>
                <w:b/>
                <w:spacing w:val="-1"/>
                <w:sz w:val="24"/>
                <w:szCs w:val="24"/>
                <w:lang w:val="it-IT"/>
              </w:rPr>
              <w:t>t</w:t>
            </w:r>
            <w:r>
              <w:rPr>
                <w:b/>
                <w:sz w:val="24"/>
                <w:szCs w:val="24"/>
                <w:lang w:val="it-IT"/>
              </w:rPr>
              <w:t>a</w:t>
            </w:r>
            <w:r>
              <w:rPr>
                <w:b/>
                <w:spacing w:val="1"/>
                <w:sz w:val="24"/>
                <w:szCs w:val="24"/>
                <w:lang w:val="it-IT"/>
              </w:rPr>
              <w:t>li</w:t>
            </w:r>
            <w:r>
              <w:rPr>
                <w:b/>
                <w:sz w:val="24"/>
                <w:szCs w:val="24"/>
                <w:lang w:val="it-IT"/>
              </w:rPr>
              <w:t>a</w:t>
            </w:r>
            <w:r>
              <w:rPr>
                <w:b/>
                <w:spacing w:val="1"/>
                <w:sz w:val="24"/>
                <w:szCs w:val="24"/>
                <w:lang w:val="it-IT"/>
              </w:rPr>
              <w:t>n</w:t>
            </w:r>
            <w:r>
              <w:rPr>
                <w:b/>
                <w:sz w:val="24"/>
                <w:szCs w:val="24"/>
                <w:lang w:val="it-IT"/>
              </w:rPr>
              <w:t>o,</w:t>
            </w:r>
            <w:r>
              <w:rPr>
                <w:b/>
                <w:spacing w:val="-8"/>
                <w:sz w:val="24"/>
                <w:szCs w:val="24"/>
                <w:lang w:val="it-IT"/>
              </w:rPr>
              <w:t xml:space="preserve"> </w:t>
            </w:r>
            <w:r>
              <w:rPr>
                <w:b/>
                <w:spacing w:val="-3"/>
                <w:sz w:val="24"/>
                <w:szCs w:val="24"/>
                <w:lang w:val="it-IT"/>
              </w:rPr>
              <w:t>F</w:t>
            </w:r>
            <w:r>
              <w:rPr>
                <w:b/>
                <w:spacing w:val="-1"/>
                <w:sz w:val="24"/>
                <w:szCs w:val="24"/>
                <w:lang w:val="it-IT"/>
              </w:rPr>
              <w:t>r</w:t>
            </w:r>
            <w:r>
              <w:rPr>
                <w:b/>
                <w:sz w:val="24"/>
                <w:szCs w:val="24"/>
                <w:lang w:val="it-IT"/>
              </w:rPr>
              <w:t>a</w:t>
            </w:r>
            <w:r>
              <w:rPr>
                <w:b/>
                <w:spacing w:val="1"/>
                <w:sz w:val="24"/>
                <w:szCs w:val="24"/>
                <w:lang w:val="it-IT"/>
              </w:rPr>
              <w:t>n</w:t>
            </w:r>
            <w:r>
              <w:rPr>
                <w:b/>
                <w:spacing w:val="2"/>
                <w:sz w:val="24"/>
                <w:szCs w:val="24"/>
                <w:lang w:val="it-IT"/>
              </w:rPr>
              <w:t>c</w:t>
            </w:r>
            <w:r>
              <w:rPr>
                <w:b/>
                <w:spacing w:val="-1"/>
                <w:sz w:val="24"/>
                <w:szCs w:val="24"/>
                <w:lang w:val="it-IT"/>
              </w:rPr>
              <w:t>e</w:t>
            </w:r>
            <w:r>
              <w:rPr>
                <w:b/>
                <w:sz w:val="24"/>
                <w:szCs w:val="24"/>
                <w:lang w:val="it-IT"/>
              </w:rPr>
              <w:t>s</w:t>
            </w:r>
            <w:r>
              <w:rPr>
                <w:b/>
                <w:spacing w:val="-1"/>
                <w:sz w:val="24"/>
                <w:szCs w:val="24"/>
                <w:lang w:val="it-IT"/>
              </w:rPr>
              <w:t>e, Inglese</w:t>
            </w:r>
            <w:r>
              <w:rPr>
                <w:b/>
                <w:sz w:val="24"/>
                <w:szCs w:val="24"/>
                <w:lang w:val="it-IT"/>
              </w:rPr>
              <w:t>)</w:t>
            </w:r>
          </w:p>
          <w:p w:rsidR="005A35FA" w:rsidRDefault="0091427D">
            <w:pPr>
              <w:spacing w:line="260" w:lineRule="exact"/>
              <w:ind w:right="851"/>
              <w:jc w:val="both"/>
            </w:pPr>
            <w:r>
              <w:rPr>
                <w:spacing w:val="-3"/>
                <w:sz w:val="24"/>
                <w:szCs w:val="24"/>
                <w:lang w:val="it-IT"/>
              </w:rPr>
              <w:t>L</w:t>
            </w:r>
            <w:r>
              <w:rPr>
                <w:spacing w:val="2"/>
                <w:sz w:val="24"/>
                <w:szCs w:val="24"/>
                <w:lang w:val="it-IT"/>
              </w:rPr>
              <w:t>e</w:t>
            </w:r>
            <w:r>
              <w:rPr>
                <w:sz w:val="24"/>
                <w:szCs w:val="24"/>
                <w:lang w:val="it-IT"/>
              </w:rPr>
              <w:t>gg</w:t>
            </w:r>
            <w:r>
              <w:rPr>
                <w:spacing w:val="-1"/>
                <w:sz w:val="24"/>
                <w:szCs w:val="24"/>
                <w:lang w:val="it-IT"/>
              </w:rPr>
              <w:t>e</w:t>
            </w:r>
            <w:r>
              <w:rPr>
                <w:spacing w:val="2"/>
                <w:sz w:val="24"/>
                <w:szCs w:val="24"/>
                <w:lang w:val="it-IT"/>
              </w:rPr>
              <w:t>r</w:t>
            </w:r>
            <w:r>
              <w:rPr>
                <w:spacing w:val="-1"/>
                <w:sz w:val="24"/>
                <w:szCs w:val="24"/>
                <w:lang w:val="it-IT"/>
              </w:rPr>
              <w:t>e</w:t>
            </w:r>
            <w:r>
              <w:rPr>
                <w:sz w:val="24"/>
                <w:szCs w:val="24"/>
                <w:lang w:val="it-IT"/>
              </w:rPr>
              <w:t>,</w:t>
            </w:r>
            <w:r>
              <w:rPr>
                <w:spacing w:val="-4"/>
                <w:sz w:val="24"/>
                <w:szCs w:val="24"/>
                <w:lang w:val="it-IT"/>
              </w:rPr>
              <w:t xml:space="preserve"> </w:t>
            </w:r>
            <w:r>
              <w:rPr>
                <w:spacing w:val="-1"/>
                <w:sz w:val="24"/>
                <w:szCs w:val="24"/>
                <w:lang w:val="it-IT"/>
              </w:rPr>
              <w:t>c</w:t>
            </w:r>
            <w:r>
              <w:rPr>
                <w:sz w:val="24"/>
                <w:szCs w:val="24"/>
                <w:lang w:val="it-IT"/>
              </w:rPr>
              <w:t>o</w:t>
            </w:r>
            <w:r>
              <w:rPr>
                <w:spacing w:val="1"/>
                <w:sz w:val="24"/>
                <w:szCs w:val="24"/>
                <w:lang w:val="it-IT"/>
              </w:rPr>
              <w:t>m</w:t>
            </w:r>
            <w:r>
              <w:rPr>
                <w:sz w:val="24"/>
                <w:szCs w:val="24"/>
                <w:lang w:val="it-IT"/>
              </w:rPr>
              <w:t>p</w:t>
            </w:r>
            <w:r>
              <w:rPr>
                <w:spacing w:val="-1"/>
                <w:sz w:val="24"/>
                <w:szCs w:val="24"/>
                <w:lang w:val="it-IT"/>
              </w:rPr>
              <w:t>re</w:t>
            </w:r>
            <w:r>
              <w:rPr>
                <w:sz w:val="24"/>
                <w:szCs w:val="24"/>
                <w:lang w:val="it-IT"/>
              </w:rPr>
              <w:t>n</w:t>
            </w:r>
            <w:r>
              <w:rPr>
                <w:spacing w:val="2"/>
                <w:sz w:val="24"/>
                <w:szCs w:val="24"/>
                <w:lang w:val="it-IT"/>
              </w:rPr>
              <w:t>d</w:t>
            </w:r>
            <w:r>
              <w:rPr>
                <w:spacing w:val="-1"/>
                <w:sz w:val="24"/>
                <w:szCs w:val="24"/>
                <w:lang w:val="it-IT"/>
              </w:rPr>
              <w:t>e</w:t>
            </w:r>
            <w:r>
              <w:rPr>
                <w:spacing w:val="2"/>
                <w:sz w:val="24"/>
                <w:szCs w:val="24"/>
                <w:lang w:val="it-IT"/>
              </w:rPr>
              <w:t>r</w:t>
            </w:r>
            <w:r>
              <w:rPr>
                <w:sz w:val="24"/>
                <w:szCs w:val="24"/>
                <w:lang w:val="it-IT"/>
              </w:rPr>
              <w:t>e</w:t>
            </w:r>
            <w:r>
              <w:rPr>
                <w:spacing w:val="-7"/>
                <w:sz w:val="24"/>
                <w:szCs w:val="24"/>
                <w:lang w:val="it-IT"/>
              </w:rPr>
              <w:t xml:space="preserve"> </w:t>
            </w:r>
            <w:r>
              <w:rPr>
                <w:spacing w:val="-1"/>
                <w:sz w:val="24"/>
                <w:szCs w:val="24"/>
                <w:lang w:val="it-IT"/>
              </w:rPr>
              <w:t>e</w:t>
            </w:r>
            <w:r>
              <w:rPr>
                <w:sz w:val="24"/>
                <w:szCs w:val="24"/>
                <w:lang w:val="it-IT"/>
              </w:rPr>
              <w:t>d</w:t>
            </w:r>
            <w:r>
              <w:rPr>
                <w:spacing w:val="1"/>
                <w:sz w:val="24"/>
                <w:szCs w:val="24"/>
                <w:lang w:val="it-IT"/>
              </w:rPr>
              <w:t xml:space="preserve"> i</w:t>
            </w:r>
            <w:r>
              <w:rPr>
                <w:sz w:val="24"/>
                <w:szCs w:val="24"/>
                <w:lang w:val="it-IT"/>
              </w:rPr>
              <w:t>n</w:t>
            </w:r>
            <w:r>
              <w:rPr>
                <w:spacing w:val="1"/>
                <w:sz w:val="24"/>
                <w:szCs w:val="24"/>
                <w:lang w:val="it-IT"/>
              </w:rPr>
              <w:t>t</w:t>
            </w:r>
            <w:r>
              <w:rPr>
                <w:spacing w:val="-1"/>
                <w:sz w:val="24"/>
                <w:szCs w:val="24"/>
                <w:lang w:val="it-IT"/>
              </w:rPr>
              <w:t>er</w:t>
            </w:r>
            <w:r>
              <w:rPr>
                <w:sz w:val="24"/>
                <w:szCs w:val="24"/>
                <w:lang w:val="it-IT"/>
              </w:rPr>
              <w:t>p</w:t>
            </w:r>
            <w:r>
              <w:rPr>
                <w:spacing w:val="-1"/>
                <w:sz w:val="24"/>
                <w:szCs w:val="24"/>
                <w:lang w:val="it-IT"/>
              </w:rPr>
              <w:t>re</w:t>
            </w:r>
            <w:r>
              <w:rPr>
                <w:spacing w:val="1"/>
                <w:sz w:val="24"/>
                <w:szCs w:val="24"/>
                <w:lang w:val="it-IT"/>
              </w:rPr>
              <w:t>t</w:t>
            </w:r>
            <w:r>
              <w:rPr>
                <w:spacing w:val="-1"/>
                <w:sz w:val="24"/>
                <w:szCs w:val="24"/>
                <w:lang w:val="it-IT"/>
              </w:rPr>
              <w:t>a</w:t>
            </w:r>
            <w:r>
              <w:rPr>
                <w:spacing w:val="2"/>
                <w:sz w:val="24"/>
                <w:szCs w:val="24"/>
                <w:lang w:val="it-IT"/>
              </w:rPr>
              <w:t>r</w:t>
            </w:r>
            <w:r>
              <w:rPr>
                <w:sz w:val="24"/>
                <w:szCs w:val="24"/>
                <w:lang w:val="it-IT"/>
              </w:rPr>
              <w:t>e</w:t>
            </w:r>
            <w:r>
              <w:rPr>
                <w:spacing w:val="-6"/>
                <w:sz w:val="24"/>
                <w:szCs w:val="24"/>
                <w:lang w:val="it-IT"/>
              </w:rPr>
              <w:t xml:space="preserve"> </w:t>
            </w:r>
            <w:r>
              <w:rPr>
                <w:spacing w:val="1"/>
                <w:sz w:val="24"/>
                <w:szCs w:val="24"/>
                <w:lang w:val="it-IT"/>
              </w:rPr>
              <w:t>t</w:t>
            </w:r>
            <w:r>
              <w:rPr>
                <w:spacing w:val="-1"/>
                <w:sz w:val="24"/>
                <w:szCs w:val="24"/>
                <w:lang w:val="it-IT"/>
              </w:rPr>
              <w:t>e</w:t>
            </w:r>
            <w:r>
              <w:rPr>
                <w:sz w:val="24"/>
                <w:szCs w:val="24"/>
                <w:lang w:val="it-IT"/>
              </w:rPr>
              <w:t>s</w:t>
            </w:r>
            <w:r>
              <w:rPr>
                <w:spacing w:val="1"/>
                <w:sz w:val="24"/>
                <w:szCs w:val="24"/>
                <w:lang w:val="it-IT"/>
              </w:rPr>
              <w:t>t</w:t>
            </w:r>
            <w:r>
              <w:rPr>
                <w:sz w:val="24"/>
                <w:szCs w:val="24"/>
                <w:lang w:val="it-IT"/>
              </w:rPr>
              <w:t>i</w:t>
            </w:r>
            <w:r>
              <w:rPr>
                <w:spacing w:val="-1"/>
                <w:sz w:val="24"/>
                <w:szCs w:val="24"/>
                <w:lang w:val="it-IT"/>
              </w:rPr>
              <w:t xml:space="preserve"> </w:t>
            </w:r>
            <w:r>
              <w:rPr>
                <w:sz w:val="24"/>
                <w:szCs w:val="24"/>
                <w:lang w:val="it-IT"/>
              </w:rPr>
              <w:t>s</w:t>
            </w:r>
            <w:r>
              <w:rPr>
                <w:spacing w:val="-1"/>
                <w:sz w:val="24"/>
                <w:szCs w:val="24"/>
                <w:lang w:val="it-IT"/>
              </w:rPr>
              <w:t>cr</w:t>
            </w:r>
            <w:r>
              <w:rPr>
                <w:spacing w:val="1"/>
                <w:sz w:val="24"/>
                <w:szCs w:val="24"/>
                <w:lang w:val="it-IT"/>
              </w:rPr>
              <w:t>itt</w:t>
            </w:r>
            <w:r>
              <w:rPr>
                <w:sz w:val="24"/>
                <w:szCs w:val="24"/>
                <w:lang w:val="it-IT"/>
              </w:rPr>
              <w:t>i</w:t>
            </w:r>
            <w:r>
              <w:rPr>
                <w:spacing w:val="-2"/>
                <w:sz w:val="24"/>
                <w:szCs w:val="24"/>
                <w:lang w:val="it-IT"/>
              </w:rPr>
              <w:t xml:space="preserve"> </w:t>
            </w:r>
            <w:r>
              <w:rPr>
                <w:sz w:val="24"/>
                <w:szCs w:val="24"/>
                <w:lang w:val="it-IT"/>
              </w:rPr>
              <w:t>di</w:t>
            </w:r>
            <w:r>
              <w:rPr>
                <w:spacing w:val="-1"/>
                <w:sz w:val="24"/>
                <w:szCs w:val="24"/>
                <w:lang w:val="it-IT"/>
              </w:rPr>
              <w:t xml:space="preserve"> </w:t>
            </w:r>
            <w:r>
              <w:rPr>
                <w:sz w:val="24"/>
                <w:szCs w:val="24"/>
                <w:lang w:val="it-IT"/>
              </w:rPr>
              <w:t>v</w:t>
            </w:r>
            <w:r>
              <w:rPr>
                <w:spacing w:val="-1"/>
                <w:sz w:val="24"/>
                <w:szCs w:val="24"/>
                <w:lang w:val="it-IT"/>
              </w:rPr>
              <w:t>ar</w:t>
            </w:r>
            <w:r>
              <w:rPr>
                <w:spacing w:val="1"/>
                <w:sz w:val="24"/>
                <w:szCs w:val="24"/>
                <w:lang w:val="it-IT"/>
              </w:rPr>
              <w:t>i</w:t>
            </w:r>
            <w:r>
              <w:rPr>
                <w:sz w:val="24"/>
                <w:szCs w:val="24"/>
                <w:lang w:val="it-IT"/>
              </w:rPr>
              <w:t>o</w:t>
            </w:r>
            <w:r>
              <w:rPr>
                <w:spacing w:val="-3"/>
                <w:sz w:val="24"/>
                <w:szCs w:val="24"/>
                <w:lang w:val="it-IT"/>
              </w:rPr>
              <w:t xml:space="preserve"> </w:t>
            </w:r>
            <w:r>
              <w:rPr>
                <w:spacing w:val="1"/>
                <w:sz w:val="24"/>
                <w:szCs w:val="24"/>
                <w:lang w:val="it-IT"/>
              </w:rPr>
              <w:t>ti</w:t>
            </w:r>
            <w:r>
              <w:rPr>
                <w:sz w:val="24"/>
                <w:szCs w:val="24"/>
                <w:lang w:val="it-IT"/>
              </w:rPr>
              <w:t>po.</w:t>
            </w:r>
          </w:p>
          <w:p w:rsidR="005A35FA" w:rsidRDefault="0091427D">
            <w:pPr>
              <w:ind w:right="23"/>
              <w:jc w:val="both"/>
            </w:pPr>
            <w:r>
              <w:rPr>
                <w:spacing w:val="1"/>
                <w:sz w:val="24"/>
                <w:szCs w:val="24"/>
                <w:lang w:val="it-IT"/>
              </w:rPr>
              <w:t>P</w:t>
            </w:r>
            <w:r>
              <w:rPr>
                <w:spacing w:val="-1"/>
                <w:sz w:val="24"/>
                <w:szCs w:val="24"/>
                <w:lang w:val="it-IT"/>
              </w:rPr>
              <w:t>r</w:t>
            </w:r>
            <w:r>
              <w:rPr>
                <w:sz w:val="24"/>
                <w:szCs w:val="24"/>
                <w:lang w:val="it-IT"/>
              </w:rPr>
              <w:t>odu</w:t>
            </w:r>
            <w:r>
              <w:rPr>
                <w:spacing w:val="-1"/>
                <w:sz w:val="24"/>
                <w:szCs w:val="24"/>
                <w:lang w:val="it-IT"/>
              </w:rPr>
              <w:t>rr</w:t>
            </w:r>
            <w:r>
              <w:rPr>
                <w:sz w:val="24"/>
                <w:szCs w:val="24"/>
                <w:lang w:val="it-IT"/>
              </w:rPr>
              <w:t xml:space="preserve">e  </w:t>
            </w:r>
            <w:r>
              <w:rPr>
                <w:spacing w:val="19"/>
                <w:sz w:val="24"/>
                <w:szCs w:val="24"/>
                <w:lang w:val="it-IT"/>
              </w:rPr>
              <w:t xml:space="preserve"> </w:t>
            </w:r>
            <w:r>
              <w:rPr>
                <w:spacing w:val="1"/>
                <w:sz w:val="24"/>
                <w:szCs w:val="24"/>
                <w:lang w:val="it-IT"/>
              </w:rPr>
              <w:t>t</w:t>
            </w:r>
            <w:r>
              <w:rPr>
                <w:spacing w:val="-1"/>
                <w:sz w:val="24"/>
                <w:szCs w:val="24"/>
                <w:lang w:val="it-IT"/>
              </w:rPr>
              <w:t>e</w:t>
            </w:r>
            <w:r>
              <w:rPr>
                <w:sz w:val="24"/>
                <w:szCs w:val="24"/>
                <w:lang w:val="it-IT"/>
              </w:rPr>
              <w:t>s</w:t>
            </w:r>
            <w:r>
              <w:rPr>
                <w:spacing w:val="1"/>
                <w:sz w:val="24"/>
                <w:szCs w:val="24"/>
                <w:lang w:val="it-IT"/>
              </w:rPr>
              <w:t>t</w:t>
            </w:r>
            <w:r>
              <w:rPr>
                <w:sz w:val="24"/>
                <w:szCs w:val="24"/>
                <w:lang w:val="it-IT"/>
              </w:rPr>
              <w:t xml:space="preserve">i  </w:t>
            </w:r>
            <w:r>
              <w:rPr>
                <w:spacing w:val="26"/>
                <w:sz w:val="24"/>
                <w:szCs w:val="24"/>
                <w:lang w:val="it-IT"/>
              </w:rPr>
              <w:t xml:space="preserve"> </w:t>
            </w:r>
            <w:r>
              <w:rPr>
                <w:sz w:val="24"/>
                <w:szCs w:val="24"/>
                <w:lang w:val="it-IT"/>
              </w:rPr>
              <w:t xml:space="preserve">di  </w:t>
            </w:r>
            <w:r>
              <w:rPr>
                <w:spacing w:val="26"/>
                <w:sz w:val="24"/>
                <w:szCs w:val="24"/>
                <w:lang w:val="it-IT"/>
              </w:rPr>
              <w:t xml:space="preserve"> </w:t>
            </w:r>
            <w:r>
              <w:rPr>
                <w:spacing w:val="2"/>
                <w:sz w:val="24"/>
                <w:szCs w:val="24"/>
                <w:lang w:val="it-IT"/>
              </w:rPr>
              <w:t>v</w:t>
            </w:r>
            <w:r>
              <w:rPr>
                <w:spacing w:val="-1"/>
                <w:sz w:val="24"/>
                <w:szCs w:val="24"/>
                <w:lang w:val="it-IT"/>
              </w:rPr>
              <w:t>ar</w:t>
            </w:r>
            <w:r>
              <w:rPr>
                <w:spacing w:val="3"/>
                <w:sz w:val="24"/>
                <w:szCs w:val="24"/>
                <w:lang w:val="it-IT"/>
              </w:rPr>
              <w:t>i</w:t>
            </w:r>
            <w:r>
              <w:rPr>
                <w:sz w:val="24"/>
                <w:szCs w:val="24"/>
                <w:lang w:val="it-IT"/>
              </w:rPr>
              <w:t xml:space="preserve">o  </w:t>
            </w:r>
            <w:r>
              <w:rPr>
                <w:spacing w:val="23"/>
                <w:sz w:val="24"/>
                <w:szCs w:val="24"/>
                <w:lang w:val="it-IT"/>
              </w:rPr>
              <w:t xml:space="preserve"> </w:t>
            </w:r>
            <w:r>
              <w:rPr>
                <w:spacing w:val="1"/>
                <w:sz w:val="24"/>
                <w:szCs w:val="24"/>
                <w:lang w:val="it-IT"/>
              </w:rPr>
              <w:t>ti</w:t>
            </w:r>
            <w:r>
              <w:rPr>
                <w:sz w:val="24"/>
                <w:szCs w:val="24"/>
                <w:lang w:val="it-IT"/>
              </w:rPr>
              <w:t xml:space="preserve">po  </w:t>
            </w:r>
            <w:r>
              <w:rPr>
                <w:spacing w:val="24"/>
                <w:sz w:val="24"/>
                <w:szCs w:val="24"/>
                <w:lang w:val="it-IT"/>
              </w:rPr>
              <w:t xml:space="preserve"> </w:t>
            </w:r>
            <w:r>
              <w:rPr>
                <w:spacing w:val="1"/>
                <w:sz w:val="24"/>
                <w:szCs w:val="24"/>
                <w:lang w:val="it-IT"/>
              </w:rPr>
              <w:t>i</w:t>
            </w:r>
            <w:r>
              <w:rPr>
                <w:sz w:val="24"/>
                <w:szCs w:val="24"/>
                <w:lang w:val="it-IT"/>
              </w:rPr>
              <w:t xml:space="preserve">n  </w:t>
            </w:r>
            <w:r>
              <w:rPr>
                <w:spacing w:val="25"/>
                <w:sz w:val="24"/>
                <w:szCs w:val="24"/>
                <w:lang w:val="it-IT"/>
              </w:rPr>
              <w:t xml:space="preserve"> </w:t>
            </w:r>
            <w:r>
              <w:rPr>
                <w:spacing w:val="-1"/>
                <w:sz w:val="24"/>
                <w:szCs w:val="24"/>
                <w:lang w:val="it-IT"/>
              </w:rPr>
              <w:t>re</w:t>
            </w:r>
            <w:r>
              <w:rPr>
                <w:spacing w:val="1"/>
                <w:sz w:val="24"/>
                <w:szCs w:val="24"/>
                <w:lang w:val="it-IT"/>
              </w:rPr>
              <w:t>l</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 xml:space="preserve">one  </w:t>
            </w:r>
            <w:r>
              <w:rPr>
                <w:spacing w:val="25"/>
                <w:sz w:val="24"/>
                <w:szCs w:val="24"/>
                <w:lang w:val="it-IT"/>
              </w:rPr>
              <w:t xml:space="preserve"> </w:t>
            </w:r>
            <w:r>
              <w:rPr>
                <w:spacing w:val="-1"/>
                <w:sz w:val="24"/>
                <w:szCs w:val="24"/>
                <w:lang w:val="it-IT"/>
              </w:rPr>
              <w:t>a</w:t>
            </w:r>
            <w:r>
              <w:rPr>
                <w:sz w:val="24"/>
                <w:szCs w:val="24"/>
                <w:lang w:val="it-IT"/>
              </w:rPr>
              <w:t xml:space="preserve">i  </w:t>
            </w:r>
            <w:r>
              <w:rPr>
                <w:spacing w:val="27"/>
                <w:sz w:val="24"/>
                <w:szCs w:val="24"/>
                <w:lang w:val="it-IT"/>
              </w:rPr>
              <w:t xml:space="preserve"> </w:t>
            </w:r>
            <w:r>
              <w:rPr>
                <w:sz w:val="24"/>
                <w:szCs w:val="24"/>
                <w:lang w:val="it-IT"/>
              </w:rPr>
              <w:t>d</w:t>
            </w:r>
            <w:r>
              <w:rPr>
                <w:spacing w:val="1"/>
                <w:sz w:val="24"/>
                <w:szCs w:val="24"/>
                <w:lang w:val="it-IT"/>
              </w:rPr>
              <w:t>i</w:t>
            </w:r>
            <w:r>
              <w:rPr>
                <w:spacing w:val="-1"/>
                <w:sz w:val="24"/>
                <w:szCs w:val="24"/>
                <w:lang w:val="it-IT"/>
              </w:rPr>
              <w:t>ff</w:t>
            </w:r>
            <w:r>
              <w:rPr>
                <w:spacing w:val="2"/>
                <w:sz w:val="24"/>
                <w:szCs w:val="24"/>
                <w:lang w:val="it-IT"/>
              </w:rPr>
              <w:t>e</w:t>
            </w:r>
            <w:r>
              <w:rPr>
                <w:spacing w:val="-1"/>
                <w:sz w:val="24"/>
                <w:szCs w:val="24"/>
                <w:lang w:val="it-IT"/>
              </w:rPr>
              <w:t>re</w:t>
            </w:r>
            <w:r>
              <w:rPr>
                <w:sz w:val="24"/>
                <w:szCs w:val="24"/>
                <w:lang w:val="it-IT"/>
              </w:rPr>
              <w:t>n</w:t>
            </w:r>
            <w:r>
              <w:rPr>
                <w:spacing w:val="1"/>
                <w:sz w:val="24"/>
                <w:szCs w:val="24"/>
                <w:lang w:val="it-IT"/>
              </w:rPr>
              <w:t>t</w:t>
            </w:r>
            <w:r>
              <w:rPr>
                <w:sz w:val="24"/>
                <w:szCs w:val="24"/>
                <w:lang w:val="it-IT"/>
              </w:rPr>
              <w:t xml:space="preserve">i  </w:t>
            </w:r>
            <w:r>
              <w:rPr>
                <w:spacing w:val="22"/>
                <w:sz w:val="24"/>
                <w:szCs w:val="24"/>
                <w:lang w:val="it-IT"/>
              </w:rPr>
              <w:t xml:space="preserve"> </w:t>
            </w:r>
            <w:r>
              <w:rPr>
                <w:sz w:val="24"/>
                <w:szCs w:val="24"/>
                <w:lang w:val="it-IT"/>
              </w:rPr>
              <w:t>s</w:t>
            </w:r>
            <w:r>
              <w:rPr>
                <w:spacing w:val="-1"/>
                <w:sz w:val="24"/>
                <w:szCs w:val="24"/>
                <w:lang w:val="it-IT"/>
              </w:rPr>
              <w:t>c</w:t>
            </w:r>
            <w:r>
              <w:rPr>
                <w:sz w:val="24"/>
                <w:szCs w:val="24"/>
                <w:lang w:val="it-IT"/>
              </w:rPr>
              <w:t xml:space="preserve">opi </w:t>
            </w:r>
            <w:r>
              <w:rPr>
                <w:spacing w:val="-1"/>
                <w:sz w:val="24"/>
                <w:szCs w:val="24"/>
                <w:lang w:val="it-IT"/>
              </w:rPr>
              <w:t>c</w:t>
            </w:r>
            <w:r>
              <w:rPr>
                <w:sz w:val="24"/>
                <w:szCs w:val="24"/>
                <w:lang w:val="it-IT"/>
              </w:rPr>
              <w:t>o</w:t>
            </w:r>
            <w:r>
              <w:rPr>
                <w:spacing w:val="1"/>
                <w:sz w:val="24"/>
                <w:szCs w:val="24"/>
                <w:lang w:val="it-IT"/>
              </w:rPr>
              <w:t>m</w:t>
            </w:r>
            <w:r>
              <w:rPr>
                <w:sz w:val="24"/>
                <w:szCs w:val="24"/>
                <w:lang w:val="it-IT"/>
              </w:rPr>
              <w:t>un</w:t>
            </w:r>
            <w:r>
              <w:rPr>
                <w:spacing w:val="1"/>
                <w:sz w:val="24"/>
                <w:szCs w:val="24"/>
                <w:lang w:val="it-IT"/>
              </w:rPr>
              <w:t>i</w:t>
            </w:r>
            <w:r>
              <w:rPr>
                <w:spacing w:val="-1"/>
                <w:sz w:val="24"/>
                <w:szCs w:val="24"/>
                <w:lang w:val="it-IT"/>
              </w:rPr>
              <w:t>ca</w:t>
            </w:r>
            <w:r>
              <w:rPr>
                <w:spacing w:val="1"/>
                <w:sz w:val="24"/>
                <w:szCs w:val="24"/>
                <w:lang w:val="it-IT"/>
              </w:rPr>
              <w:t>ti</w:t>
            </w:r>
            <w:r>
              <w:rPr>
                <w:sz w:val="24"/>
                <w:szCs w:val="24"/>
                <w:lang w:val="it-IT"/>
              </w:rPr>
              <w:t>v</w:t>
            </w:r>
            <w:r>
              <w:rPr>
                <w:spacing w:val="1"/>
                <w:sz w:val="24"/>
                <w:szCs w:val="24"/>
                <w:lang w:val="it-IT"/>
              </w:rPr>
              <w:t>i</w:t>
            </w:r>
            <w:r>
              <w:rPr>
                <w:sz w:val="24"/>
                <w:szCs w:val="24"/>
                <w:lang w:val="it-IT"/>
              </w:rPr>
              <w:t>.</w:t>
            </w:r>
          </w:p>
          <w:p w:rsidR="005A35FA" w:rsidRDefault="005A35FA">
            <w:pPr>
              <w:ind w:right="23"/>
              <w:jc w:val="both"/>
              <w:rPr>
                <w:sz w:val="24"/>
                <w:szCs w:val="24"/>
                <w:lang w:val="it-IT"/>
              </w:rPr>
            </w:pPr>
          </w:p>
          <w:p w:rsidR="005A35FA" w:rsidRDefault="005A35FA">
            <w:pPr>
              <w:ind w:right="3414"/>
              <w:jc w:val="both"/>
              <w:rPr>
                <w:sz w:val="24"/>
                <w:szCs w:val="24"/>
                <w:lang w:val="it-IT"/>
              </w:rPr>
            </w:pPr>
          </w:p>
          <w:p w:rsidR="005A35FA" w:rsidRDefault="005A35FA">
            <w:pPr>
              <w:spacing w:before="5"/>
              <w:ind w:right="215"/>
              <w:jc w:val="both"/>
              <w:rPr>
                <w:sz w:val="24"/>
                <w:szCs w:val="24"/>
                <w:lang w:val="it-IT"/>
              </w:rPr>
            </w:pPr>
          </w:p>
          <w:p w:rsidR="005A35FA" w:rsidRDefault="0091427D">
            <w:pPr>
              <w:spacing w:before="5"/>
              <w:ind w:right="3636"/>
              <w:jc w:val="both"/>
            </w:pPr>
            <w:r>
              <w:rPr>
                <w:b/>
                <w:spacing w:val="1"/>
                <w:sz w:val="24"/>
                <w:szCs w:val="24"/>
                <w:lang w:val="it-IT"/>
              </w:rPr>
              <w:t>Co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w:t>
            </w:r>
            <w:r>
              <w:rPr>
                <w:b/>
                <w:spacing w:val="1"/>
                <w:sz w:val="24"/>
                <w:szCs w:val="24"/>
                <w:lang w:val="it-IT"/>
              </w:rPr>
              <w:t>d</w:t>
            </w:r>
            <w:r>
              <w:rPr>
                <w:b/>
                <w:sz w:val="24"/>
                <w:szCs w:val="24"/>
                <w:lang w:val="it-IT"/>
              </w:rPr>
              <w:t>i</w:t>
            </w:r>
            <w:r>
              <w:rPr>
                <w:b/>
                <w:spacing w:val="-1"/>
                <w:sz w:val="24"/>
                <w:szCs w:val="24"/>
                <w:lang w:val="it-IT"/>
              </w:rPr>
              <w:t xml:space="preserve"> c</w:t>
            </w:r>
            <w:r>
              <w:rPr>
                <w:b/>
                <w:spacing w:val="1"/>
                <w:sz w:val="24"/>
                <w:szCs w:val="24"/>
                <w:lang w:val="it-IT"/>
              </w:rPr>
              <w:t>i</w:t>
            </w:r>
            <w:r>
              <w:rPr>
                <w:b/>
                <w:spacing w:val="-1"/>
                <w:sz w:val="24"/>
                <w:szCs w:val="24"/>
                <w:lang w:val="it-IT"/>
              </w:rPr>
              <w:t>tt</w:t>
            </w:r>
            <w:r>
              <w:rPr>
                <w:b/>
                <w:sz w:val="24"/>
                <w:szCs w:val="24"/>
                <w:lang w:val="it-IT"/>
              </w:rPr>
              <w:t>a</w:t>
            </w:r>
            <w:r>
              <w:rPr>
                <w:b/>
                <w:spacing w:val="1"/>
                <w:sz w:val="24"/>
                <w:szCs w:val="24"/>
                <w:lang w:val="it-IT"/>
              </w:rPr>
              <w:t>din</w:t>
            </w:r>
            <w:r>
              <w:rPr>
                <w:b/>
                <w:sz w:val="24"/>
                <w:szCs w:val="24"/>
                <w:lang w:val="it-IT"/>
              </w:rPr>
              <w:t>a</w:t>
            </w:r>
            <w:r>
              <w:rPr>
                <w:b/>
                <w:spacing w:val="1"/>
                <w:sz w:val="24"/>
                <w:szCs w:val="24"/>
                <w:lang w:val="it-IT"/>
              </w:rPr>
              <w:t>n</w:t>
            </w:r>
            <w:r>
              <w:rPr>
                <w:b/>
                <w:spacing w:val="-1"/>
                <w:sz w:val="24"/>
                <w:szCs w:val="24"/>
                <w:lang w:val="it-IT"/>
              </w:rPr>
              <w:t>z</w:t>
            </w:r>
            <w:r>
              <w:rPr>
                <w:b/>
                <w:sz w:val="24"/>
                <w:szCs w:val="24"/>
                <w:lang w:val="it-IT"/>
              </w:rPr>
              <w:t>a (</w:t>
            </w:r>
            <w:r>
              <w:rPr>
                <w:b/>
                <w:spacing w:val="1"/>
                <w:sz w:val="24"/>
                <w:szCs w:val="24"/>
                <w:lang w:val="it-IT"/>
              </w:rPr>
              <w:t>Tu</w:t>
            </w:r>
            <w:r>
              <w:rPr>
                <w:b/>
                <w:spacing w:val="-1"/>
                <w:sz w:val="24"/>
                <w:szCs w:val="24"/>
                <w:lang w:val="it-IT"/>
              </w:rPr>
              <w:t>tt</w:t>
            </w:r>
            <w:r>
              <w:rPr>
                <w:b/>
                <w:sz w:val="24"/>
                <w:szCs w:val="24"/>
                <w:lang w:val="it-IT"/>
              </w:rPr>
              <w:t>e</w:t>
            </w:r>
            <w:r>
              <w:rPr>
                <w:b/>
                <w:spacing w:val="-4"/>
                <w:sz w:val="24"/>
                <w:szCs w:val="24"/>
                <w:lang w:val="it-IT"/>
              </w:rPr>
              <w:t xml:space="preserve"> </w:t>
            </w:r>
            <w:r>
              <w:rPr>
                <w:b/>
                <w:spacing w:val="1"/>
                <w:sz w:val="24"/>
                <w:szCs w:val="24"/>
                <w:lang w:val="it-IT"/>
              </w:rPr>
              <w:t>l</w:t>
            </w:r>
            <w:r>
              <w:rPr>
                <w:b/>
                <w:sz w:val="24"/>
                <w:szCs w:val="24"/>
                <w:lang w:val="it-IT"/>
              </w:rPr>
              <w:t>e</w:t>
            </w:r>
            <w:r>
              <w:rPr>
                <w:b/>
                <w:spacing w:val="-1"/>
                <w:sz w:val="24"/>
                <w:szCs w:val="24"/>
                <w:lang w:val="it-IT"/>
              </w:rPr>
              <w:t xml:space="preserve"> </w:t>
            </w:r>
            <w:r>
              <w:rPr>
                <w:b/>
                <w:spacing w:val="1"/>
                <w:sz w:val="24"/>
                <w:szCs w:val="24"/>
                <w:lang w:val="it-IT"/>
              </w:rPr>
              <w:t>di</w:t>
            </w:r>
            <w:r>
              <w:rPr>
                <w:b/>
                <w:sz w:val="24"/>
                <w:szCs w:val="24"/>
                <w:lang w:val="it-IT"/>
              </w:rPr>
              <w:t>s</w:t>
            </w:r>
            <w:r>
              <w:rPr>
                <w:b/>
                <w:spacing w:val="-1"/>
                <w:sz w:val="24"/>
                <w:szCs w:val="24"/>
                <w:lang w:val="it-IT"/>
              </w:rPr>
              <w:t>c</w:t>
            </w:r>
            <w:r>
              <w:rPr>
                <w:b/>
                <w:spacing w:val="1"/>
                <w:sz w:val="24"/>
                <w:szCs w:val="24"/>
                <w:lang w:val="it-IT"/>
              </w:rPr>
              <w:t>ipli</w:t>
            </w:r>
            <w:r>
              <w:rPr>
                <w:b/>
                <w:spacing w:val="-1"/>
                <w:sz w:val="24"/>
                <w:szCs w:val="24"/>
                <w:lang w:val="it-IT"/>
              </w:rPr>
              <w:t>ne</w:t>
            </w:r>
            <w:r>
              <w:rPr>
                <w:b/>
                <w:sz w:val="24"/>
                <w:szCs w:val="24"/>
                <w:lang w:val="it-IT"/>
              </w:rPr>
              <w:t>)</w:t>
            </w:r>
          </w:p>
          <w:p w:rsidR="005A35FA" w:rsidRDefault="0091427D">
            <w:pPr>
              <w:autoSpaceDE w:val="0"/>
              <w:jc w:val="both"/>
            </w:pPr>
            <w:r>
              <w:rPr>
                <w:spacing w:val="1"/>
                <w:sz w:val="24"/>
                <w:szCs w:val="24"/>
                <w:lang w:val="it-IT"/>
              </w:rPr>
              <w:t>C</w:t>
            </w:r>
            <w:r>
              <w:rPr>
                <w:sz w:val="24"/>
                <w:szCs w:val="24"/>
                <w:lang w:val="it-IT"/>
              </w:rPr>
              <w:t>o</w:t>
            </w:r>
            <w:r>
              <w:rPr>
                <w:spacing w:val="1"/>
                <w:sz w:val="24"/>
                <w:szCs w:val="24"/>
                <w:lang w:val="it-IT"/>
              </w:rPr>
              <w:t>ll</w:t>
            </w:r>
            <w:r>
              <w:rPr>
                <w:spacing w:val="-1"/>
                <w:sz w:val="24"/>
                <w:szCs w:val="24"/>
                <w:lang w:val="it-IT"/>
              </w:rPr>
              <w:t>a</w:t>
            </w:r>
            <w:r>
              <w:rPr>
                <w:sz w:val="24"/>
                <w:szCs w:val="24"/>
                <w:lang w:val="it-IT"/>
              </w:rPr>
              <w:t>bo</w:t>
            </w:r>
            <w:r>
              <w:rPr>
                <w:spacing w:val="-1"/>
                <w:sz w:val="24"/>
                <w:szCs w:val="24"/>
                <w:lang w:val="it-IT"/>
              </w:rPr>
              <w:t>rar</w:t>
            </w:r>
            <w:r>
              <w:rPr>
                <w:sz w:val="24"/>
                <w:szCs w:val="24"/>
                <w:lang w:val="it-IT"/>
              </w:rPr>
              <w:t>e</w:t>
            </w:r>
            <w:r>
              <w:rPr>
                <w:spacing w:val="-6"/>
                <w:sz w:val="24"/>
                <w:szCs w:val="24"/>
                <w:lang w:val="it-IT"/>
              </w:rPr>
              <w:t xml:space="preserve"> </w:t>
            </w:r>
            <w:r>
              <w:rPr>
                <w:sz w:val="24"/>
                <w:szCs w:val="24"/>
                <w:lang w:val="it-IT"/>
              </w:rPr>
              <w:t>e</w:t>
            </w:r>
            <w:r>
              <w:rPr>
                <w:spacing w:val="-1"/>
                <w:sz w:val="24"/>
                <w:szCs w:val="24"/>
                <w:lang w:val="it-IT"/>
              </w:rPr>
              <w:t xml:space="preserve"> </w:t>
            </w:r>
            <w:r>
              <w:rPr>
                <w:spacing w:val="2"/>
                <w:sz w:val="24"/>
                <w:szCs w:val="24"/>
                <w:lang w:val="it-IT"/>
              </w:rPr>
              <w:t>p</w:t>
            </w:r>
            <w:r>
              <w:rPr>
                <w:spacing w:val="-1"/>
                <w:sz w:val="24"/>
                <w:szCs w:val="24"/>
                <w:lang w:val="it-IT"/>
              </w:rPr>
              <w:t>ar</w:t>
            </w:r>
            <w:r>
              <w:rPr>
                <w:spacing w:val="1"/>
                <w:sz w:val="24"/>
                <w:szCs w:val="24"/>
                <w:lang w:val="it-IT"/>
              </w:rPr>
              <w:t>t</w:t>
            </w:r>
            <w:r>
              <w:rPr>
                <w:spacing w:val="2"/>
                <w:sz w:val="24"/>
                <w:szCs w:val="24"/>
                <w:lang w:val="it-IT"/>
              </w:rPr>
              <w:t>e</w:t>
            </w:r>
            <w:r>
              <w:rPr>
                <w:spacing w:val="-1"/>
                <w:sz w:val="24"/>
                <w:szCs w:val="24"/>
                <w:lang w:val="it-IT"/>
              </w:rPr>
              <w:t>c</w:t>
            </w:r>
            <w:r>
              <w:rPr>
                <w:spacing w:val="1"/>
                <w:sz w:val="24"/>
                <w:szCs w:val="24"/>
                <w:lang w:val="it-IT"/>
              </w:rPr>
              <w:t>i</w:t>
            </w:r>
            <w:r>
              <w:rPr>
                <w:sz w:val="24"/>
                <w:szCs w:val="24"/>
                <w:lang w:val="it-IT"/>
              </w:rPr>
              <w:t>p</w:t>
            </w:r>
            <w:r>
              <w:rPr>
                <w:spacing w:val="-1"/>
                <w:sz w:val="24"/>
                <w:szCs w:val="24"/>
                <w:lang w:val="it-IT"/>
              </w:rPr>
              <w:t>a</w:t>
            </w:r>
            <w:r>
              <w:rPr>
                <w:spacing w:val="2"/>
                <w:sz w:val="24"/>
                <w:szCs w:val="24"/>
                <w:lang w:val="it-IT"/>
              </w:rPr>
              <w:t>re</w:t>
            </w:r>
            <w:r>
              <w:rPr>
                <w:sz w:val="24"/>
                <w:szCs w:val="24"/>
                <w:lang w:val="it-IT"/>
              </w:rPr>
              <w:t>.</w:t>
            </w:r>
          </w:p>
          <w:p w:rsidR="005A35FA" w:rsidRDefault="005A35FA">
            <w:pPr>
              <w:autoSpaceDE w:val="0"/>
              <w:jc w:val="both"/>
              <w:rPr>
                <w:b/>
                <w:bCs/>
                <w:sz w:val="24"/>
                <w:szCs w:val="24"/>
                <w:lang w:val="it-IT"/>
              </w:rPr>
            </w:pPr>
          </w:p>
          <w:p w:rsidR="005A35FA" w:rsidRDefault="0091427D">
            <w:pPr>
              <w:autoSpaceDE w:val="0"/>
              <w:jc w:val="both"/>
            </w:pPr>
            <w:r>
              <w:rPr>
                <w:b/>
                <w:bCs/>
                <w:sz w:val="24"/>
                <w:szCs w:val="24"/>
                <w:lang w:val="it-IT"/>
              </w:rPr>
              <w:t xml:space="preserve">In che modo: </w:t>
            </w:r>
            <w:r>
              <w:rPr>
                <w:sz w:val="24"/>
                <w:szCs w:val="24"/>
                <w:lang w:val="it-IT"/>
              </w:rPr>
              <w:t>Si lavorerà per gruppi e autonomamente e si effettueranno:</w:t>
            </w:r>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lezioni partecipate in aula con esercitazioni guidate di lettura di testi;</w:t>
            </w:r>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 xml:space="preserve">lezione in aula laboratoriale con attività pratiche </w:t>
            </w:r>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visite guidate presso strutture del territorio;</w:t>
            </w:r>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attività di ricerca utilizzando i laboratori multimediali;</w:t>
            </w:r>
          </w:p>
          <w:p w:rsidR="005A35FA" w:rsidRDefault="005A35FA">
            <w:pPr>
              <w:spacing w:line="260" w:lineRule="exact"/>
              <w:ind w:left="66" w:right="27"/>
              <w:jc w:val="both"/>
              <w:rPr>
                <w:b/>
                <w:bCs/>
                <w:sz w:val="24"/>
                <w:szCs w:val="24"/>
                <w:lang w:val="it-IT"/>
              </w:rPr>
            </w:pPr>
          </w:p>
          <w:p w:rsidR="005A35FA" w:rsidRDefault="005A35FA">
            <w:pPr>
              <w:spacing w:line="260" w:lineRule="exact"/>
              <w:ind w:left="66" w:right="27"/>
              <w:jc w:val="both"/>
              <w:rPr>
                <w:b/>
                <w:bCs/>
                <w:sz w:val="24"/>
                <w:szCs w:val="24"/>
                <w:lang w:val="it-IT"/>
              </w:rPr>
            </w:pPr>
          </w:p>
          <w:p w:rsidR="00F20DA6" w:rsidRDefault="0091427D" w:rsidP="00F20DA6">
            <w:pPr>
              <w:spacing w:line="260" w:lineRule="exact"/>
              <w:ind w:left="66" w:right="27"/>
              <w:jc w:val="both"/>
              <w:rPr>
                <w:sz w:val="24"/>
                <w:szCs w:val="24"/>
                <w:lang w:val="it-IT"/>
              </w:rPr>
            </w:pPr>
            <w:proofErr w:type="gramStart"/>
            <w:r>
              <w:rPr>
                <w:b/>
                <w:bCs/>
                <w:sz w:val="24"/>
                <w:szCs w:val="24"/>
                <w:lang w:val="it-IT"/>
              </w:rPr>
              <w:lastRenderedPageBreak/>
              <w:t>Tempi :</w:t>
            </w:r>
            <w:proofErr w:type="gramEnd"/>
            <w:r>
              <w:rPr>
                <w:b/>
                <w:bCs/>
                <w:sz w:val="24"/>
                <w:szCs w:val="24"/>
                <w:lang w:val="it-IT"/>
              </w:rPr>
              <w:t xml:space="preserve"> </w:t>
            </w:r>
            <w:r w:rsidR="00F20DA6">
              <w:rPr>
                <w:sz w:val="24"/>
                <w:szCs w:val="24"/>
                <w:lang w:val="it-IT"/>
              </w:rPr>
              <w:t>3</w:t>
            </w:r>
            <w:r w:rsidR="00F20DA6">
              <w:rPr>
                <w:spacing w:val="24"/>
                <w:sz w:val="24"/>
                <w:szCs w:val="24"/>
                <w:lang w:val="it-IT"/>
              </w:rPr>
              <w:t xml:space="preserve"> </w:t>
            </w:r>
            <w:r w:rsidR="00F20DA6">
              <w:rPr>
                <w:sz w:val="24"/>
                <w:szCs w:val="24"/>
                <w:lang w:val="it-IT"/>
              </w:rPr>
              <w:t>o</w:t>
            </w:r>
            <w:r w:rsidR="00F20DA6">
              <w:rPr>
                <w:spacing w:val="-1"/>
                <w:sz w:val="24"/>
                <w:szCs w:val="24"/>
                <w:lang w:val="it-IT"/>
              </w:rPr>
              <w:t>r</w:t>
            </w:r>
            <w:r w:rsidR="00F20DA6">
              <w:rPr>
                <w:sz w:val="24"/>
                <w:szCs w:val="24"/>
                <w:lang w:val="it-IT"/>
              </w:rPr>
              <w:t xml:space="preserve">e </w:t>
            </w:r>
            <w:r w:rsidR="00F20DA6">
              <w:rPr>
                <w:spacing w:val="24"/>
                <w:sz w:val="24"/>
                <w:szCs w:val="24"/>
                <w:lang w:val="it-IT"/>
              </w:rPr>
              <w:t xml:space="preserve"> </w:t>
            </w:r>
            <w:r w:rsidR="00F20DA6">
              <w:rPr>
                <w:spacing w:val="-1"/>
                <w:sz w:val="24"/>
                <w:szCs w:val="24"/>
                <w:lang w:val="it-IT"/>
              </w:rPr>
              <w:t>c</w:t>
            </w:r>
            <w:r w:rsidR="00F20DA6">
              <w:rPr>
                <w:sz w:val="24"/>
                <w:szCs w:val="24"/>
                <w:lang w:val="it-IT"/>
              </w:rPr>
              <w:t>u</w:t>
            </w:r>
            <w:r w:rsidR="00F20DA6">
              <w:rPr>
                <w:spacing w:val="-1"/>
                <w:sz w:val="24"/>
                <w:szCs w:val="24"/>
                <w:lang w:val="it-IT"/>
              </w:rPr>
              <w:t>rr</w:t>
            </w:r>
            <w:r w:rsidR="00F20DA6">
              <w:rPr>
                <w:spacing w:val="3"/>
                <w:sz w:val="24"/>
                <w:szCs w:val="24"/>
                <w:lang w:val="it-IT"/>
              </w:rPr>
              <w:t>i</w:t>
            </w:r>
            <w:r w:rsidR="00F20DA6">
              <w:rPr>
                <w:spacing w:val="-1"/>
                <w:sz w:val="24"/>
                <w:szCs w:val="24"/>
                <w:lang w:val="it-IT"/>
              </w:rPr>
              <w:t>c</w:t>
            </w:r>
            <w:r w:rsidR="00F20DA6">
              <w:rPr>
                <w:sz w:val="24"/>
                <w:szCs w:val="24"/>
                <w:lang w:val="it-IT"/>
              </w:rPr>
              <w:t>o</w:t>
            </w:r>
            <w:r w:rsidR="00F20DA6">
              <w:rPr>
                <w:spacing w:val="1"/>
                <w:sz w:val="24"/>
                <w:szCs w:val="24"/>
                <w:lang w:val="it-IT"/>
              </w:rPr>
              <w:t>l</w:t>
            </w:r>
            <w:r w:rsidR="00F20DA6">
              <w:rPr>
                <w:spacing w:val="-1"/>
                <w:sz w:val="24"/>
                <w:szCs w:val="24"/>
                <w:lang w:val="it-IT"/>
              </w:rPr>
              <w:t>ar</w:t>
            </w:r>
            <w:r w:rsidR="00F20DA6">
              <w:rPr>
                <w:sz w:val="24"/>
                <w:szCs w:val="24"/>
                <w:lang w:val="it-IT"/>
              </w:rPr>
              <w:t xml:space="preserve">i </w:t>
            </w:r>
            <w:r w:rsidR="00F20DA6">
              <w:rPr>
                <w:spacing w:val="22"/>
                <w:sz w:val="24"/>
                <w:szCs w:val="24"/>
                <w:lang w:val="it-IT"/>
              </w:rPr>
              <w:t xml:space="preserve"> </w:t>
            </w:r>
            <w:r w:rsidR="00F20DA6">
              <w:rPr>
                <w:spacing w:val="-1"/>
                <w:sz w:val="24"/>
                <w:szCs w:val="24"/>
                <w:lang w:val="it-IT"/>
              </w:rPr>
              <w:t>c</w:t>
            </w:r>
            <w:r w:rsidR="00F20DA6">
              <w:rPr>
                <w:sz w:val="24"/>
                <w:szCs w:val="24"/>
                <w:lang w:val="it-IT"/>
              </w:rPr>
              <w:t xml:space="preserve">on </w:t>
            </w:r>
            <w:r w:rsidR="00F20DA6">
              <w:rPr>
                <w:spacing w:val="27"/>
                <w:sz w:val="24"/>
                <w:szCs w:val="24"/>
                <w:lang w:val="it-IT"/>
              </w:rPr>
              <w:t xml:space="preserve"> </w:t>
            </w:r>
            <w:r w:rsidR="00F20DA6">
              <w:rPr>
                <w:sz w:val="24"/>
                <w:szCs w:val="24"/>
                <w:lang w:val="it-IT"/>
              </w:rPr>
              <w:t xml:space="preserve">i </w:t>
            </w:r>
            <w:r w:rsidR="00F20DA6">
              <w:rPr>
                <w:spacing w:val="27"/>
                <w:sz w:val="24"/>
                <w:szCs w:val="24"/>
                <w:lang w:val="it-IT"/>
              </w:rPr>
              <w:t xml:space="preserve"> </w:t>
            </w:r>
            <w:r w:rsidR="00F20DA6">
              <w:rPr>
                <w:sz w:val="24"/>
                <w:szCs w:val="24"/>
                <w:lang w:val="it-IT"/>
              </w:rPr>
              <w:t>do</w:t>
            </w:r>
            <w:r w:rsidR="00F20DA6">
              <w:rPr>
                <w:spacing w:val="-1"/>
                <w:sz w:val="24"/>
                <w:szCs w:val="24"/>
                <w:lang w:val="it-IT"/>
              </w:rPr>
              <w:t>ce</w:t>
            </w:r>
            <w:r w:rsidR="00F20DA6">
              <w:rPr>
                <w:sz w:val="24"/>
                <w:szCs w:val="24"/>
                <w:lang w:val="it-IT"/>
              </w:rPr>
              <w:t>n</w:t>
            </w:r>
            <w:r w:rsidR="00F20DA6">
              <w:rPr>
                <w:spacing w:val="1"/>
                <w:sz w:val="24"/>
                <w:szCs w:val="24"/>
                <w:lang w:val="it-IT"/>
              </w:rPr>
              <w:t>t</w:t>
            </w:r>
            <w:r w:rsidR="00F20DA6">
              <w:rPr>
                <w:sz w:val="24"/>
                <w:szCs w:val="24"/>
                <w:lang w:val="it-IT"/>
              </w:rPr>
              <w:t xml:space="preserve">i </w:t>
            </w:r>
            <w:r w:rsidR="00F20DA6">
              <w:rPr>
                <w:spacing w:val="23"/>
                <w:sz w:val="24"/>
                <w:szCs w:val="24"/>
                <w:lang w:val="it-IT"/>
              </w:rPr>
              <w:t xml:space="preserve"> </w:t>
            </w:r>
            <w:r w:rsidR="00F20DA6">
              <w:rPr>
                <w:sz w:val="24"/>
                <w:szCs w:val="24"/>
                <w:lang w:val="it-IT"/>
              </w:rPr>
              <w:t xml:space="preserve">di </w:t>
            </w:r>
            <w:r w:rsidR="00F20DA6">
              <w:rPr>
                <w:spacing w:val="28"/>
                <w:sz w:val="24"/>
                <w:szCs w:val="24"/>
                <w:lang w:val="it-IT"/>
              </w:rPr>
              <w:t xml:space="preserve"> </w:t>
            </w:r>
            <w:r w:rsidR="00F20DA6">
              <w:rPr>
                <w:spacing w:val="-5"/>
                <w:sz w:val="24"/>
                <w:szCs w:val="24"/>
                <w:lang w:val="it-IT"/>
              </w:rPr>
              <w:t>I</w:t>
            </w:r>
            <w:r w:rsidR="00F20DA6">
              <w:rPr>
                <w:spacing w:val="1"/>
                <w:sz w:val="24"/>
                <w:szCs w:val="24"/>
                <w:lang w:val="it-IT"/>
              </w:rPr>
              <w:t>t</w:t>
            </w:r>
            <w:r w:rsidR="00F20DA6">
              <w:rPr>
                <w:spacing w:val="-1"/>
                <w:sz w:val="24"/>
                <w:szCs w:val="24"/>
                <w:lang w:val="it-IT"/>
              </w:rPr>
              <w:t>a</w:t>
            </w:r>
            <w:r w:rsidR="00F20DA6">
              <w:rPr>
                <w:spacing w:val="1"/>
                <w:sz w:val="24"/>
                <w:szCs w:val="24"/>
                <w:lang w:val="it-IT"/>
              </w:rPr>
              <w:t>li</w:t>
            </w:r>
            <w:r w:rsidR="00F20DA6">
              <w:rPr>
                <w:spacing w:val="-1"/>
                <w:sz w:val="24"/>
                <w:szCs w:val="24"/>
                <w:lang w:val="it-IT"/>
              </w:rPr>
              <w:t>a</w:t>
            </w:r>
            <w:r w:rsidR="00F20DA6">
              <w:rPr>
                <w:sz w:val="24"/>
                <w:szCs w:val="24"/>
                <w:lang w:val="it-IT"/>
              </w:rPr>
              <w:t xml:space="preserve">no </w:t>
            </w:r>
            <w:r w:rsidR="00F20DA6">
              <w:rPr>
                <w:spacing w:val="25"/>
                <w:sz w:val="24"/>
                <w:szCs w:val="24"/>
                <w:lang w:val="it-IT"/>
              </w:rPr>
              <w:t xml:space="preserve">: produzione della relazione finale </w:t>
            </w:r>
            <w:r w:rsidR="00F20DA6">
              <w:rPr>
                <w:sz w:val="24"/>
                <w:szCs w:val="24"/>
                <w:lang w:val="it-IT"/>
              </w:rPr>
              <w:t xml:space="preserve"> </w:t>
            </w:r>
            <w:r w:rsidR="00F20DA6">
              <w:rPr>
                <w:spacing w:val="23"/>
                <w:sz w:val="24"/>
                <w:szCs w:val="24"/>
                <w:lang w:val="it-IT"/>
              </w:rPr>
              <w:t xml:space="preserve"> </w:t>
            </w:r>
            <w:r w:rsidR="00F20DA6">
              <w:rPr>
                <w:spacing w:val="26"/>
                <w:sz w:val="24"/>
                <w:szCs w:val="24"/>
                <w:lang w:val="it-IT"/>
              </w:rPr>
              <w:t xml:space="preserve"> </w:t>
            </w:r>
          </w:p>
          <w:p w:rsidR="00F20DA6" w:rsidRDefault="00F20DA6" w:rsidP="00F20DA6">
            <w:pPr>
              <w:spacing w:line="260" w:lineRule="exact"/>
              <w:ind w:left="66" w:right="27"/>
              <w:jc w:val="both"/>
              <w:rPr>
                <w:spacing w:val="-2"/>
                <w:sz w:val="24"/>
                <w:szCs w:val="24"/>
                <w:lang w:val="it-IT"/>
              </w:rPr>
            </w:pPr>
            <w:r>
              <w:rPr>
                <w:spacing w:val="23"/>
                <w:sz w:val="24"/>
                <w:szCs w:val="24"/>
                <w:lang w:val="it-IT"/>
              </w:rPr>
              <w:t xml:space="preserve"> </w:t>
            </w:r>
            <w:r>
              <w:rPr>
                <w:sz w:val="24"/>
                <w:szCs w:val="24"/>
                <w:lang w:val="it-IT"/>
              </w:rPr>
              <w:t xml:space="preserve"> 5</w:t>
            </w:r>
            <w:r>
              <w:rPr>
                <w:spacing w:val="25"/>
                <w:sz w:val="24"/>
                <w:szCs w:val="24"/>
                <w:lang w:val="it-IT"/>
              </w:rPr>
              <w:t xml:space="preserve"> </w:t>
            </w:r>
            <w:r>
              <w:rPr>
                <w:sz w:val="24"/>
                <w:szCs w:val="24"/>
                <w:lang w:val="it-IT"/>
              </w:rPr>
              <w:t>o</w:t>
            </w:r>
            <w:r>
              <w:rPr>
                <w:spacing w:val="-1"/>
                <w:sz w:val="24"/>
                <w:szCs w:val="24"/>
                <w:lang w:val="it-IT"/>
              </w:rPr>
              <w:t>r</w:t>
            </w:r>
            <w:r>
              <w:rPr>
                <w:sz w:val="24"/>
                <w:szCs w:val="24"/>
                <w:lang w:val="it-IT"/>
              </w:rPr>
              <w:t xml:space="preserve">e </w:t>
            </w:r>
            <w:r>
              <w:rPr>
                <w:spacing w:val="-1"/>
                <w:sz w:val="24"/>
                <w:szCs w:val="24"/>
                <w:lang w:val="it-IT"/>
              </w:rPr>
              <w:t>c</w:t>
            </w:r>
            <w:r>
              <w:rPr>
                <w:sz w:val="24"/>
                <w:szCs w:val="24"/>
                <w:lang w:val="it-IT"/>
              </w:rPr>
              <w:t>u</w:t>
            </w:r>
            <w:r>
              <w:rPr>
                <w:spacing w:val="-1"/>
                <w:sz w:val="24"/>
                <w:szCs w:val="24"/>
                <w:lang w:val="it-IT"/>
              </w:rPr>
              <w:t>rr</w:t>
            </w:r>
            <w:r>
              <w:rPr>
                <w:spacing w:val="1"/>
                <w:sz w:val="24"/>
                <w:szCs w:val="24"/>
                <w:lang w:val="it-IT"/>
              </w:rPr>
              <w:t>i</w:t>
            </w:r>
            <w:r>
              <w:rPr>
                <w:spacing w:val="-1"/>
                <w:sz w:val="24"/>
                <w:szCs w:val="24"/>
                <w:lang w:val="it-IT"/>
              </w:rPr>
              <w:t>c</w:t>
            </w:r>
            <w:r>
              <w:rPr>
                <w:sz w:val="24"/>
                <w:szCs w:val="24"/>
                <w:lang w:val="it-IT"/>
              </w:rPr>
              <w:t>o</w:t>
            </w:r>
            <w:r>
              <w:rPr>
                <w:spacing w:val="1"/>
                <w:sz w:val="24"/>
                <w:szCs w:val="24"/>
                <w:lang w:val="it-IT"/>
              </w:rPr>
              <w:t>l</w:t>
            </w:r>
            <w:r>
              <w:rPr>
                <w:spacing w:val="2"/>
                <w:sz w:val="24"/>
                <w:szCs w:val="24"/>
                <w:lang w:val="it-IT"/>
              </w:rPr>
              <w:t>a</w:t>
            </w:r>
            <w:r>
              <w:rPr>
                <w:spacing w:val="-1"/>
                <w:sz w:val="24"/>
                <w:szCs w:val="24"/>
                <w:lang w:val="it-IT"/>
              </w:rPr>
              <w:t>r</w:t>
            </w:r>
            <w:r>
              <w:rPr>
                <w:sz w:val="24"/>
                <w:szCs w:val="24"/>
                <w:lang w:val="it-IT"/>
              </w:rPr>
              <w:t>i</w:t>
            </w:r>
            <w:r>
              <w:rPr>
                <w:spacing w:val="-2"/>
                <w:sz w:val="24"/>
                <w:szCs w:val="24"/>
                <w:lang w:val="it-IT"/>
              </w:rPr>
              <w:t xml:space="preserve"> </w:t>
            </w:r>
            <w:r>
              <w:rPr>
                <w:spacing w:val="-1"/>
                <w:sz w:val="24"/>
                <w:szCs w:val="24"/>
                <w:lang w:val="it-IT"/>
              </w:rPr>
              <w:t>c</w:t>
            </w:r>
            <w:r>
              <w:rPr>
                <w:sz w:val="24"/>
                <w:szCs w:val="24"/>
                <w:lang w:val="it-IT"/>
              </w:rPr>
              <w:t>on</w:t>
            </w:r>
            <w:r>
              <w:rPr>
                <w:spacing w:val="3"/>
                <w:sz w:val="24"/>
                <w:szCs w:val="24"/>
                <w:lang w:val="it-IT"/>
              </w:rPr>
              <w:t xml:space="preserve"> </w:t>
            </w:r>
            <w:r>
              <w:rPr>
                <w:spacing w:val="1"/>
                <w:sz w:val="24"/>
                <w:szCs w:val="24"/>
                <w:lang w:val="it-IT"/>
              </w:rPr>
              <w:t>i</w:t>
            </w:r>
            <w:r>
              <w:rPr>
                <w:sz w:val="24"/>
                <w:szCs w:val="24"/>
                <w:lang w:val="it-IT"/>
              </w:rPr>
              <w:t>l</w:t>
            </w:r>
            <w:r>
              <w:rPr>
                <w:spacing w:val="3"/>
                <w:sz w:val="24"/>
                <w:szCs w:val="24"/>
                <w:lang w:val="it-IT"/>
              </w:rPr>
              <w:t xml:space="preserve"> </w:t>
            </w:r>
            <w:r>
              <w:rPr>
                <w:sz w:val="24"/>
                <w:szCs w:val="24"/>
                <w:lang w:val="it-IT"/>
              </w:rPr>
              <w:t>do</w:t>
            </w:r>
            <w:r>
              <w:rPr>
                <w:spacing w:val="-1"/>
                <w:sz w:val="24"/>
                <w:szCs w:val="24"/>
                <w:lang w:val="it-IT"/>
              </w:rPr>
              <w:t>ce</w:t>
            </w:r>
            <w:r>
              <w:rPr>
                <w:sz w:val="24"/>
                <w:szCs w:val="24"/>
                <w:lang w:val="it-IT"/>
              </w:rPr>
              <w:t>n</w:t>
            </w:r>
            <w:r>
              <w:rPr>
                <w:spacing w:val="3"/>
                <w:sz w:val="24"/>
                <w:szCs w:val="24"/>
                <w:lang w:val="it-IT"/>
              </w:rPr>
              <w:t>t</w:t>
            </w:r>
            <w:r>
              <w:rPr>
                <w:sz w:val="24"/>
                <w:szCs w:val="24"/>
                <w:lang w:val="it-IT"/>
              </w:rPr>
              <w:t>e di</w:t>
            </w:r>
            <w:r>
              <w:rPr>
                <w:spacing w:val="2"/>
                <w:sz w:val="24"/>
                <w:szCs w:val="24"/>
                <w:lang w:val="it-IT"/>
              </w:rPr>
              <w:t xml:space="preserve"> </w:t>
            </w:r>
            <w:r>
              <w:rPr>
                <w:spacing w:val="1"/>
                <w:sz w:val="24"/>
                <w:szCs w:val="24"/>
                <w:lang w:val="it-IT"/>
              </w:rPr>
              <w:t>P</w:t>
            </w:r>
            <w:r>
              <w:rPr>
                <w:spacing w:val="-1"/>
                <w:sz w:val="24"/>
                <w:szCs w:val="24"/>
                <w:lang w:val="it-IT"/>
              </w:rPr>
              <w:t>r</w:t>
            </w:r>
            <w:r>
              <w:rPr>
                <w:spacing w:val="1"/>
                <w:sz w:val="24"/>
                <w:szCs w:val="24"/>
                <w:lang w:val="it-IT"/>
              </w:rPr>
              <w:t>i</w:t>
            </w:r>
            <w:r>
              <w:rPr>
                <w:sz w:val="24"/>
                <w:szCs w:val="24"/>
                <w:lang w:val="it-IT"/>
              </w:rPr>
              <w:t>n</w:t>
            </w:r>
            <w:r>
              <w:rPr>
                <w:spacing w:val="-1"/>
                <w:sz w:val="24"/>
                <w:szCs w:val="24"/>
                <w:lang w:val="it-IT"/>
              </w:rPr>
              <w:t>c</w:t>
            </w:r>
            <w:r>
              <w:rPr>
                <w:spacing w:val="1"/>
                <w:sz w:val="24"/>
                <w:szCs w:val="24"/>
                <w:lang w:val="it-IT"/>
              </w:rPr>
              <w:t>i</w:t>
            </w:r>
            <w:r>
              <w:rPr>
                <w:sz w:val="24"/>
                <w:szCs w:val="24"/>
                <w:lang w:val="it-IT"/>
              </w:rPr>
              <w:t>pi</w:t>
            </w:r>
            <w:r>
              <w:rPr>
                <w:spacing w:val="-2"/>
                <w:sz w:val="24"/>
                <w:szCs w:val="24"/>
                <w:lang w:val="it-IT"/>
              </w:rPr>
              <w:t xml:space="preserve"> </w:t>
            </w:r>
            <w:r>
              <w:rPr>
                <w:sz w:val="24"/>
                <w:szCs w:val="24"/>
                <w:lang w:val="it-IT"/>
              </w:rPr>
              <w:t>di</w:t>
            </w:r>
            <w:r>
              <w:rPr>
                <w:spacing w:val="2"/>
                <w:sz w:val="24"/>
                <w:szCs w:val="24"/>
                <w:lang w:val="it-IT"/>
              </w:rPr>
              <w:t xml:space="preserve"> </w:t>
            </w:r>
            <w:proofErr w:type="gramStart"/>
            <w:r>
              <w:rPr>
                <w:sz w:val="24"/>
                <w:szCs w:val="24"/>
                <w:lang w:val="it-IT"/>
              </w:rPr>
              <w:t>A</w:t>
            </w:r>
            <w:r>
              <w:rPr>
                <w:spacing w:val="1"/>
                <w:sz w:val="24"/>
                <w:szCs w:val="24"/>
                <w:lang w:val="it-IT"/>
              </w:rPr>
              <w:t>lim</w:t>
            </w:r>
            <w:r>
              <w:rPr>
                <w:spacing w:val="-1"/>
                <w:sz w:val="24"/>
                <w:szCs w:val="24"/>
                <w:lang w:val="it-IT"/>
              </w:rPr>
              <w:t>e</w:t>
            </w:r>
            <w:r>
              <w:rPr>
                <w:sz w:val="24"/>
                <w:szCs w:val="24"/>
                <w:lang w:val="it-IT"/>
              </w:rPr>
              <w:t>n</w:t>
            </w:r>
            <w:r>
              <w:rPr>
                <w:spacing w:val="1"/>
                <w:sz w:val="24"/>
                <w:szCs w:val="24"/>
                <w:lang w:val="it-IT"/>
              </w:rPr>
              <w:t>t</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w:t>
            </w:r>
            <w:r>
              <w:rPr>
                <w:spacing w:val="-1"/>
                <w:sz w:val="24"/>
                <w:szCs w:val="24"/>
                <w:lang w:val="it-IT"/>
              </w:rPr>
              <w:t>e :</w:t>
            </w:r>
            <w:proofErr w:type="gramEnd"/>
            <w:r>
              <w:rPr>
                <w:spacing w:val="-1"/>
                <w:sz w:val="24"/>
                <w:szCs w:val="24"/>
                <w:lang w:val="it-IT"/>
              </w:rPr>
              <w:t xml:space="preserve"> descrizione e classificazione dei metodi di conservazione</w:t>
            </w:r>
            <w:r>
              <w:rPr>
                <w:sz w:val="24"/>
                <w:szCs w:val="24"/>
                <w:lang w:val="it-IT"/>
              </w:rPr>
              <w:t>;</w:t>
            </w:r>
            <w:r>
              <w:rPr>
                <w:spacing w:val="-2"/>
                <w:sz w:val="24"/>
                <w:szCs w:val="24"/>
                <w:lang w:val="it-IT"/>
              </w:rPr>
              <w:t xml:space="preserve"> </w:t>
            </w:r>
          </w:p>
          <w:p w:rsidR="00F20DA6" w:rsidRDefault="00F20DA6" w:rsidP="00F20DA6">
            <w:pPr>
              <w:spacing w:line="260" w:lineRule="exact"/>
              <w:ind w:left="66" w:right="27"/>
              <w:jc w:val="both"/>
              <w:rPr>
                <w:sz w:val="24"/>
                <w:szCs w:val="24"/>
                <w:lang w:val="it-IT"/>
              </w:rPr>
            </w:pPr>
            <w:r>
              <w:rPr>
                <w:spacing w:val="1"/>
                <w:sz w:val="24"/>
                <w:szCs w:val="24"/>
                <w:lang w:val="it-IT"/>
              </w:rPr>
              <w:t xml:space="preserve">10 </w:t>
            </w:r>
            <w:r>
              <w:rPr>
                <w:sz w:val="24"/>
                <w:szCs w:val="24"/>
                <w:lang w:val="it-IT"/>
              </w:rPr>
              <w:t>o</w:t>
            </w:r>
            <w:r>
              <w:rPr>
                <w:spacing w:val="2"/>
                <w:sz w:val="24"/>
                <w:szCs w:val="24"/>
                <w:lang w:val="it-IT"/>
              </w:rPr>
              <w:t>r</w:t>
            </w:r>
            <w:r>
              <w:rPr>
                <w:sz w:val="24"/>
                <w:szCs w:val="24"/>
                <w:lang w:val="it-IT"/>
              </w:rPr>
              <w:t xml:space="preserve">e </w:t>
            </w:r>
            <w:r>
              <w:rPr>
                <w:spacing w:val="-1"/>
                <w:sz w:val="24"/>
                <w:szCs w:val="24"/>
                <w:lang w:val="it-IT"/>
              </w:rPr>
              <w:t>c</w:t>
            </w:r>
            <w:r>
              <w:rPr>
                <w:spacing w:val="2"/>
                <w:sz w:val="24"/>
                <w:szCs w:val="24"/>
                <w:lang w:val="it-IT"/>
              </w:rPr>
              <w:t>u</w:t>
            </w:r>
            <w:r>
              <w:rPr>
                <w:spacing w:val="-1"/>
                <w:sz w:val="24"/>
                <w:szCs w:val="24"/>
                <w:lang w:val="it-IT"/>
              </w:rPr>
              <w:t>rr</w:t>
            </w:r>
            <w:r>
              <w:rPr>
                <w:spacing w:val="1"/>
                <w:sz w:val="24"/>
                <w:szCs w:val="24"/>
                <w:lang w:val="it-IT"/>
              </w:rPr>
              <w:t>i</w:t>
            </w:r>
            <w:r>
              <w:rPr>
                <w:spacing w:val="-1"/>
                <w:sz w:val="24"/>
                <w:szCs w:val="24"/>
                <w:lang w:val="it-IT"/>
              </w:rPr>
              <w:t>c</w:t>
            </w:r>
            <w:r>
              <w:rPr>
                <w:sz w:val="24"/>
                <w:szCs w:val="24"/>
                <w:lang w:val="it-IT"/>
              </w:rPr>
              <w:t>o</w:t>
            </w:r>
            <w:r>
              <w:rPr>
                <w:spacing w:val="1"/>
                <w:sz w:val="24"/>
                <w:szCs w:val="24"/>
                <w:lang w:val="it-IT"/>
              </w:rPr>
              <w:t>l</w:t>
            </w:r>
            <w:r>
              <w:rPr>
                <w:spacing w:val="2"/>
                <w:sz w:val="24"/>
                <w:szCs w:val="24"/>
                <w:lang w:val="it-IT"/>
              </w:rPr>
              <w:t>a</w:t>
            </w:r>
            <w:r>
              <w:rPr>
                <w:spacing w:val="-1"/>
                <w:sz w:val="24"/>
                <w:szCs w:val="24"/>
                <w:lang w:val="it-IT"/>
              </w:rPr>
              <w:t>r</w:t>
            </w:r>
            <w:r>
              <w:rPr>
                <w:sz w:val="24"/>
                <w:szCs w:val="24"/>
                <w:lang w:val="it-IT"/>
              </w:rPr>
              <w:t>i</w:t>
            </w:r>
            <w:r>
              <w:rPr>
                <w:spacing w:val="-2"/>
                <w:sz w:val="24"/>
                <w:szCs w:val="24"/>
                <w:lang w:val="it-IT"/>
              </w:rPr>
              <w:t xml:space="preserve"> </w:t>
            </w:r>
            <w:r>
              <w:rPr>
                <w:spacing w:val="-1"/>
                <w:sz w:val="24"/>
                <w:szCs w:val="24"/>
                <w:lang w:val="it-IT"/>
              </w:rPr>
              <w:t>c</w:t>
            </w:r>
            <w:r>
              <w:rPr>
                <w:sz w:val="24"/>
                <w:szCs w:val="24"/>
                <w:lang w:val="it-IT"/>
              </w:rPr>
              <w:t>on</w:t>
            </w:r>
            <w:r>
              <w:rPr>
                <w:spacing w:val="3"/>
                <w:sz w:val="24"/>
                <w:szCs w:val="24"/>
                <w:lang w:val="it-IT"/>
              </w:rPr>
              <w:t xml:space="preserve"> </w:t>
            </w:r>
            <w:r>
              <w:rPr>
                <w:spacing w:val="1"/>
                <w:sz w:val="24"/>
                <w:szCs w:val="24"/>
                <w:lang w:val="it-IT"/>
              </w:rPr>
              <w:t>i</w:t>
            </w:r>
            <w:r>
              <w:rPr>
                <w:sz w:val="24"/>
                <w:szCs w:val="24"/>
                <w:lang w:val="it-IT"/>
              </w:rPr>
              <w:t>l do</w:t>
            </w:r>
            <w:r>
              <w:rPr>
                <w:spacing w:val="-1"/>
                <w:sz w:val="24"/>
                <w:szCs w:val="24"/>
                <w:lang w:val="it-IT"/>
              </w:rPr>
              <w:t>ce</w:t>
            </w:r>
            <w:r>
              <w:rPr>
                <w:sz w:val="24"/>
                <w:szCs w:val="24"/>
                <w:lang w:val="it-IT"/>
              </w:rPr>
              <w:t>n</w:t>
            </w:r>
            <w:r>
              <w:rPr>
                <w:spacing w:val="1"/>
                <w:sz w:val="24"/>
                <w:szCs w:val="24"/>
                <w:lang w:val="it-IT"/>
              </w:rPr>
              <w:t>t</w:t>
            </w:r>
            <w:r>
              <w:rPr>
                <w:sz w:val="24"/>
                <w:szCs w:val="24"/>
                <w:lang w:val="it-IT"/>
              </w:rPr>
              <w:t>e</w:t>
            </w:r>
            <w:r>
              <w:rPr>
                <w:spacing w:val="4"/>
                <w:sz w:val="24"/>
                <w:szCs w:val="24"/>
                <w:lang w:val="it-IT"/>
              </w:rPr>
              <w:t xml:space="preserve"> </w:t>
            </w:r>
            <w:r>
              <w:rPr>
                <w:sz w:val="24"/>
                <w:szCs w:val="24"/>
                <w:lang w:val="it-IT"/>
              </w:rPr>
              <w:t>di</w:t>
            </w:r>
            <w:r>
              <w:rPr>
                <w:spacing w:val="11"/>
                <w:sz w:val="24"/>
                <w:szCs w:val="24"/>
                <w:lang w:val="it-IT"/>
              </w:rPr>
              <w:t xml:space="preserve"> </w:t>
            </w:r>
            <w:r>
              <w:rPr>
                <w:spacing w:val="-3"/>
                <w:sz w:val="24"/>
                <w:szCs w:val="24"/>
                <w:lang w:val="it-IT"/>
              </w:rPr>
              <w:t>L</w:t>
            </w:r>
            <w:r>
              <w:rPr>
                <w:spacing w:val="-1"/>
                <w:sz w:val="24"/>
                <w:szCs w:val="24"/>
                <w:lang w:val="it-IT"/>
              </w:rPr>
              <w:t>a</w:t>
            </w:r>
            <w:r>
              <w:rPr>
                <w:sz w:val="24"/>
                <w:szCs w:val="24"/>
                <w:lang w:val="it-IT"/>
              </w:rPr>
              <w:t>bo</w:t>
            </w:r>
            <w:r>
              <w:rPr>
                <w:spacing w:val="-1"/>
                <w:sz w:val="24"/>
                <w:szCs w:val="24"/>
                <w:lang w:val="it-IT"/>
              </w:rPr>
              <w:t>ra</w:t>
            </w:r>
            <w:r>
              <w:rPr>
                <w:spacing w:val="1"/>
                <w:sz w:val="24"/>
                <w:szCs w:val="24"/>
                <w:lang w:val="it-IT"/>
              </w:rPr>
              <w:t>t</w:t>
            </w:r>
            <w:r>
              <w:rPr>
                <w:sz w:val="24"/>
                <w:szCs w:val="24"/>
                <w:lang w:val="it-IT"/>
              </w:rPr>
              <w:t>o</w:t>
            </w:r>
            <w:r>
              <w:rPr>
                <w:spacing w:val="-1"/>
                <w:sz w:val="24"/>
                <w:szCs w:val="24"/>
                <w:lang w:val="it-IT"/>
              </w:rPr>
              <w:t>r</w:t>
            </w:r>
            <w:r>
              <w:rPr>
                <w:spacing w:val="1"/>
                <w:sz w:val="24"/>
                <w:szCs w:val="24"/>
                <w:lang w:val="it-IT"/>
              </w:rPr>
              <w:t>i</w:t>
            </w:r>
            <w:r>
              <w:rPr>
                <w:sz w:val="24"/>
                <w:szCs w:val="24"/>
                <w:lang w:val="it-IT"/>
              </w:rPr>
              <w:t>o</w:t>
            </w:r>
            <w:r>
              <w:rPr>
                <w:spacing w:val="5"/>
                <w:sz w:val="24"/>
                <w:szCs w:val="24"/>
                <w:lang w:val="it-IT"/>
              </w:rPr>
              <w:t xml:space="preserve"> </w:t>
            </w:r>
            <w:r>
              <w:rPr>
                <w:sz w:val="24"/>
                <w:szCs w:val="24"/>
                <w:lang w:val="it-IT"/>
              </w:rPr>
              <w:t>di</w:t>
            </w:r>
            <w:r>
              <w:rPr>
                <w:spacing w:val="8"/>
                <w:sz w:val="24"/>
                <w:szCs w:val="24"/>
                <w:lang w:val="it-IT"/>
              </w:rPr>
              <w:t xml:space="preserve"> </w:t>
            </w:r>
            <w:r>
              <w:rPr>
                <w:spacing w:val="1"/>
                <w:sz w:val="24"/>
                <w:szCs w:val="24"/>
                <w:lang w:val="it-IT"/>
              </w:rPr>
              <w:t>S</w:t>
            </w:r>
            <w:r>
              <w:rPr>
                <w:spacing w:val="-1"/>
                <w:sz w:val="24"/>
                <w:szCs w:val="24"/>
                <w:lang w:val="it-IT"/>
              </w:rPr>
              <w:t>er</w:t>
            </w:r>
            <w:r>
              <w:rPr>
                <w:sz w:val="24"/>
                <w:szCs w:val="24"/>
                <w:lang w:val="it-IT"/>
              </w:rPr>
              <w:t>v</w:t>
            </w:r>
            <w:r>
              <w:rPr>
                <w:spacing w:val="1"/>
                <w:sz w:val="24"/>
                <w:szCs w:val="24"/>
                <w:lang w:val="it-IT"/>
              </w:rPr>
              <w:t>i</w:t>
            </w:r>
            <w:r>
              <w:rPr>
                <w:spacing w:val="2"/>
                <w:sz w:val="24"/>
                <w:szCs w:val="24"/>
                <w:lang w:val="it-IT"/>
              </w:rPr>
              <w:t>z</w:t>
            </w:r>
            <w:r>
              <w:rPr>
                <w:sz w:val="24"/>
                <w:szCs w:val="24"/>
                <w:lang w:val="it-IT"/>
              </w:rPr>
              <w:t>i</w:t>
            </w:r>
            <w:r>
              <w:rPr>
                <w:spacing w:val="4"/>
                <w:sz w:val="24"/>
                <w:szCs w:val="24"/>
                <w:lang w:val="it-IT"/>
              </w:rPr>
              <w:t xml:space="preserve"> </w:t>
            </w:r>
            <w:r>
              <w:rPr>
                <w:spacing w:val="-1"/>
                <w:sz w:val="24"/>
                <w:szCs w:val="24"/>
                <w:lang w:val="it-IT"/>
              </w:rPr>
              <w:t>e</w:t>
            </w:r>
            <w:r>
              <w:rPr>
                <w:sz w:val="24"/>
                <w:szCs w:val="24"/>
                <w:lang w:val="it-IT"/>
              </w:rPr>
              <w:t>no</w:t>
            </w:r>
            <w:r>
              <w:rPr>
                <w:spacing w:val="-2"/>
                <w:sz w:val="24"/>
                <w:szCs w:val="24"/>
                <w:lang w:val="it-IT"/>
              </w:rPr>
              <w:t>g</w:t>
            </w:r>
            <w:r>
              <w:rPr>
                <w:spacing w:val="-1"/>
                <w:sz w:val="24"/>
                <w:szCs w:val="24"/>
                <w:lang w:val="it-IT"/>
              </w:rPr>
              <w:t>a</w:t>
            </w:r>
            <w:r>
              <w:rPr>
                <w:sz w:val="24"/>
                <w:szCs w:val="24"/>
                <w:lang w:val="it-IT"/>
              </w:rPr>
              <w:t>s</w:t>
            </w:r>
            <w:r>
              <w:rPr>
                <w:spacing w:val="1"/>
                <w:sz w:val="24"/>
                <w:szCs w:val="24"/>
                <w:lang w:val="it-IT"/>
              </w:rPr>
              <w:t>t</w:t>
            </w:r>
            <w:r>
              <w:rPr>
                <w:spacing w:val="-1"/>
                <w:sz w:val="24"/>
                <w:szCs w:val="24"/>
                <w:lang w:val="it-IT"/>
              </w:rPr>
              <w:t>r</w:t>
            </w:r>
            <w:r>
              <w:rPr>
                <w:sz w:val="24"/>
                <w:szCs w:val="24"/>
                <w:lang w:val="it-IT"/>
              </w:rPr>
              <w:t>ono</w:t>
            </w:r>
            <w:r>
              <w:rPr>
                <w:spacing w:val="3"/>
                <w:sz w:val="24"/>
                <w:szCs w:val="24"/>
                <w:lang w:val="it-IT"/>
              </w:rPr>
              <w:t>m</w:t>
            </w:r>
            <w:r>
              <w:rPr>
                <w:spacing w:val="1"/>
                <w:sz w:val="24"/>
                <w:szCs w:val="24"/>
                <w:lang w:val="it-IT"/>
              </w:rPr>
              <w:t>i</w:t>
            </w:r>
            <w:r>
              <w:rPr>
                <w:spacing w:val="-1"/>
                <w:sz w:val="24"/>
                <w:szCs w:val="24"/>
                <w:lang w:val="it-IT"/>
              </w:rPr>
              <w:t>c</w:t>
            </w:r>
            <w:r>
              <w:rPr>
                <w:spacing w:val="1"/>
                <w:sz w:val="24"/>
                <w:szCs w:val="24"/>
                <w:lang w:val="it-IT"/>
              </w:rPr>
              <w:t>i: predisposizione del menù e tenuto conto dei metodi di conservazione</w:t>
            </w:r>
            <w:r>
              <w:rPr>
                <w:sz w:val="24"/>
                <w:szCs w:val="24"/>
                <w:lang w:val="it-IT"/>
              </w:rPr>
              <w:t>;</w:t>
            </w:r>
          </w:p>
          <w:p w:rsidR="00F20DA6" w:rsidRDefault="00F20DA6" w:rsidP="00F20DA6">
            <w:pPr>
              <w:spacing w:line="260" w:lineRule="exact"/>
              <w:ind w:left="66" w:right="27"/>
              <w:jc w:val="both"/>
              <w:rPr>
                <w:sz w:val="24"/>
                <w:szCs w:val="24"/>
                <w:lang w:val="it-IT"/>
              </w:rPr>
            </w:pPr>
            <w:r>
              <w:rPr>
                <w:sz w:val="24"/>
                <w:szCs w:val="24"/>
                <w:lang w:val="it-IT"/>
              </w:rPr>
              <w:t xml:space="preserve">lingue </w:t>
            </w:r>
            <w:proofErr w:type="gramStart"/>
            <w:r>
              <w:rPr>
                <w:sz w:val="24"/>
                <w:szCs w:val="24"/>
                <w:lang w:val="it-IT"/>
              </w:rPr>
              <w:t>straniere :</w:t>
            </w:r>
            <w:proofErr w:type="gramEnd"/>
            <w:r>
              <w:rPr>
                <w:sz w:val="24"/>
                <w:szCs w:val="24"/>
                <w:lang w:val="it-IT"/>
              </w:rPr>
              <w:t xml:space="preserve"> traduzione della brochure</w:t>
            </w:r>
          </w:p>
          <w:p w:rsidR="005A35FA" w:rsidRDefault="00F20DA6" w:rsidP="00F20DA6">
            <w:pPr>
              <w:spacing w:before="5"/>
              <w:ind w:right="215"/>
              <w:jc w:val="both"/>
            </w:pPr>
            <w:r>
              <w:rPr>
                <w:sz w:val="24"/>
                <w:szCs w:val="24"/>
                <w:lang w:val="it-IT"/>
              </w:rPr>
              <w:t xml:space="preserve">visita guidata a un </w:t>
            </w:r>
            <w:proofErr w:type="gramStart"/>
            <w:r>
              <w:rPr>
                <w:sz w:val="24"/>
                <w:szCs w:val="24"/>
                <w:lang w:val="it-IT"/>
              </w:rPr>
              <w:t>pastificio :</w:t>
            </w:r>
            <w:proofErr w:type="gramEnd"/>
            <w:r>
              <w:rPr>
                <w:sz w:val="24"/>
                <w:szCs w:val="24"/>
                <w:lang w:val="it-IT"/>
              </w:rPr>
              <w:t xml:space="preserve"> 5 ore</w:t>
            </w:r>
          </w:p>
          <w:p w:rsidR="005A35FA" w:rsidRDefault="005A35FA">
            <w:pPr>
              <w:autoSpaceDE w:val="0"/>
              <w:jc w:val="both"/>
              <w:rPr>
                <w:b/>
                <w:bCs/>
                <w:sz w:val="24"/>
                <w:szCs w:val="24"/>
                <w:lang w:val="it-IT"/>
              </w:rPr>
            </w:pPr>
          </w:p>
          <w:p w:rsidR="005A35FA" w:rsidRDefault="005A35FA">
            <w:pPr>
              <w:autoSpaceDE w:val="0"/>
              <w:jc w:val="both"/>
              <w:rPr>
                <w:b/>
                <w:bCs/>
                <w:sz w:val="24"/>
                <w:szCs w:val="24"/>
                <w:lang w:val="it-IT"/>
              </w:rPr>
            </w:pPr>
          </w:p>
          <w:p w:rsidR="005A35FA" w:rsidRDefault="0091427D">
            <w:pPr>
              <w:autoSpaceDE w:val="0"/>
              <w:jc w:val="both"/>
              <w:rPr>
                <w:b/>
                <w:bCs/>
                <w:sz w:val="24"/>
                <w:szCs w:val="24"/>
                <w:lang w:val="it-IT"/>
              </w:rPr>
            </w:pPr>
            <w:r>
              <w:rPr>
                <w:b/>
                <w:bCs/>
                <w:sz w:val="24"/>
                <w:szCs w:val="24"/>
                <w:lang w:val="it-IT"/>
              </w:rPr>
              <w:t xml:space="preserve">Risorse: </w:t>
            </w:r>
          </w:p>
          <w:p w:rsidR="005A35FA" w:rsidRDefault="0091427D">
            <w:pPr>
              <w:pStyle w:val="Paragrafoelenco"/>
              <w:numPr>
                <w:ilvl w:val="0"/>
                <w:numId w:val="2"/>
              </w:numPr>
              <w:autoSpaceDE w:val="0"/>
              <w:jc w:val="both"/>
              <w:rPr>
                <w:sz w:val="24"/>
                <w:szCs w:val="24"/>
                <w:lang w:val="it-IT"/>
              </w:rPr>
            </w:pPr>
            <w:r>
              <w:rPr>
                <w:sz w:val="24"/>
                <w:szCs w:val="24"/>
                <w:lang w:val="it-IT"/>
              </w:rPr>
              <w:t>Docenti, Alunni e figure professionali di aziende del territorio</w:t>
            </w:r>
          </w:p>
          <w:p w:rsidR="005A35FA" w:rsidRDefault="0091427D">
            <w:pPr>
              <w:pStyle w:val="Paragrafoelenco"/>
              <w:numPr>
                <w:ilvl w:val="0"/>
                <w:numId w:val="2"/>
              </w:numPr>
              <w:autoSpaceDE w:val="0"/>
              <w:jc w:val="both"/>
              <w:rPr>
                <w:sz w:val="24"/>
                <w:szCs w:val="24"/>
                <w:lang w:val="it-IT"/>
              </w:rPr>
            </w:pPr>
            <w:r>
              <w:rPr>
                <w:sz w:val="24"/>
                <w:szCs w:val="24"/>
                <w:lang w:val="it-IT"/>
              </w:rPr>
              <w:t>Laboratorio multimediale, aule laboratoriali, testi di varia tipologia.</w:t>
            </w:r>
          </w:p>
          <w:p w:rsidR="005A35FA" w:rsidRDefault="005A35FA">
            <w:pPr>
              <w:autoSpaceDE w:val="0"/>
              <w:jc w:val="both"/>
              <w:rPr>
                <w:b/>
                <w:bCs/>
                <w:sz w:val="24"/>
                <w:szCs w:val="24"/>
                <w:lang w:val="it-IT"/>
              </w:rPr>
            </w:pPr>
          </w:p>
          <w:p w:rsidR="005A35FA" w:rsidRDefault="0091427D">
            <w:pPr>
              <w:autoSpaceDE w:val="0"/>
              <w:jc w:val="both"/>
            </w:pPr>
            <w:r>
              <w:rPr>
                <w:b/>
                <w:bCs/>
                <w:sz w:val="24"/>
                <w:szCs w:val="24"/>
                <w:lang w:val="it-IT"/>
              </w:rPr>
              <w:t xml:space="preserve">Criteri di valutazione: </w:t>
            </w:r>
            <w:r>
              <w:rPr>
                <w:sz w:val="24"/>
                <w:szCs w:val="24"/>
                <w:lang w:val="it-IT"/>
              </w:rPr>
              <w:t>la valutazione terrà conto dei fattori seguenti:</w:t>
            </w:r>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comunicazione e socializzazione di esperienze e conoscenze;</w:t>
            </w:r>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ricerca e gestione delle informazioni;</w:t>
            </w:r>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correttezza;</w:t>
            </w:r>
          </w:p>
          <w:p w:rsidR="005A35FA" w:rsidRDefault="0091427D">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completezza, pertinenza e organizzazione.</w:t>
            </w:r>
          </w:p>
          <w:p w:rsidR="005A35FA" w:rsidRDefault="005A35FA">
            <w:pPr>
              <w:autoSpaceDE w:val="0"/>
              <w:jc w:val="both"/>
              <w:rPr>
                <w:sz w:val="24"/>
                <w:szCs w:val="24"/>
                <w:lang w:val="it-IT"/>
              </w:rPr>
            </w:pPr>
          </w:p>
          <w:p w:rsidR="005A35FA" w:rsidRDefault="0091427D">
            <w:pPr>
              <w:autoSpaceDE w:val="0"/>
              <w:jc w:val="both"/>
              <w:rPr>
                <w:sz w:val="24"/>
                <w:szCs w:val="24"/>
                <w:lang w:val="it-IT"/>
              </w:rPr>
            </w:pPr>
            <w:r>
              <w:rPr>
                <w:sz w:val="24"/>
                <w:szCs w:val="24"/>
                <w:lang w:val="it-IT"/>
              </w:rPr>
              <w:t>I docenti del Consiglio di classe valutano collegialmente il raggiungimento delle competenze chiave e ognuno, per quanto di propria competenza, valuta il materiale prodotto dagli allievi (con voto nella propria disciplina).</w:t>
            </w:r>
          </w:p>
          <w:p w:rsidR="005A35FA" w:rsidRDefault="0091427D">
            <w:pPr>
              <w:autoSpaceDE w:val="0"/>
              <w:jc w:val="both"/>
              <w:rPr>
                <w:sz w:val="24"/>
                <w:szCs w:val="24"/>
                <w:lang w:val="it-IT"/>
              </w:rPr>
            </w:pPr>
            <w:r>
              <w:rPr>
                <w:sz w:val="24"/>
                <w:szCs w:val="24"/>
                <w:lang w:val="it-IT"/>
              </w:rPr>
              <w:t>L’</w:t>
            </w:r>
            <w:proofErr w:type="spellStart"/>
            <w:r>
              <w:rPr>
                <w:sz w:val="24"/>
                <w:szCs w:val="24"/>
                <w:lang w:val="it-IT"/>
              </w:rPr>
              <w:t>Uda</w:t>
            </w:r>
            <w:proofErr w:type="spellEnd"/>
            <w:r>
              <w:rPr>
                <w:sz w:val="24"/>
                <w:szCs w:val="24"/>
                <w:lang w:val="it-IT"/>
              </w:rPr>
              <w:t xml:space="preserve"> concorrerà a determinare i voti in riferimento agli assi culturali/discipline ed alla condotta.</w:t>
            </w:r>
          </w:p>
          <w:p w:rsidR="005A35FA" w:rsidRDefault="005A35FA">
            <w:pPr>
              <w:autoSpaceDE w:val="0"/>
              <w:rPr>
                <w:b/>
                <w:bCs/>
                <w:sz w:val="28"/>
                <w:szCs w:val="28"/>
                <w:lang w:val="it-IT"/>
              </w:rPr>
            </w:pPr>
          </w:p>
        </w:tc>
      </w:tr>
    </w:tbl>
    <w:p w:rsidR="005A35FA" w:rsidRDefault="005A35FA">
      <w:pPr>
        <w:autoSpaceDE w:val="0"/>
        <w:rPr>
          <w:b/>
          <w:bCs/>
          <w:sz w:val="28"/>
          <w:szCs w:val="28"/>
          <w:lang w:val="it-IT"/>
        </w:rPr>
      </w:pPr>
    </w:p>
    <w:p w:rsidR="005A35FA" w:rsidRDefault="005A35FA">
      <w:pPr>
        <w:autoSpaceDE w:val="0"/>
        <w:rPr>
          <w:b/>
          <w:bCs/>
          <w:sz w:val="28"/>
          <w:szCs w:val="28"/>
          <w:lang w:val="it-IT"/>
        </w:rPr>
      </w:pPr>
    </w:p>
    <w:tbl>
      <w:tblPr>
        <w:tblW w:w="10070" w:type="dxa"/>
        <w:tblCellMar>
          <w:left w:w="10" w:type="dxa"/>
          <w:right w:w="10" w:type="dxa"/>
        </w:tblCellMar>
        <w:tblLook w:val="04A0" w:firstRow="1" w:lastRow="0" w:firstColumn="1" w:lastColumn="0" w:noHBand="0" w:noVBand="1"/>
      </w:tblPr>
      <w:tblGrid>
        <w:gridCol w:w="10070"/>
      </w:tblGrid>
      <w:tr w:rsidR="005A35FA">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5A35FA">
            <w:pPr>
              <w:autoSpaceDE w:val="0"/>
              <w:rPr>
                <w:sz w:val="24"/>
                <w:szCs w:val="24"/>
                <w:lang w:val="it-IT"/>
              </w:rPr>
            </w:pPr>
          </w:p>
          <w:p w:rsidR="005A35FA" w:rsidRDefault="0091427D">
            <w:pPr>
              <w:autoSpaceDE w:val="0"/>
              <w:jc w:val="center"/>
              <w:rPr>
                <w:rFonts w:ascii="Arial" w:hAnsi="Arial" w:cs="Arial"/>
                <w:b/>
                <w:bCs/>
                <w:sz w:val="24"/>
                <w:szCs w:val="24"/>
                <w:lang w:val="it-IT"/>
              </w:rPr>
            </w:pPr>
            <w:r>
              <w:rPr>
                <w:rFonts w:ascii="Arial" w:hAnsi="Arial" w:cs="Arial"/>
                <w:b/>
                <w:bCs/>
                <w:sz w:val="24"/>
                <w:szCs w:val="24"/>
                <w:lang w:val="it-IT"/>
              </w:rPr>
              <w:t>SCHEMA DELLA RELAZIONE INDIVIDUALE</w:t>
            </w:r>
          </w:p>
          <w:p w:rsidR="005A35FA" w:rsidRDefault="005A35FA">
            <w:pPr>
              <w:autoSpaceDE w:val="0"/>
              <w:rPr>
                <w:sz w:val="24"/>
                <w:szCs w:val="24"/>
                <w:lang w:val="it-IT"/>
              </w:rPr>
            </w:pPr>
          </w:p>
        </w:tc>
      </w:tr>
    </w:tbl>
    <w:p w:rsidR="005A35FA" w:rsidRDefault="005A35FA">
      <w:pPr>
        <w:autoSpaceDE w:val="0"/>
        <w:rPr>
          <w:sz w:val="24"/>
          <w:szCs w:val="24"/>
          <w:lang w:val="it-IT"/>
        </w:rPr>
      </w:pPr>
    </w:p>
    <w:tbl>
      <w:tblPr>
        <w:tblW w:w="10070" w:type="dxa"/>
        <w:tblCellMar>
          <w:left w:w="10" w:type="dxa"/>
          <w:right w:w="10" w:type="dxa"/>
        </w:tblCellMar>
        <w:tblLook w:val="04A0" w:firstRow="1" w:lastRow="0" w:firstColumn="1" w:lastColumn="0" w:noHBand="0" w:noVBand="1"/>
      </w:tblPr>
      <w:tblGrid>
        <w:gridCol w:w="10070"/>
      </w:tblGrid>
      <w:tr w:rsidR="005A35FA">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35FA" w:rsidRDefault="005A35FA">
            <w:pPr>
              <w:autoSpaceDE w:val="0"/>
              <w:rPr>
                <w:rFonts w:ascii="Arial" w:hAnsi="Arial" w:cs="Arial"/>
                <w:sz w:val="24"/>
                <w:szCs w:val="24"/>
                <w:lang w:val="it-IT"/>
              </w:rPr>
            </w:pPr>
          </w:p>
          <w:p w:rsidR="005A35FA" w:rsidRDefault="00F20DA6">
            <w:pPr>
              <w:autoSpaceDE w:val="0"/>
              <w:rPr>
                <w:rFonts w:ascii="Arial" w:hAnsi="Arial" w:cs="Arial"/>
                <w:sz w:val="24"/>
                <w:szCs w:val="24"/>
                <w:lang w:val="it-IT"/>
              </w:rPr>
            </w:pPr>
            <w:r>
              <w:rPr>
                <w:rFonts w:ascii="Arial" w:hAnsi="Arial" w:cs="Arial"/>
                <w:sz w:val="24"/>
                <w:szCs w:val="24"/>
                <w:lang w:val="it-IT"/>
              </w:rPr>
              <w:t>1-</w:t>
            </w:r>
            <w:r w:rsidR="0091427D">
              <w:rPr>
                <w:rFonts w:ascii="Arial" w:hAnsi="Arial" w:cs="Arial"/>
                <w:sz w:val="24"/>
                <w:szCs w:val="24"/>
                <w:lang w:val="it-IT"/>
              </w:rPr>
              <w:t>Descrivi in sintesi l’attività</w:t>
            </w:r>
          </w:p>
          <w:p w:rsidR="005A35FA" w:rsidRDefault="00F20DA6">
            <w:pPr>
              <w:autoSpaceDE w:val="0"/>
              <w:rPr>
                <w:rFonts w:ascii="Arial" w:hAnsi="Arial" w:cs="Arial"/>
                <w:sz w:val="24"/>
                <w:szCs w:val="24"/>
                <w:lang w:val="it-IT"/>
              </w:rPr>
            </w:pPr>
            <w:r>
              <w:rPr>
                <w:rFonts w:ascii="Arial" w:hAnsi="Arial" w:cs="Arial"/>
                <w:sz w:val="24"/>
                <w:szCs w:val="24"/>
                <w:lang w:val="it-IT"/>
              </w:rPr>
              <w:t>2-</w:t>
            </w:r>
            <w:r w:rsidR="0091427D">
              <w:rPr>
                <w:rFonts w:ascii="Arial" w:hAnsi="Arial" w:cs="Arial"/>
                <w:sz w:val="24"/>
                <w:szCs w:val="24"/>
                <w:lang w:val="it-IT"/>
              </w:rPr>
              <w:t>Indica come avete svolto il compito e cosa hai fatto tu</w:t>
            </w:r>
          </w:p>
          <w:p w:rsidR="005A35FA" w:rsidRDefault="00F20DA6">
            <w:pPr>
              <w:autoSpaceDE w:val="0"/>
              <w:rPr>
                <w:rFonts w:ascii="Arial" w:hAnsi="Arial" w:cs="Arial"/>
                <w:sz w:val="24"/>
                <w:szCs w:val="24"/>
                <w:lang w:val="it-IT"/>
              </w:rPr>
            </w:pPr>
            <w:r>
              <w:rPr>
                <w:rFonts w:ascii="Arial" w:hAnsi="Arial" w:cs="Arial"/>
                <w:sz w:val="24"/>
                <w:szCs w:val="24"/>
                <w:lang w:val="it-IT"/>
              </w:rPr>
              <w:t>3-</w:t>
            </w:r>
            <w:r w:rsidR="0091427D">
              <w:rPr>
                <w:rFonts w:ascii="Arial" w:hAnsi="Arial" w:cs="Arial"/>
                <w:sz w:val="24"/>
                <w:szCs w:val="24"/>
                <w:lang w:val="it-IT"/>
              </w:rPr>
              <w:t>Indica quali crisi hai dovuto affrontare e come le hai risolte</w:t>
            </w:r>
          </w:p>
          <w:p w:rsidR="005A35FA" w:rsidRDefault="00F20DA6">
            <w:pPr>
              <w:autoSpaceDE w:val="0"/>
              <w:rPr>
                <w:rFonts w:ascii="Arial" w:hAnsi="Arial" w:cs="Arial"/>
                <w:sz w:val="24"/>
                <w:szCs w:val="24"/>
                <w:lang w:val="it-IT"/>
              </w:rPr>
            </w:pPr>
            <w:r>
              <w:rPr>
                <w:rFonts w:ascii="Arial" w:hAnsi="Arial" w:cs="Arial"/>
                <w:sz w:val="24"/>
                <w:szCs w:val="24"/>
                <w:lang w:val="it-IT"/>
              </w:rPr>
              <w:t>4-</w:t>
            </w:r>
            <w:r w:rsidR="0091427D">
              <w:rPr>
                <w:rFonts w:ascii="Arial" w:hAnsi="Arial" w:cs="Arial"/>
                <w:sz w:val="24"/>
                <w:szCs w:val="24"/>
                <w:lang w:val="it-IT"/>
              </w:rPr>
              <w:t>Che cosa hai imparato da questa unità di apprendimento</w:t>
            </w:r>
          </w:p>
          <w:p w:rsidR="005A35FA" w:rsidRDefault="00F20DA6">
            <w:pPr>
              <w:autoSpaceDE w:val="0"/>
              <w:rPr>
                <w:rFonts w:ascii="Arial" w:hAnsi="Arial" w:cs="Arial"/>
                <w:sz w:val="24"/>
                <w:szCs w:val="24"/>
                <w:lang w:val="it-IT"/>
              </w:rPr>
            </w:pPr>
            <w:r>
              <w:rPr>
                <w:rFonts w:ascii="Arial" w:hAnsi="Arial" w:cs="Arial"/>
                <w:sz w:val="24"/>
                <w:szCs w:val="24"/>
                <w:lang w:val="it-IT"/>
              </w:rPr>
              <w:t>5-</w:t>
            </w:r>
            <w:r w:rsidR="0091427D">
              <w:rPr>
                <w:rFonts w:ascii="Arial" w:hAnsi="Arial" w:cs="Arial"/>
                <w:sz w:val="24"/>
                <w:szCs w:val="24"/>
                <w:lang w:val="it-IT"/>
              </w:rPr>
              <w:t>Quale rapporto c’è tra ciò che hai appreso e le discipline di studio</w:t>
            </w:r>
          </w:p>
          <w:p w:rsidR="005A35FA" w:rsidRDefault="00F20DA6">
            <w:pPr>
              <w:autoSpaceDE w:val="0"/>
              <w:rPr>
                <w:rFonts w:ascii="Arial" w:hAnsi="Arial" w:cs="Arial"/>
                <w:sz w:val="24"/>
                <w:szCs w:val="24"/>
                <w:lang w:val="it-IT"/>
              </w:rPr>
            </w:pPr>
            <w:r>
              <w:rPr>
                <w:rFonts w:ascii="Arial" w:hAnsi="Arial" w:cs="Arial"/>
                <w:sz w:val="24"/>
                <w:szCs w:val="24"/>
                <w:lang w:val="it-IT"/>
              </w:rPr>
              <w:t>6-</w:t>
            </w:r>
            <w:r w:rsidR="0091427D">
              <w:rPr>
                <w:rFonts w:ascii="Arial" w:hAnsi="Arial" w:cs="Arial"/>
                <w:sz w:val="24"/>
                <w:szCs w:val="24"/>
                <w:lang w:val="it-IT"/>
              </w:rPr>
              <w:t>Cosa devi ancora imparare</w:t>
            </w:r>
          </w:p>
          <w:p w:rsidR="005A35FA" w:rsidRDefault="00F20DA6">
            <w:pPr>
              <w:spacing w:line="260" w:lineRule="exact"/>
            </w:pPr>
            <w:r>
              <w:rPr>
                <w:rFonts w:ascii="Arial" w:hAnsi="Arial" w:cs="Arial"/>
                <w:sz w:val="24"/>
                <w:szCs w:val="24"/>
                <w:lang w:val="it-IT"/>
              </w:rPr>
              <w:t>7-</w:t>
            </w:r>
            <w:r w:rsidR="0091427D">
              <w:rPr>
                <w:rFonts w:ascii="Arial" w:hAnsi="Arial" w:cs="Arial"/>
                <w:sz w:val="24"/>
                <w:szCs w:val="24"/>
                <w:lang w:val="it-IT"/>
              </w:rPr>
              <w:t>Come valuti il lavoro da te svolto</w:t>
            </w:r>
          </w:p>
          <w:p w:rsidR="005A35FA" w:rsidRDefault="005A35FA">
            <w:pPr>
              <w:autoSpaceDE w:val="0"/>
              <w:rPr>
                <w:rFonts w:ascii="Arial" w:hAnsi="Arial" w:cs="Arial"/>
                <w:sz w:val="24"/>
                <w:szCs w:val="24"/>
                <w:lang w:val="it-IT"/>
              </w:rPr>
            </w:pPr>
          </w:p>
        </w:tc>
      </w:tr>
    </w:tbl>
    <w:p w:rsidR="005A35FA" w:rsidRDefault="005A35FA">
      <w:pPr>
        <w:spacing w:before="1" w:line="100" w:lineRule="exact"/>
        <w:rPr>
          <w:sz w:val="11"/>
          <w:szCs w:val="11"/>
          <w:lang w:val="it-IT"/>
        </w:rPr>
      </w:pPr>
    </w:p>
    <w:p w:rsidR="005A35FA" w:rsidRDefault="005A35FA">
      <w:pPr>
        <w:spacing w:before="1" w:line="100" w:lineRule="exact"/>
        <w:rPr>
          <w:sz w:val="11"/>
          <w:szCs w:val="11"/>
          <w:lang w:val="it-IT"/>
        </w:rPr>
      </w:pPr>
    </w:p>
    <w:p w:rsidR="005A35FA" w:rsidRDefault="005A35FA">
      <w:pPr>
        <w:spacing w:before="1" w:line="100" w:lineRule="exact"/>
        <w:rPr>
          <w:sz w:val="24"/>
          <w:szCs w:val="24"/>
          <w:lang w:val="it-IT"/>
        </w:rPr>
      </w:pPr>
    </w:p>
    <w:sectPr w:rsidR="005A35FA">
      <w:footerReference w:type="default" r:id="rId14"/>
      <w:pgSz w:w="11920" w:h="16840"/>
      <w:pgMar w:top="1560" w:right="880" w:bottom="280" w:left="9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A42" w:rsidRDefault="0091427D">
      <w:r>
        <w:separator/>
      </w:r>
    </w:p>
  </w:endnote>
  <w:endnote w:type="continuationSeparator" w:id="0">
    <w:p w:rsidR="005C3A42" w:rsidRDefault="00914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DejaVu Sans">
    <w:charset w:val="00"/>
    <w:family w:val="swiss"/>
    <w:pitch w:val="variable"/>
    <w:sig w:usb0="E7002EFF" w:usb1="5200F5FF" w:usb2="0A242021" w:usb3="00000000" w:csb0="000001FF" w:csb1="00000000"/>
  </w:font>
  <w:font w:name="Apple Chancery">
    <w:altName w:val="Courier New"/>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2BF" w:rsidRDefault="004562B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2BF" w:rsidRPr="00EB178B" w:rsidRDefault="004562BF" w:rsidP="004562BF">
    <w:pPr>
      <w:pStyle w:val="Pidipagina"/>
      <w:tabs>
        <w:tab w:val="clear" w:pos="4819"/>
        <w:tab w:val="clear" w:pos="9638"/>
      </w:tabs>
      <w:ind w:left="-284" w:right="-283"/>
      <w:jc w:val="center"/>
    </w:pPr>
    <w:r w:rsidRPr="00EB178B">
      <w:rPr>
        <w:noProof/>
        <w:lang w:val="it-IT" w:eastAsia="it-IT"/>
      </w:rPr>
      <mc:AlternateContent>
        <mc:Choice Requires="wps">
          <w:drawing>
            <wp:anchor distT="0" distB="0" distL="114300" distR="114300" simplePos="0" relativeHeight="251663360" behindDoc="0" locked="0" layoutInCell="1" allowOverlap="1" wp14:anchorId="518E28A0" wp14:editId="55B974D7">
              <wp:simplePos x="0" y="0"/>
              <wp:positionH relativeFrom="column">
                <wp:posOffset>-34290</wp:posOffset>
              </wp:positionH>
              <wp:positionV relativeFrom="paragraph">
                <wp:posOffset>-38100</wp:posOffset>
              </wp:positionV>
              <wp:extent cx="6391275" cy="0"/>
              <wp:effectExtent l="0" t="0" r="9525" b="19050"/>
              <wp:wrapNone/>
              <wp:docPr id="1" name="Connettore 1 1"/>
              <wp:cNvGraphicFramePr/>
              <a:graphic xmlns:a="http://schemas.openxmlformats.org/drawingml/2006/main">
                <a:graphicData uri="http://schemas.microsoft.com/office/word/2010/wordprocessingShape">
                  <wps:wsp>
                    <wps:cNvCnPr/>
                    <wps:spPr>
                      <a:xfrm>
                        <a:off x="0" y="0"/>
                        <a:ext cx="6391275" cy="0"/>
                      </a:xfrm>
                      <a:prstGeom prst="line">
                        <a:avLst/>
                      </a:prstGeom>
                      <a:noFill/>
                      <a:ln w="15875" cap="flat" cmpd="sng" algn="ctr">
                        <a:solidFill>
                          <a:srgbClr val="4472C4">
                            <a:shade val="95000"/>
                            <a:satMod val="105000"/>
                          </a:srgb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4EB5E31" id="Connettore 1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3pt" to="500.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" strokecolor="#3f6ec3" strokeweight="1.25pt">
              <v:stroke joinstyle="miter"/>
            </v:line>
          </w:pict>
        </mc:Fallback>
      </mc:AlternateContent>
    </w:r>
    <w:proofErr w:type="spellStart"/>
    <w:r w:rsidRPr="00EB178B">
      <w:t>Liceo</w:t>
    </w:r>
    <w:proofErr w:type="spellEnd"/>
    <w:r w:rsidRPr="00EB178B">
      <w:t xml:space="preserve"> </w:t>
    </w:r>
    <w:proofErr w:type="spellStart"/>
    <w:r w:rsidRPr="00EB178B">
      <w:t>Scientifico</w:t>
    </w:r>
    <w:proofErr w:type="spellEnd"/>
    <w:r w:rsidRPr="00EB178B">
      <w:t xml:space="preserve"> – </w:t>
    </w:r>
    <w:proofErr w:type="spellStart"/>
    <w:r w:rsidRPr="00EB178B">
      <w:t>Liceo</w:t>
    </w:r>
    <w:proofErr w:type="spellEnd"/>
    <w:r w:rsidRPr="00EB178B">
      <w:t xml:space="preserve"> </w:t>
    </w:r>
    <w:proofErr w:type="spellStart"/>
    <w:r w:rsidRPr="00EB178B">
      <w:t>Linguistico</w:t>
    </w:r>
    <w:proofErr w:type="spellEnd"/>
    <w:r w:rsidRPr="00EB178B">
      <w:t xml:space="preserve"> – </w:t>
    </w:r>
    <w:proofErr w:type="spellStart"/>
    <w:r w:rsidRPr="00EB178B">
      <w:t>Scienze</w:t>
    </w:r>
    <w:proofErr w:type="spellEnd"/>
    <w:r w:rsidRPr="00EB178B">
      <w:t xml:space="preserve"> Applicate</w:t>
    </w:r>
  </w:p>
  <w:p w:rsidR="004562BF" w:rsidRPr="00EB178B" w:rsidRDefault="004562BF" w:rsidP="004562BF">
    <w:pPr>
      <w:pStyle w:val="Pidipagina"/>
      <w:tabs>
        <w:tab w:val="clear" w:pos="4819"/>
        <w:tab w:val="clear" w:pos="9638"/>
      </w:tabs>
      <w:ind w:left="-284" w:right="-283"/>
      <w:jc w:val="center"/>
    </w:pPr>
    <w:r w:rsidRPr="00EB178B">
      <w:t xml:space="preserve">IPSAR: </w:t>
    </w:r>
    <w:proofErr w:type="spellStart"/>
    <w:r w:rsidRPr="00EB178B">
      <w:t>Enogastronomia</w:t>
    </w:r>
    <w:proofErr w:type="spellEnd"/>
    <w:r w:rsidRPr="00EB178B">
      <w:t xml:space="preserve">, Sala e </w:t>
    </w:r>
    <w:proofErr w:type="spellStart"/>
    <w:r w:rsidRPr="00EB178B">
      <w:t>vendita</w:t>
    </w:r>
    <w:proofErr w:type="spellEnd"/>
    <w:r w:rsidRPr="00EB178B">
      <w:t xml:space="preserve">, </w:t>
    </w:r>
    <w:proofErr w:type="spellStart"/>
    <w:r w:rsidRPr="00EB178B">
      <w:t>Accoglienza</w:t>
    </w:r>
    <w:proofErr w:type="spellEnd"/>
    <w:r w:rsidRPr="00EB178B">
      <w:t xml:space="preserve"> </w:t>
    </w:r>
    <w:proofErr w:type="spellStart"/>
    <w:r w:rsidRPr="00EB178B">
      <w:t>turistica</w:t>
    </w:r>
    <w:proofErr w:type="spellEnd"/>
  </w:p>
  <w:p w:rsidR="004562BF" w:rsidRPr="00EB178B" w:rsidRDefault="004562BF" w:rsidP="004562BF">
    <w:pPr>
      <w:pStyle w:val="Pidipagina"/>
      <w:tabs>
        <w:tab w:val="clear" w:pos="4819"/>
        <w:tab w:val="clear" w:pos="9638"/>
      </w:tabs>
      <w:ind w:left="-284" w:right="-283"/>
      <w:jc w:val="center"/>
    </w:pPr>
    <w:r w:rsidRPr="00EB178B">
      <w:t xml:space="preserve">Via </w:t>
    </w:r>
    <w:proofErr w:type="spellStart"/>
    <w:r w:rsidRPr="00EB178B">
      <w:t>Vanvitelli</w:t>
    </w:r>
    <w:proofErr w:type="spellEnd"/>
    <w:r w:rsidRPr="00EB178B">
      <w:t xml:space="preserve">, 1 - 76016 Margherita di </w:t>
    </w:r>
    <w:proofErr w:type="spellStart"/>
    <w:r w:rsidRPr="00EB178B">
      <w:t>Savoia</w:t>
    </w:r>
    <w:proofErr w:type="spellEnd"/>
    <w:r w:rsidRPr="00EB178B">
      <w:t xml:space="preserve"> (BT) - Tel 0883.655600 - C.M. FGIS05300R - C.F. 90111860723</w:t>
    </w:r>
  </w:p>
  <w:p w:rsidR="004562BF" w:rsidRPr="00030779" w:rsidRDefault="004562BF" w:rsidP="004562BF">
    <w:pPr>
      <w:pStyle w:val="Pidipagina"/>
      <w:tabs>
        <w:tab w:val="clear" w:pos="4819"/>
        <w:tab w:val="clear" w:pos="9638"/>
      </w:tabs>
      <w:ind w:left="-284" w:right="-283"/>
      <w:jc w:val="center"/>
    </w:pPr>
    <w:proofErr w:type="spellStart"/>
    <w:r w:rsidRPr="00EB178B">
      <w:t>Sito</w:t>
    </w:r>
    <w:proofErr w:type="spellEnd"/>
    <w:r w:rsidRPr="00EB178B">
      <w:t xml:space="preserve"> web: www.ipsarmoro.edu.it - Email: </w:t>
    </w:r>
    <w:r w:rsidRPr="007012E2">
      <w:t>fgis05300r@istruzione.it </w:t>
    </w:r>
    <w:r w:rsidRPr="00EB178B">
      <w:t>- P.E.C. </w:t>
    </w:r>
    <w:r w:rsidRPr="00030779">
      <w:t>fgis05300r@pec.istruzione.it</w:t>
    </w:r>
  </w:p>
  <w:p w:rsidR="004562BF" w:rsidRDefault="004562BF" w:rsidP="004562BF">
    <w:pPr>
      <w:pStyle w:val="Pidipagina"/>
    </w:pPr>
  </w:p>
  <w:p w:rsidR="004562BF" w:rsidRDefault="004562BF" w:rsidP="004562BF">
    <w:pPr>
      <w:pStyle w:val="Pidipagina"/>
    </w:pPr>
  </w:p>
  <w:p w:rsidR="0035114C" w:rsidRDefault="0091427D">
    <w:pPr>
      <w:pStyle w:val="Pidipagina"/>
      <w:jc w:val="right"/>
    </w:pPr>
    <w:r>
      <w:fldChar w:fldCharType="begin"/>
    </w:r>
    <w:r>
      <w:instrText xml:space="preserve"> PAGE </w:instrText>
    </w:r>
    <w:r>
      <w:fldChar w:fldCharType="separate"/>
    </w:r>
    <w:r w:rsidR="00F4165E">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2BF" w:rsidRDefault="004562BF">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14C" w:rsidRDefault="0091427D">
    <w:pPr>
      <w:pStyle w:val="Pidipagina"/>
      <w:jc w:val="right"/>
    </w:pPr>
    <w:r>
      <w:fldChar w:fldCharType="begin"/>
    </w:r>
    <w:r>
      <w:instrText xml:space="preserve"> PAGE </w:instrText>
    </w:r>
    <w:r>
      <w:fldChar w:fldCharType="separate"/>
    </w:r>
    <w:r w:rsidR="00F4165E">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A42" w:rsidRDefault="0091427D">
      <w:r>
        <w:rPr>
          <w:color w:val="000000"/>
        </w:rPr>
        <w:separator/>
      </w:r>
    </w:p>
  </w:footnote>
  <w:footnote w:type="continuationSeparator" w:id="0">
    <w:p w:rsidR="005C3A42" w:rsidRDefault="00914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2BF" w:rsidRDefault="004562B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2BF" w:rsidRDefault="00F4165E">
    <w:pPr>
      <w:pStyle w:val="Intestazione"/>
    </w:pPr>
    <w:sdt>
      <w:sdtPr>
        <w:id w:val="1704979692"/>
        <w:placeholder>
          <w:docPart w:val="DC3912C4B0A84439885D8E71118648FE"/>
        </w:placeholder>
        <w:temporary/>
        <w:showingPlcHdr/>
        <w15:appearance w15:val="hidden"/>
      </w:sdtPr>
      <w:sdtEndPr/>
      <w:sdtContent>
        <w:r w:rsidR="004562BF">
          <w:rPr>
            <w:lang w:val="it-IT"/>
          </w:rPr>
          <w:t>[Digitare qui]</w:t>
        </w:r>
      </w:sdtContent>
    </w:sdt>
  </w:p>
  <w:tbl>
    <w:tblPr>
      <w:tblStyle w:val="Grigliatabel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9"/>
      <w:gridCol w:w="1849"/>
      <w:gridCol w:w="1882"/>
      <w:gridCol w:w="1850"/>
      <w:gridCol w:w="2178"/>
    </w:tblGrid>
    <w:tr w:rsidR="004562BF" w:rsidTr="00714CE0">
      <w:trPr>
        <w:trHeight w:val="985"/>
      </w:trPr>
      <w:tc>
        <w:tcPr>
          <w:tcW w:w="1869" w:type="dxa"/>
          <w:vAlign w:val="center"/>
        </w:tcPr>
        <w:p w:rsidR="004562BF" w:rsidRPr="006355CD" w:rsidRDefault="004562BF" w:rsidP="004562BF">
          <w:pPr>
            <w:ind w:left="-426"/>
            <w:jc w:val="center"/>
          </w:pPr>
          <w:r w:rsidRPr="00C40315">
            <w:fldChar w:fldCharType="begin"/>
          </w:r>
          <w:r w:rsidRPr="00C40315">
            <w:instrText xml:space="preserve"> INCLUDEPICTURE "https://mb.cision.com/Public/1674/2134265/a6f28da66fefce54_800x800ar.jpg" \* MERGEFORMATINET </w:instrText>
          </w:r>
          <w:r w:rsidRPr="00C40315">
            <w:fldChar w:fldCharType="end"/>
          </w:r>
          <w:r>
            <w:rPr>
              <w:noProof/>
              <w:lang w:val="it-IT" w:eastAsia="it-IT"/>
            </w:rPr>
            <w:drawing>
              <wp:inline distT="0" distB="0" distL="0" distR="0" wp14:anchorId="41004507" wp14:editId="4265023F">
                <wp:extent cx="739445" cy="797863"/>
                <wp:effectExtent l="0" t="0" r="3810" b="254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1.jpg"/>
                        <pic:cNvPicPr/>
                      </pic:nvPicPr>
                      <pic:blipFill>
                        <a:blip r:embed="rId1"/>
                        <a:stretch>
                          <a:fillRect/>
                        </a:stretch>
                      </pic:blipFill>
                      <pic:spPr>
                        <a:xfrm>
                          <a:off x="0" y="0"/>
                          <a:ext cx="755074" cy="814727"/>
                        </a:xfrm>
                        <a:prstGeom prst="rect">
                          <a:avLst/>
                        </a:prstGeom>
                      </pic:spPr>
                    </pic:pic>
                  </a:graphicData>
                </a:graphic>
              </wp:inline>
            </w:drawing>
          </w:r>
        </w:p>
      </w:tc>
      <w:tc>
        <w:tcPr>
          <w:tcW w:w="1849" w:type="dxa"/>
        </w:tcPr>
        <w:p w:rsidR="004562BF" w:rsidRDefault="004562BF" w:rsidP="004562BF">
          <w:pPr>
            <w:jc w:val="center"/>
          </w:pPr>
        </w:p>
      </w:tc>
      <w:tc>
        <w:tcPr>
          <w:tcW w:w="1882" w:type="dxa"/>
        </w:tcPr>
        <w:p w:rsidR="004562BF" w:rsidRPr="006355CD" w:rsidRDefault="004562BF" w:rsidP="004562BF">
          <w:pPr>
            <w:jc w:val="center"/>
            <w:rPr>
              <w:sz w:val="2"/>
              <w:szCs w:val="2"/>
            </w:rPr>
          </w:pPr>
          <w:r w:rsidRPr="006355CD">
            <w:rPr>
              <w:rFonts w:ascii="Apple Chancery" w:eastAsiaTheme="minorHAnsi" w:hAnsi="Apple Chancery" w:cs="Apple Chancery"/>
              <w:noProof/>
              <w:sz w:val="2"/>
              <w:szCs w:val="2"/>
              <w:lang w:val="it-IT" w:eastAsia="it-IT"/>
            </w:rPr>
            <w:drawing>
              <wp:anchor distT="0" distB="0" distL="114300" distR="114300" simplePos="0" relativeHeight="251659264" behindDoc="0" locked="0" layoutInCell="1" allowOverlap="1" wp14:anchorId="38140986" wp14:editId="73BE1CF6">
                <wp:simplePos x="0" y="0"/>
                <wp:positionH relativeFrom="column">
                  <wp:posOffset>307975</wp:posOffset>
                </wp:positionH>
                <wp:positionV relativeFrom="paragraph">
                  <wp:posOffset>154305</wp:posOffset>
                </wp:positionV>
                <wp:extent cx="381000" cy="426720"/>
                <wp:effectExtent l="0" t="0" r="0" b="0"/>
                <wp:wrapSquare wrapText="bothSides"/>
                <wp:docPr id="2" name="Immagine 2" descr="/var/folders/qc/s7f9j9zx5xq1633nyyjyhqg80000gn/T/com.microsoft.Word/Content.MSO/3F613F7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qc/s7f9j9zx5xq1633nyyjyhqg80000gn/T/com.microsoft.Word/Content.MSO/3F613F75.tmp"/>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1000" cy="4267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850" w:type="dxa"/>
        </w:tcPr>
        <w:p w:rsidR="004562BF" w:rsidRDefault="004562BF" w:rsidP="004562BF">
          <w:pPr>
            <w:jc w:val="center"/>
          </w:pPr>
        </w:p>
      </w:tc>
      <w:tc>
        <w:tcPr>
          <w:tcW w:w="2178" w:type="dxa"/>
          <w:vAlign w:val="center"/>
        </w:tcPr>
        <w:p w:rsidR="004562BF" w:rsidRPr="006355CD" w:rsidRDefault="004562BF" w:rsidP="004562BF">
          <w:pPr>
            <w:jc w:val="center"/>
            <w:rPr>
              <w:sz w:val="2"/>
              <w:szCs w:val="2"/>
            </w:rPr>
          </w:pPr>
          <w:r w:rsidRPr="006355CD">
            <w:rPr>
              <w:rFonts w:ascii="Apple Chancery" w:hAnsi="Apple Chancery" w:cs="Apple Chancery"/>
              <w:noProof/>
              <w:sz w:val="2"/>
              <w:szCs w:val="2"/>
              <w:lang w:val="it-IT" w:eastAsia="it-IT"/>
            </w:rPr>
            <w:drawing>
              <wp:anchor distT="0" distB="0" distL="114300" distR="114300" simplePos="0" relativeHeight="251660288" behindDoc="0" locked="0" layoutInCell="1" allowOverlap="1" wp14:anchorId="5F6A0DEA" wp14:editId="02A4B04A">
                <wp:simplePos x="0" y="0"/>
                <wp:positionH relativeFrom="column">
                  <wp:posOffset>1905</wp:posOffset>
                </wp:positionH>
                <wp:positionV relativeFrom="paragraph">
                  <wp:posOffset>53975</wp:posOffset>
                </wp:positionV>
                <wp:extent cx="1245870" cy="523875"/>
                <wp:effectExtent l="0" t="0" r="0" b="9525"/>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a:picLocks noChangeAspect="1"/>
                        </pic:cNvPicPr>
                      </pic:nvPicPr>
                      <pic:blipFill rotWithShape="1">
                        <a:blip r:embed="rId3" cstate="print">
                          <a:extLst>
                            <a:ext uri="{28A0092B-C50C-407E-A947-70E740481C1C}">
                              <a14:useLocalDpi xmlns:a14="http://schemas.microsoft.com/office/drawing/2010/main" val="0"/>
                            </a:ext>
                          </a:extLst>
                        </a:blip>
                        <a:srcRect t="12329" b="12329"/>
                        <a:stretch/>
                      </pic:blipFill>
                      <pic:spPr bwMode="auto">
                        <a:xfrm>
                          <a:off x="0" y="0"/>
                          <a:ext cx="1245870" cy="523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4562BF" w:rsidTr="00714CE0">
      <w:trPr>
        <w:trHeight w:val="842"/>
      </w:trPr>
      <w:tc>
        <w:tcPr>
          <w:tcW w:w="9628" w:type="dxa"/>
          <w:gridSpan w:val="5"/>
        </w:tcPr>
        <w:p w:rsidR="004562BF" w:rsidRPr="00161358" w:rsidRDefault="004562BF" w:rsidP="004562BF">
          <w:pPr>
            <w:pStyle w:val="Intestazione"/>
            <w:tabs>
              <w:tab w:val="clear" w:pos="4819"/>
              <w:tab w:val="clear" w:pos="9638"/>
              <w:tab w:val="left" w:pos="5745"/>
              <w:tab w:val="left" w:pos="8655"/>
            </w:tabs>
            <w:jc w:val="center"/>
            <w:rPr>
              <w:rFonts w:ascii="Apple Chancery" w:hAnsi="Apple Chancery" w:cs="Apple Chancery"/>
              <w:sz w:val="32"/>
              <w:szCs w:val="32"/>
            </w:rPr>
          </w:pPr>
          <w:proofErr w:type="spellStart"/>
          <w:r>
            <w:rPr>
              <w:rFonts w:asciiTheme="majorHAnsi" w:hAnsiTheme="majorHAnsi" w:cstheme="minorHAnsi"/>
              <w:i/>
              <w:sz w:val="28"/>
            </w:rPr>
            <w:t>Istituto</w:t>
          </w:r>
          <w:proofErr w:type="spellEnd"/>
          <w:r>
            <w:rPr>
              <w:rFonts w:asciiTheme="majorHAnsi" w:hAnsiTheme="majorHAnsi" w:cstheme="minorHAnsi"/>
              <w:i/>
              <w:sz w:val="28"/>
            </w:rPr>
            <w:t xml:space="preserve"> di </w:t>
          </w:r>
          <w:proofErr w:type="spellStart"/>
          <w:r w:rsidRPr="00E77322">
            <w:rPr>
              <w:rFonts w:asciiTheme="majorHAnsi" w:hAnsiTheme="majorHAnsi" w:cstheme="minorHAnsi"/>
              <w:i/>
              <w:sz w:val="28"/>
            </w:rPr>
            <w:t>Istruzione</w:t>
          </w:r>
          <w:proofErr w:type="spellEnd"/>
          <w:r w:rsidRPr="00E77322">
            <w:rPr>
              <w:rFonts w:asciiTheme="majorHAnsi" w:hAnsiTheme="majorHAnsi" w:cstheme="minorHAnsi"/>
              <w:i/>
              <w:sz w:val="28"/>
            </w:rPr>
            <w:t xml:space="preserve"> </w:t>
          </w:r>
          <w:proofErr w:type="spellStart"/>
          <w:r w:rsidRPr="00E77322">
            <w:rPr>
              <w:rFonts w:asciiTheme="majorHAnsi" w:hAnsiTheme="majorHAnsi" w:cstheme="minorHAnsi"/>
              <w:i/>
              <w:sz w:val="28"/>
            </w:rPr>
            <w:t>Secondaria</w:t>
          </w:r>
          <w:proofErr w:type="spellEnd"/>
          <w:r>
            <w:rPr>
              <w:rFonts w:asciiTheme="majorHAnsi" w:hAnsiTheme="majorHAnsi" w:cstheme="minorHAnsi"/>
              <w:i/>
              <w:sz w:val="28"/>
            </w:rPr>
            <w:t xml:space="preserve"> di Secondo </w:t>
          </w:r>
          <w:proofErr w:type="spellStart"/>
          <w:r>
            <w:rPr>
              <w:rFonts w:asciiTheme="majorHAnsi" w:hAnsiTheme="majorHAnsi" w:cstheme="minorHAnsi"/>
              <w:i/>
              <w:sz w:val="28"/>
            </w:rPr>
            <w:t>grado</w:t>
          </w:r>
          <w:proofErr w:type="spellEnd"/>
          <w:r w:rsidRPr="00E77322">
            <w:rPr>
              <w:rFonts w:asciiTheme="majorHAnsi" w:hAnsiTheme="majorHAnsi" w:cstheme="minorHAnsi"/>
              <w:i/>
              <w:sz w:val="28"/>
            </w:rPr>
            <w:t xml:space="preserve"> “A. Moro”</w:t>
          </w:r>
        </w:p>
        <w:p w:rsidR="004562BF" w:rsidRPr="00E77322" w:rsidRDefault="004562BF" w:rsidP="004562BF">
          <w:pPr>
            <w:pStyle w:val="Intestazione"/>
            <w:tabs>
              <w:tab w:val="clear" w:pos="4819"/>
              <w:tab w:val="clear" w:pos="9638"/>
              <w:tab w:val="left" w:pos="5745"/>
            </w:tabs>
            <w:jc w:val="center"/>
            <w:rPr>
              <w:rFonts w:asciiTheme="majorHAnsi" w:hAnsiTheme="majorHAnsi" w:cstheme="minorHAnsi"/>
              <w:i/>
              <w:sz w:val="28"/>
            </w:rPr>
          </w:pPr>
          <w:r w:rsidRPr="00E77322">
            <w:rPr>
              <w:rFonts w:asciiTheme="majorHAnsi" w:hAnsiTheme="majorHAnsi" w:cstheme="minorHAnsi"/>
              <w:i/>
              <w:sz w:val="28"/>
            </w:rPr>
            <w:t xml:space="preserve">Margherita di </w:t>
          </w:r>
          <w:proofErr w:type="spellStart"/>
          <w:r w:rsidRPr="00E77322">
            <w:rPr>
              <w:rFonts w:asciiTheme="majorHAnsi" w:hAnsiTheme="majorHAnsi" w:cstheme="minorHAnsi"/>
              <w:i/>
              <w:sz w:val="28"/>
            </w:rPr>
            <w:t>Savoia</w:t>
          </w:r>
          <w:proofErr w:type="spellEnd"/>
          <w:r w:rsidRPr="00E77322">
            <w:rPr>
              <w:rFonts w:asciiTheme="majorHAnsi" w:hAnsiTheme="majorHAnsi" w:cstheme="minorHAnsi"/>
              <w:i/>
              <w:sz w:val="28"/>
            </w:rPr>
            <w:t xml:space="preserve"> (BT)</w:t>
          </w:r>
        </w:p>
        <w:p w:rsidR="004562BF" w:rsidRPr="007012E2" w:rsidRDefault="004562BF" w:rsidP="004562BF">
          <w:pPr>
            <w:rPr>
              <w:sz w:val="8"/>
              <w:szCs w:val="8"/>
            </w:rPr>
          </w:pPr>
          <w:r w:rsidRPr="007012E2">
            <w:rPr>
              <w:noProof/>
              <w:sz w:val="8"/>
              <w:szCs w:val="8"/>
              <w:lang w:val="it-IT" w:eastAsia="it-IT"/>
            </w:rPr>
            <mc:AlternateContent>
              <mc:Choice Requires="wps">
                <w:drawing>
                  <wp:anchor distT="0" distB="0" distL="114300" distR="114300" simplePos="0" relativeHeight="251661312" behindDoc="0" locked="0" layoutInCell="1" allowOverlap="1" wp14:anchorId="030BB80A" wp14:editId="73A0111A">
                    <wp:simplePos x="0" y="0"/>
                    <wp:positionH relativeFrom="column">
                      <wp:posOffset>860425</wp:posOffset>
                    </wp:positionH>
                    <wp:positionV relativeFrom="paragraph">
                      <wp:posOffset>45085</wp:posOffset>
                    </wp:positionV>
                    <wp:extent cx="4238625" cy="0"/>
                    <wp:effectExtent l="0" t="0" r="9525" b="19050"/>
                    <wp:wrapNone/>
                    <wp:docPr id="12" name="Connettore 1 12"/>
                    <wp:cNvGraphicFramePr/>
                    <a:graphic xmlns:a="http://schemas.openxmlformats.org/drawingml/2006/main">
                      <a:graphicData uri="http://schemas.microsoft.com/office/word/2010/wordprocessingShape">
                        <wps:wsp>
                          <wps:cNvCnPr/>
                          <wps:spPr>
                            <a:xfrm>
                              <a:off x="0" y="0"/>
                              <a:ext cx="4238625" cy="0"/>
                            </a:xfrm>
                            <a:prstGeom prst="line">
                              <a:avLst/>
                            </a:prstGeom>
                            <a:noFill/>
                            <a:ln w="15875" cap="flat" cmpd="sng" algn="ctr">
                              <a:solidFill>
                                <a:srgbClr val="4472C4">
                                  <a:shade val="95000"/>
                                  <a:satMod val="105000"/>
                                </a:srgb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979734B" id="Connettore 1 1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75pt,3.55pt" to="401.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" strokecolor="#3f6ec3" strokeweight="1.25pt">
                    <v:stroke joinstyle="miter"/>
                  </v:line>
                </w:pict>
              </mc:Fallback>
            </mc:AlternateContent>
          </w:r>
        </w:p>
      </w:tc>
    </w:tr>
  </w:tbl>
  <w:p w:rsidR="004562BF" w:rsidRDefault="004562BF">
    <w:pPr>
      <w:pStyle w:val="Intestazione"/>
    </w:pPr>
    <w:r>
      <w:ptab w:relativeTo="margin" w:alignment="center" w:leader="none"/>
    </w:r>
    <w:sdt>
      <w:sdtPr>
        <w:id w:val="968859947"/>
        <w:placeholder>
          <w:docPart w:val="DC3912C4B0A84439885D8E71118648FE"/>
        </w:placeholder>
        <w:temporary/>
        <w:showingPlcHdr/>
        <w15:appearance w15:val="hidden"/>
      </w:sdtPr>
      <w:sdtEndPr/>
      <w:sdtContent>
        <w:r>
          <w:rPr>
            <w:lang w:val="it-IT"/>
          </w:rPr>
          <w:t>[Digitare qui]</w:t>
        </w:r>
      </w:sdtContent>
    </w:sdt>
    <w:r>
      <w:ptab w:relativeTo="margin" w:alignment="right" w:leader="none"/>
    </w:r>
    <w:sdt>
      <w:sdtPr>
        <w:id w:val="968859952"/>
        <w:placeholder>
          <w:docPart w:val="DC3912C4B0A84439885D8E71118648FE"/>
        </w:placeholder>
        <w:temporary/>
        <w:showingPlcHdr/>
        <w15:appearance w15:val="hidden"/>
      </w:sdtPr>
      <w:sdtEndPr/>
      <w:sdtContent>
        <w:r>
          <w:rPr>
            <w:lang w:val="it-IT"/>
          </w:rPr>
          <w:t>[Digitare qui]</w:t>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2BF" w:rsidRDefault="004562B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2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26"/>
    <w:lvl w:ilvl="0">
      <w:start w:val="1"/>
      <w:numFmt w:val="bullet"/>
      <w:lvlText w:val=""/>
      <w:lvlJc w:val="left"/>
      <w:pPr>
        <w:tabs>
          <w:tab w:val="num" w:pos="0"/>
        </w:tabs>
        <w:ind w:left="725" w:hanging="360"/>
      </w:pPr>
      <w:rPr>
        <w:rFonts w:ascii="Symbol" w:hAnsi="Symbol"/>
      </w:rPr>
    </w:lvl>
    <w:lvl w:ilvl="1">
      <w:start w:val="1"/>
      <w:numFmt w:val="bullet"/>
      <w:lvlText w:val="o"/>
      <w:lvlJc w:val="left"/>
      <w:pPr>
        <w:tabs>
          <w:tab w:val="num" w:pos="0"/>
        </w:tabs>
        <w:ind w:left="1445" w:hanging="360"/>
      </w:pPr>
      <w:rPr>
        <w:rFonts w:ascii="Courier New" w:hAnsi="Courier New" w:cs="Courier New"/>
      </w:rPr>
    </w:lvl>
    <w:lvl w:ilvl="2">
      <w:start w:val="1"/>
      <w:numFmt w:val="bullet"/>
      <w:lvlText w:val=""/>
      <w:lvlJc w:val="left"/>
      <w:pPr>
        <w:tabs>
          <w:tab w:val="num" w:pos="0"/>
        </w:tabs>
        <w:ind w:left="2165" w:hanging="360"/>
      </w:pPr>
      <w:rPr>
        <w:rFonts w:ascii="Wingdings" w:hAnsi="Wingdings"/>
      </w:rPr>
    </w:lvl>
    <w:lvl w:ilvl="3">
      <w:start w:val="1"/>
      <w:numFmt w:val="bullet"/>
      <w:lvlText w:val=""/>
      <w:lvlJc w:val="left"/>
      <w:pPr>
        <w:tabs>
          <w:tab w:val="num" w:pos="0"/>
        </w:tabs>
        <w:ind w:left="2885" w:hanging="360"/>
      </w:pPr>
      <w:rPr>
        <w:rFonts w:ascii="Symbol" w:hAnsi="Symbol"/>
      </w:rPr>
    </w:lvl>
    <w:lvl w:ilvl="4">
      <w:start w:val="1"/>
      <w:numFmt w:val="bullet"/>
      <w:lvlText w:val="o"/>
      <w:lvlJc w:val="left"/>
      <w:pPr>
        <w:tabs>
          <w:tab w:val="num" w:pos="0"/>
        </w:tabs>
        <w:ind w:left="3605" w:hanging="360"/>
      </w:pPr>
      <w:rPr>
        <w:rFonts w:ascii="Courier New" w:hAnsi="Courier New" w:cs="Courier New"/>
      </w:rPr>
    </w:lvl>
    <w:lvl w:ilvl="5">
      <w:start w:val="1"/>
      <w:numFmt w:val="bullet"/>
      <w:lvlText w:val=""/>
      <w:lvlJc w:val="left"/>
      <w:pPr>
        <w:tabs>
          <w:tab w:val="num" w:pos="0"/>
        </w:tabs>
        <w:ind w:left="4325" w:hanging="360"/>
      </w:pPr>
      <w:rPr>
        <w:rFonts w:ascii="Wingdings" w:hAnsi="Wingdings"/>
      </w:rPr>
    </w:lvl>
    <w:lvl w:ilvl="6">
      <w:start w:val="1"/>
      <w:numFmt w:val="bullet"/>
      <w:lvlText w:val=""/>
      <w:lvlJc w:val="left"/>
      <w:pPr>
        <w:tabs>
          <w:tab w:val="num" w:pos="0"/>
        </w:tabs>
        <w:ind w:left="5045" w:hanging="360"/>
      </w:pPr>
      <w:rPr>
        <w:rFonts w:ascii="Symbol" w:hAnsi="Symbol"/>
      </w:rPr>
    </w:lvl>
    <w:lvl w:ilvl="7">
      <w:start w:val="1"/>
      <w:numFmt w:val="bullet"/>
      <w:lvlText w:val="o"/>
      <w:lvlJc w:val="left"/>
      <w:pPr>
        <w:tabs>
          <w:tab w:val="num" w:pos="0"/>
        </w:tabs>
        <w:ind w:left="5765" w:hanging="360"/>
      </w:pPr>
      <w:rPr>
        <w:rFonts w:ascii="Courier New" w:hAnsi="Courier New" w:cs="Courier New"/>
      </w:rPr>
    </w:lvl>
    <w:lvl w:ilvl="8">
      <w:start w:val="1"/>
      <w:numFmt w:val="bullet"/>
      <w:lvlText w:val=""/>
      <w:lvlJc w:val="left"/>
      <w:pPr>
        <w:tabs>
          <w:tab w:val="num" w:pos="0"/>
        </w:tabs>
        <w:ind w:left="6485" w:hanging="360"/>
      </w:pPr>
      <w:rPr>
        <w:rFonts w:ascii="Wingdings" w:hAnsi="Wingdings"/>
      </w:rPr>
    </w:lvl>
  </w:abstractNum>
  <w:abstractNum w:abstractNumId="3" w15:restartNumberingAfterBreak="0">
    <w:nsid w:val="11907A16"/>
    <w:multiLevelType w:val="multilevel"/>
    <w:tmpl w:val="F50EDBAA"/>
    <w:styleLink w:val="WWOutlineListStyle2"/>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4" w15:restartNumberingAfterBreak="0">
    <w:nsid w:val="183300FC"/>
    <w:multiLevelType w:val="multilevel"/>
    <w:tmpl w:val="E9FC1DE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4A1F5051"/>
    <w:multiLevelType w:val="hybridMultilevel"/>
    <w:tmpl w:val="1FB6D23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82A7A6F"/>
    <w:multiLevelType w:val="multilevel"/>
    <w:tmpl w:val="AC723B48"/>
    <w:styleLink w:val="WWOutlineListStyle"/>
    <w:lvl w:ilvl="0">
      <w:start w:val="1"/>
      <w:numFmt w:val="decimal"/>
      <w:pStyle w:val="Titolo1"/>
      <w:lvlText w:val="%1."/>
      <w:lvlJc w:val="left"/>
      <w:pPr>
        <w:ind w:left="720" w:hanging="720"/>
      </w:pPr>
    </w:lvl>
    <w:lvl w:ilvl="1">
      <w:start w:val="1"/>
      <w:numFmt w:val="decimal"/>
      <w:pStyle w:val="Titolo2"/>
      <w:lvlText w:val="%2."/>
      <w:lvlJc w:val="left"/>
      <w:pPr>
        <w:ind w:left="1440" w:hanging="720"/>
      </w:pPr>
    </w:lvl>
    <w:lvl w:ilvl="2">
      <w:start w:val="1"/>
      <w:numFmt w:val="decimal"/>
      <w:pStyle w:val="Titolo3"/>
      <w:lvlText w:val="%3."/>
      <w:lvlJc w:val="left"/>
      <w:pPr>
        <w:ind w:left="2160" w:hanging="720"/>
      </w:pPr>
    </w:lvl>
    <w:lvl w:ilvl="3">
      <w:start w:val="1"/>
      <w:numFmt w:val="decimal"/>
      <w:pStyle w:val="Titolo4"/>
      <w:lvlText w:val="%4."/>
      <w:lvlJc w:val="left"/>
      <w:pPr>
        <w:ind w:left="2880" w:hanging="720"/>
      </w:pPr>
    </w:lvl>
    <w:lvl w:ilvl="4">
      <w:start w:val="1"/>
      <w:numFmt w:val="decimal"/>
      <w:pStyle w:val="Titolo5"/>
      <w:lvlText w:val="%5."/>
      <w:lvlJc w:val="left"/>
      <w:pPr>
        <w:ind w:left="3600" w:hanging="720"/>
      </w:pPr>
    </w:lvl>
    <w:lvl w:ilvl="5">
      <w:start w:val="1"/>
      <w:numFmt w:val="decimal"/>
      <w:pStyle w:val="Titolo6"/>
      <w:lvlText w:val="%6."/>
      <w:lvlJc w:val="left"/>
      <w:pPr>
        <w:ind w:left="4320" w:hanging="720"/>
      </w:pPr>
    </w:lvl>
    <w:lvl w:ilvl="6">
      <w:start w:val="1"/>
      <w:numFmt w:val="decimal"/>
      <w:pStyle w:val="Titolo7"/>
      <w:lvlText w:val="%7."/>
      <w:lvlJc w:val="left"/>
      <w:pPr>
        <w:ind w:left="5040" w:hanging="720"/>
      </w:pPr>
    </w:lvl>
    <w:lvl w:ilvl="7">
      <w:start w:val="1"/>
      <w:numFmt w:val="decimal"/>
      <w:pStyle w:val="Titolo8"/>
      <w:lvlText w:val="%8."/>
      <w:lvlJc w:val="left"/>
      <w:pPr>
        <w:ind w:left="5760" w:hanging="720"/>
      </w:pPr>
    </w:lvl>
    <w:lvl w:ilvl="8">
      <w:start w:val="1"/>
      <w:numFmt w:val="decimal"/>
      <w:pStyle w:val="Titolo9"/>
      <w:lvlText w:val="%9."/>
      <w:lvlJc w:val="left"/>
      <w:pPr>
        <w:ind w:left="6480" w:hanging="720"/>
      </w:pPr>
    </w:lvl>
  </w:abstractNum>
  <w:abstractNum w:abstractNumId="7" w15:restartNumberingAfterBreak="0">
    <w:nsid w:val="631E45A1"/>
    <w:multiLevelType w:val="multilevel"/>
    <w:tmpl w:val="CE7AD222"/>
    <w:styleLink w:val="WWOutlineListStyle1"/>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num w:numId="1">
    <w:abstractNumId w:val="6"/>
  </w:num>
  <w:num w:numId="2">
    <w:abstractNumId w:val="4"/>
  </w:num>
  <w:num w:numId="3">
    <w:abstractNumId w:val="0"/>
  </w:num>
  <w:num w:numId="4">
    <w:abstractNumId w:val="1"/>
  </w:num>
  <w:num w:numId="5">
    <w:abstractNumId w:val="2"/>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5FA"/>
    <w:rsid w:val="000879A4"/>
    <w:rsid w:val="002D5255"/>
    <w:rsid w:val="004562BF"/>
    <w:rsid w:val="005A35FA"/>
    <w:rsid w:val="005C3A42"/>
    <w:rsid w:val="0067431E"/>
    <w:rsid w:val="00807134"/>
    <w:rsid w:val="0091427D"/>
    <w:rsid w:val="00D542FD"/>
    <w:rsid w:val="00F20DA6"/>
    <w:rsid w:val="00F4165E"/>
    <w:rsid w:val="00F6319B"/>
    <w:rsid w:val="00FB1B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684D98"/>
  <w15:docId w15:val="{9DB587DC-7837-44DC-9CA7-3E5BD0E92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rPr>
      <w:lang w:val="en-US" w:eastAsia="en-US"/>
    </w:rPr>
  </w:style>
  <w:style w:type="paragraph" w:styleId="Titolo1">
    <w:name w:val="heading 1"/>
    <w:basedOn w:val="Normale"/>
    <w:next w:val="Normale"/>
    <w:qFormat/>
    <w:pPr>
      <w:keepNext/>
      <w:numPr>
        <w:numId w:val="1"/>
      </w:numPr>
      <w:spacing w:before="240" w:after="60"/>
      <w:outlineLvl w:val="0"/>
    </w:pPr>
    <w:rPr>
      <w:rFonts w:ascii="Cambria" w:hAnsi="Cambria"/>
      <w:b/>
      <w:bCs/>
      <w:kern w:val="3"/>
      <w:sz w:val="32"/>
      <w:szCs w:val="32"/>
    </w:rPr>
  </w:style>
  <w:style w:type="paragraph" w:styleId="Titolo2">
    <w:name w:val="heading 2"/>
    <w:basedOn w:val="Normale"/>
    <w:next w:val="Normale"/>
    <w:qFormat/>
    <w:pPr>
      <w:keepNext/>
      <w:numPr>
        <w:ilvl w:val="1"/>
        <w:numId w:val="1"/>
      </w:numPr>
      <w:spacing w:before="240" w:after="60"/>
      <w:outlineLvl w:val="1"/>
    </w:pPr>
    <w:rPr>
      <w:rFonts w:ascii="Cambria" w:hAnsi="Cambria"/>
      <w:b/>
      <w:bCs/>
      <w:i/>
      <w:iCs/>
      <w:sz w:val="28"/>
      <w:szCs w:val="28"/>
    </w:rPr>
  </w:style>
  <w:style w:type="paragraph" w:styleId="Titolo3">
    <w:name w:val="heading 3"/>
    <w:basedOn w:val="Normale"/>
    <w:next w:val="Normale"/>
    <w:qFormat/>
    <w:pPr>
      <w:keepNext/>
      <w:numPr>
        <w:ilvl w:val="2"/>
        <w:numId w:val="1"/>
      </w:numPr>
      <w:spacing w:before="240" w:after="60"/>
      <w:outlineLvl w:val="2"/>
    </w:pPr>
    <w:rPr>
      <w:rFonts w:ascii="Cambria" w:hAnsi="Cambria"/>
      <w:b/>
      <w:bCs/>
      <w:sz w:val="26"/>
      <w:szCs w:val="26"/>
    </w:rPr>
  </w:style>
  <w:style w:type="paragraph" w:styleId="Titolo4">
    <w:name w:val="heading 4"/>
    <w:basedOn w:val="Normale"/>
    <w:next w:val="Normale"/>
    <w:qFormat/>
    <w:pPr>
      <w:keepNext/>
      <w:numPr>
        <w:ilvl w:val="3"/>
        <w:numId w:val="1"/>
      </w:numPr>
      <w:spacing w:before="240" w:after="60"/>
      <w:outlineLvl w:val="3"/>
    </w:pPr>
    <w:rPr>
      <w:rFonts w:ascii="Calibri" w:hAnsi="Calibri"/>
      <w:b/>
      <w:bCs/>
      <w:sz w:val="28"/>
      <w:szCs w:val="28"/>
    </w:rPr>
  </w:style>
  <w:style w:type="paragraph" w:styleId="Titolo5">
    <w:name w:val="heading 5"/>
    <w:basedOn w:val="Normale"/>
    <w:next w:val="Normale"/>
    <w:qFormat/>
    <w:pPr>
      <w:numPr>
        <w:ilvl w:val="4"/>
        <w:numId w:val="1"/>
      </w:numPr>
      <w:spacing w:before="240" w:after="60"/>
      <w:outlineLvl w:val="4"/>
    </w:pPr>
    <w:rPr>
      <w:rFonts w:ascii="Calibri" w:hAnsi="Calibri"/>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rPr>
      <w:rFonts w:ascii="Calibri" w:hAnsi="Calibri"/>
      <w:sz w:val="24"/>
      <w:szCs w:val="24"/>
    </w:rPr>
  </w:style>
  <w:style w:type="paragraph" w:styleId="Titolo8">
    <w:name w:val="heading 8"/>
    <w:basedOn w:val="Normale"/>
    <w:next w:val="Normale"/>
    <w:qFormat/>
    <w:pPr>
      <w:numPr>
        <w:ilvl w:val="7"/>
        <w:numId w:val="1"/>
      </w:numPr>
      <w:spacing w:before="240" w:after="60"/>
      <w:outlineLvl w:val="7"/>
    </w:pPr>
    <w:rPr>
      <w:rFonts w:ascii="Calibri" w:hAnsi="Calibri"/>
      <w:i/>
      <w:iCs/>
      <w:sz w:val="24"/>
      <w:szCs w:val="24"/>
    </w:rPr>
  </w:style>
  <w:style w:type="paragraph" w:styleId="Titolo9">
    <w:name w:val="heading 9"/>
    <w:basedOn w:val="Normale"/>
    <w:next w:val="Normale"/>
    <w:qFormat/>
    <w:pPr>
      <w:numPr>
        <w:ilvl w:val="8"/>
        <w:numId w:val="1"/>
      </w:numPr>
      <w:spacing w:before="240" w:after="60"/>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WWOutlineListStyle">
    <w:name w:val="WW_OutlineListStyle"/>
    <w:basedOn w:val="Nessunelenco"/>
    <w:pPr>
      <w:numPr>
        <w:numId w:val="1"/>
      </w:numPr>
    </w:pPr>
  </w:style>
  <w:style w:type="character" w:customStyle="1" w:styleId="Titolo1Carattere">
    <w:name w:val="Titolo 1 Carattere"/>
    <w:basedOn w:val="Carpredefinitoparagrafo"/>
    <w:rPr>
      <w:rFonts w:ascii="Cambria" w:eastAsia="Times New Roman" w:hAnsi="Cambria" w:cs="Times New Roman"/>
      <w:b/>
      <w:bCs/>
      <w:kern w:val="3"/>
      <w:sz w:val="32"/>
      <w:szCs w:val="32"/>
    </w:rPr>
  </w:style>
  <w:style w:type="character" w:customStyle="1" w:styleId="Titolo2Carattere">
    <w:name w:val="Titolo 2 Carattere"/>
    <w:basedOn w:val="Carpredefinitoparagrafo"/>
    <w:rPr>
      <w:rFonts w:ascii="Cambria" w:eastAsia="Times New Roman" w:hAnsi="Cambria" w:cs="Times New Roman"/>
      <w:b/>
      <w:bCs/>
      <w:i/>
      <w:iCs/>
      <w:sz w:val="28"/>
      <w:szCs w:val="28"/>
    </w:rPr>
  </w:style>
  <w:style w:type="character" w:customStyle="1" w:styleId="Titolo3Carattere">
    <w:name w:val="Titolo 3 Carattere"/>
    <w:basedOn w:val="Carpredefinitoparagrafo"/>
    <w:rPr>
      <w:rFonts w:ascii="Cambria" w:eastAsia="Times New Roman" w:hAnsi="Cambria" w:cs="Times New Roman"/>
      <w:b/>
      <w:bCs/>
      <w:sz w:val="26"/>
      <w:szCs w:val="26"/>
    </w:rPr>
  </w:style>
  <w:style w:type="character" w:customStyle="1" w:styleId="Titolo4Carattere">
    <w:name w:val="Titolo 4 Carattere"/>
    <w:basedOn w:val="Carpredefinitoparagrafo"/>
    <w:rPr>
      <w:rFonts w:ascii="Calibri" w:eastAsia="Times New Roman" w:hAnsi="Calibri" w:cs="Times New Roman"/>
      <w:b/>
      <w:bCs/>
      <w:sz w:val="28"/>
      <w:szCs w:val="28"/>
    </w:rPr>
  </w:style>
  <w:style w:type="character" w:customStyle="1" w:styleId="Titolo5Carattere">
    <w:name w:val="Titolo 5 Carattere"/>
    <w:basedOn w:val="Carpredefinitoparagrafo"/>
    <w:rPr>
      <w:rFonts w:ascii="Calibri" w:eastAsia="Times New Roman" w:hAnsi="Calibri" w:cs="Times New Roman"/>
      <w:b/>
      <w:bCs/>
      <w:i/>
      <w:iCs/>
      <w:sz w:val="26"/>
      <w:szCs w:val="26"/>
    </w:rPr>
  </w:style>
  <w:style w:type="character" w:customStyle="1" w:styleId="Titolo6Carattere">
    <w:name w:val="Titolo 6 Carattere"/>
    <w:basedOn w:val="Carpredefinitoparagrafo"/>
    <w:rPr>
      <w:b/>
      <w:bCs/>
      <w:sz w:val="22"/>
      <w:szCs w:val="22"/>
    </w:rPr>
  </w:style>
  <w:style w:type="character" w:customStyle="1" w:styleId="Titolo7Carattere">
    <w:name w:val="Titolo 7 Carattere"/>
    <w:basedOn w:val="Carpredefinitoparagrafo"/>
    <w:rPr>
      <w:rFonts w:ascii="Calibri" w:eastAsia="Times New Roman" w:hAnsi="Calibri" w:cs="Times New Roman"/>
      <w:sz w:val="24"/>
      <w:szCs w:val="24"/>
    </w:rPr>
  </w:style>
  <w:style w:type="character" w:customStyle="1" w:styleId="Titolo8Carattere">
    <w:name w:val="Titolo 8 Carattere"/>
    <w:basedOn w:val="Carpredefinitoparagrafo"/>
    <w:rPr>
      <w:rFonts w:ascii="Calibri" w:eastAsia="Times New Roman" w:hAnsi="Calibri" w:cs="Times New Roman"/>
      <w:i/>
      <w:iCs/>
      <w:sz w:val="24"/>
      <w:szCs w:val="24"/>
    </w:rPr>
  </w:style>
  <w:style w:type="character" w:customStyle="1" w:styleId="Titolo9Carattere">
    <w:name w:val="Titolo 9 Carattere"/>
    <w:basedOn w:val="Carpredefinitoparagrafo"/>
    <w:rPr>
      <w:rFonts w:ascii="Cambria" w:eastAsia="Times New Roman" w:hAnsi="Cambria" w:cs="Times New Roman"/>
      <w:sz w:val="22"/>
      <w:szCs w:val="22"/>
    </w:rPr>
  </w:style>
  <w:style w:type="character" w:styleId="Collegamentoipertestuale">
    <w:name w:val="Hyperlink"/>
    <w:rPr>
      <w:color w:val="0000FF"/>
      <w:u w:val="single"/>
    </w:rPr>
  </w:style>
  <w:style w:type="paragraph" w:styleId="NormaleWeb">
    <w:name w:val="Normal (Web)"/>
    <w:basedOn w:val="Normale"/>
    <w:pPr>
      <w:spacing w:before="100" w:after="100"/>
    </w:pPr>
    <w:rPr>
      <w:rFonts w:ascii="Arial Unicode MS" w:eastAsia="Arial Unicode MS" w:hAnsi="Arial Unicode MS" w:cs="Arial Unicode MS"/>
      <w:color w:val="000000"/>
      <w:sz w:val="24"/>
      <w:szCs w:val="24"/>
      <w:lang w:val="it-IT" w:eastAsia="it-IT"/>
    </w:rPr>
  </w:style>
  <w:style w:type="paragraph" w:customStyle="1" w:styleId="Nomesociet">
    <w:name w:val="Nome società"/>
    <w:basedOn w:val="Normale"/>
    <w:pPr>
      <w:spacing w:line="280" w:lineRule="atLeast"/>
      <w:jc w:val="both"/>
    </w:pPr>
    <w:rPr>
      <w:rFonts w:ascii="Arial Black" w:hAnsi="Arial Black"/>
      <w:spacing w:val="-25"/>
      <w:sz w:val="32"/>
      <w:lang w:val="it-IT" w:eastAsia="ar-SA"/>
    </w:rPr>
  </w:style>
  <w:style w:type="paragraph" w:styleId="Intestazione">
    <w:name w:val="header"/>
    <w:basedOn w:val="Normale"/>
    <w:link w:val="IntestazioneCarattere1"/>
    <w:uiPriority w:val="99"/>
    <w:pPr>
      <w:tabs>
        <w:tab w:val="center" w:pos="4819"/>
        <w:tab w:val="right" w:pos="9638"/>
      </w:tabs>
    </w:pPr>
  </w:style>
  <w:style w:type="character" w:customStyle="1" w:styleId="IntestazioneCarattere">
    <w:name w:val="Intestazione Carattere"/>
    <w:basedOn w:val="Carpredefinitoparagrafo"/>
    <w:uiPriority w:val="99"/>
  </w:style>
  <w:style w:type="paragraph" w:styleId="Pidipagina">
    <w:name w:val="footer"/>
    <w:basedOn w:val="Normale"/>
    <w:link w:val="PidipaginaCarattere1"/>
    <w:uiPriority w:val="99"/>
    <w:pPr>
      <w:tabs>
        <w:tab w:val="center" w:pos="4819"/>
        <w:tab w:val="right" w:pos="9638"/>
      </w:tabs>
    </w:pPr>
  </w:style>
  <w:style w:type="character" w:customStyle="1" w:styleId="PidipaginaCarattere">
    <w:name w:val="Piè di pagina Carattere"/>
    <w:basedOn w:val="Carpredefinitoparagrafo"/>
    <w:uiPriority w:val="99"/>
  </w:style>
  <w:style w:type="paragraph" w:styleId="Paragrafoelenco">
    <w:name w:val="List Paragraph"/>
    <w:basedOn w:val="Normale"/>
    <w:qFormat/>
    <w:pPr>
      <w:ind w:left="720"/>
    </w:pPr>
  </w:style>
  <w:style w:type="paragraph" w:styleId="Testofumetto">
    <w:name w:val="Balloon Text"/>
    <w:basedOn w:val="Normale"/>
    <w:link w:val="TestofumettoCarattere1"/>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character" w:styleId="Collegamentovisitato">
    <w:name w:val="FollowedHyperlink"/>
    <w:uiPriority w:val="99"/>
    <w:semiHidden/>
    <w:unhideWhenUsed/>
    <w:rsid w:val="00FB1BBA"/>
    <w:rPr>
      <w:color w:val="800080"/>
      <w:u w:val="single"/>
    </w:rPr>
  </w:style>
  <w:style w:type="paragraph" w:styleId="Corpotesto">
    <w:name w:val="Body Text"/>
    <w:basedOn w:val="Normale"/>
    <w:link w:val="CorpotestoCarattere"/>
    <w:semiHidden/>
    <w:unhideWhenUsed/>
    <w:rsid w:val="00FB1BBA"/>
    <w:pPr>
      <w:spacing w:after="120" w:line="244" w:lineRule="auto"/>
      <w:ind w:left="10" w:hanging="10"/>
      <w:jc w:val="both"/>
      <w:textAlignment w:val="auto"/>
    </w:pPr>
    <w:rPr>
      <w:rFonts w:ascii="Arial" w:eastAsia="Arial" w:hAnsi="Arial" w:cs="Arial"/>
      <w:color w:val="000000"/>
      <w:kern w:val="2"/>
      <w:szCs w:val="22"/>
      <w:lang w:val="it-IT" w:eastAsia="ar-SA"/>
    </w:rPr>
  </w:style>
  <w:style w:type="character" w:customStyle="1" w:styleId="CorpotestoCarattere">
    <w:name w:val="Corpo testo Carattere"/>
    <w:basedOn w:val="Carpredefinitoparagrafo"/>
    <w:link w:val="Corpotesto"/>
    <w:semiHidden/>
    <w:rsid w:val="00FB1BBA"/>
    <w:rPr>
      <w:rFonts w:ascii="Arial" w:eastAsia="Arial" w:hAnsi="Arial" w:cs="Arial"/>
      <w:color w:val="000000"/>
      <w:kern w:val="2"/>
      <w:szCs w:val="22"/>
      <w:lang w:eastAsia="ar-SA"/>
    </w:rPr>
  </w:style>
  <w:style w:type="paragraph" w:customStyle="1" w:styleId="msonormal0">
    <w:name w:val="msonormal"/>
    <w:basedOn w:val="Normale"/>
    <w:semiHidden/>
    <w:rsid w:val="00FB1BBA"/>
    <w:pPr>
      <w:spacing w:before="100" w:after="100"/>
      <w:textAlignment w:val="auto"/>
    </w:pPr>
    <w:rPr>
      <w:rFonts w:ascii="Arial Unicode MS" w:eastAsia="Arial Unicode MS" w:hAnsi="Arial Unicode MS" w:cs="Arial Unicode MS"/>
      <w:color w:val="000000"/>
      <w:sz w:val="24"/>
      <w:szCs w:val="24"/>
      <w:lang w:val="it-IT" w:eastAsia="it-IT"/>
    </w:rPr>
  </w:style>
  <w:style w:type="paragraph" w:styleId="Elenco">
    <w:name w:val="List"/>
    <w:basedOn w:val="Corpotesto"/>
    <w:semiHidden/>
    <w:unhideWhenUsed/>
    <w:rsid w:val="00FB1BBA"/>
  </w:style>
  <w:style w:type="paragraph" w:customStyle="1" w:styleId="Intestazione1">
    <w:name w:val="Intestazione1"/>
    <w:basedOn w:val="Normale"/>
    <w:next w:val="Corpotesto"/>
    <w:semiHidden/>
    <w:rsid w:val="00FB1BBA"/>
    <w:pPr>
      <w:keepNext/>
      <w:spacing w:before="240" w:after="120" w:line="244" w:lineRule="auto"/>
      <w:ind w:left="10" w:hanging="10"/>
      <w:jc w:val="both"/>
      <w:textAlignment w:val="auto"/>
    </w:pPr>
    <w:rPr>
      <w:rFonts w:ascii="Liberation Sans" w:eastAsia="DejaVu Sans" w:hAnsi="Liberation Sans" w:cs="DejaVu Sans"/>
      <w:color w:val="000000"/>
      <w:kern w:val="2"/>
      <w:sz w:val="28"/>
      <w:szCs w:val="28"/>
      <w:lang w:val="it-IT" w:eastAsia="ar-SA"/>
    </w:rPr>
  </w:style>
  <w:style w:type="paragraph" w:customStyle="1" w:styleId="Didascalia1">
    <w:name w:val="Didascalia1"/>
    <w:basedOn w:val="Normale"/>
    <w:semiHidden/>
    <w:rsid w:val="00FB1BBA"/>
    <w:pPr>
      <w:suppressLineNumbers/>
      <w:spacing w:before="120" w:after="120" w:line="244" w:lineRule="auto"/>
      <w:ind w:left="10" w:hanging="10"/>
      <w:jc w:val="both"/>
      <w:textAlignment w:val="auto"/>
    </w:pPr>
    <w:rPr>
      <w:rFonts w:ascii="Arial" w:eastAsia="Arial" w:hAnsi="Arial" w:cs="Arial"/>
      <w:i/>
      <w:iCs/>
      <w:color w:val="000000"/>
      <w:kern w:val="2"/>
      <w:sz w:val="24"/>
      <w:szCs w:val="24"/>
      <w:lang w:val="it-IT" w:eastAsia="ar-SA"/>
    </w:rPr>
  </w:style>
  <w:style w:type="paragraph" w:customStyle="1" w:styleId="Indice">
    <w:name w:val="Indice"/>
    <w:basedOn w:val="Normale"/>
    <w:semiHidden/>
    <w:rsid w:val="00FB1BBA"/>
    <w:pPr>
      <w:suppressLineNumbers/>
      <w:spacing w:after="10" w:line="244" w:lineRule="auto"/>
      <w:ind w:left="10" w:hanging="10"/>
      <w:jc w:val="both"/>
      <w:textAlignment w:val="auto"/>
    </w:pPr>
    <w:rPr>
      <w:rFonts w:ascii="Arial" w:eastAsia="Arial" w:hAnsi="Arial" w:cs="Arial"/>
      <w:color w:val="000000"/>
      <w:kern w:val="2"/>
      <w:szCs w:val="22"/>
      <w:lang w:val="it-IT" w:eastAsia="ar-SA"/>
    </w:rPr>
  </w:style>
  <w:style w:type="paragraph" w:customStyle="1" w:styleId="Paragrafoelenco1">
    <w:name w:val="Paragrafo elenco1"/>
    <w:basedOn w:val="Normale"/>
    <w:semiHidden/>
    <w:rsid w:val="00FB1BBA"/>
    <w:pPr>
      <w:spacing w:after="10" w:line="244" w:lineRule="auto"/>
      <w:ind w:left="10" w:hanging="10"/>
      <w:jc w:val="both"/>
      <w:textAlignment w:val="auto"/>
    </w:pPr>
    <w:rPr>
      <w:rFonts w:ascii="Arial" w:eastAsia="Arial" w:hAnsi="Arial" w:cs="Arial"/>
      <w:color w:val="000000"/>
      <w:kern w:val="2"/>
      <w:szCs w:val="22"/>
      <w:lang w:val="it-IT" w:eastAsia="ar-SA"/>
    </w:rPr>
  </w:style>
  <w:style w:type="paragraph" w:customStyle="1" w:styleId="Testofumetto1">
    <w:name w:val="Testo fumetto1"/>
    <w:basedOn w:val="Normale"/>
    <w:semiHidden/>
    <w:rsid w:val="00FB1BBA"/>
    <w:pPr>
      <w:spacing w:after="10" w:line="244" w:lineRule="auto"/>
      <w:ind w:left="10" w:hanging="10"/>
      <w:jc w:val="both"/>
      <w:textAlignment w:val="auto"/>
    </w:pPr>
    <w:rPr>
      <w:rFonts w:ascii="Arial" w:eastAsia="Arial" w:hAnsi="Arial" w:cs="Arial"/>
      <w:color w:val="000000"/>
      <w:kern w:val="2"/>
      <w:szCs w:val="22"/>
      <w:lang w:val="it-IT" w:eastAsia="ar-SA"/>
    </w:rPr>
  </w:style>
  <w:style w:type="character" w:customStyle="1" w:styleId="Carpredefinitoparagrafo1">
    <w:name w:val="Car. predefinito paragrafo1"/>
    <w:rsid w:val="00FB1BBA"/>
  </w:style>
  <w:style w:type="character" w:customStyle="1" w:styleId="ListLabel1">
    <w:name w:val="ListLabel 1"/>
    <w:rsid w:val="00FB1BBA"/>
    <w:rPr>
      <w:rFonts w:ascii="Arial" w:eastAsia="Arial" w:hAnsi="Arial" w:cs="Arial" w:hint="default"/>
      <w:b/>
      <w:bCs w:val="0"/>
      <w:i/>
      <w:iCs w:val="0"/>
      <w:dstrike/>
      <w:color w:val="000000"/>
      <w:position w:val="0"/>
      <w:sz w:val="20"/>
      <w:szCs w:val="20"/>
      <w:vertAlign w:val="baseline"/>
    </w:rPr>
  </w:style>
  <w:style w:type="character" w:customStyle="1" w:styleId="ListLabel2">
    <w:name w:val="ListLabel 2"/>
    <w:rsid w:val="00FB1BBA"/>
    <w:rPr>
      <w:rFonts w:ascii="Arial" w:eastAsia="Arial" w:hAnsi="Arial" w:cs="Arial" w:hint="default"/>
      <w:b/>
      <w:bCs/>
      <w:i/>
      <w:iCs w:val="0"/>
      <w:dstrike/>
      <w:color w:val="000000"/>
      <w:position w:val="0"/>
      <w:sz w:val="20"/>
      <w:szCs w:val="20"/>
      <w:vertAlign w:val="baseline"/>
    </w:rPr>
  </w:style>
  <w:style w:type="character" w:customStyle="1" w:styleId="ListLabel3">
    <w:name w:val="ListLabel 3"/>
    <w:rsid w:val="00FB1BBA"/>
    <w:rPr>
      <w:rFonts w:ascii="Times New Roman" w:eastAsia="Times New Roman" w:hAnsi="Times New Roman" w:cs="Times New Roman" w:hint="default"/>
      <w:b/>
      <w:bCs w:val="0"/>
      <w:i/>
      <w:iCs w:val="0"/>
      <w:dstrike/>
      <w:color w:val="000000"/>
      <w:position w:val="0"/>
      <w:sz w:val="20"/>
      <w:szCs w:val="20"/>
      <w:vertAlign w:val="baseline"/>
    </w:rPr>
  </w:style>
  <w:style w:type="character" w:customStyle="1" w:styleId="ListLabel4">
    <w:name w:val="ListLabel 4"/>
    <w:rsid w:val="00FB1BBA"/>
    <w:rPr>
      <w:rFonts w:ascii="Arial" w:eastAsia="Arial" w:hAnsi="Arial" w:cs="Arial" w:hint="default"/>
      <w:b/>
      <w:bCs w:val="0"/>
      <w:i/>
      <w:iCs/>
      <w:dstrike/>
      <w:color w:val="000000"/>
      <w:position w:val="0"/>
      <w:sz w:val="20"/>
      <w:szCs w:val="20"/>
      <w:vertAlign w:val="baseline"/>
    </w:rPr>
  </w:style>
  <w:style w:type="character" w:customStyle="1" w:styleId="ListLabel5">
    <w:name w:val="ListLabel 5"/>
    <w:rsid w:val="00FB1BBA"/>
    <w:rPr>
      <w:rFonts w:ascii="Courier New" w:hAnsi="Courier New" w:cs="Courier New" w:hint="default"/>
    </w:rPr>
  </w:style>
  <w:style w:type="character" w:customStyle="1" w:styleId="IntestazioneCarattere1">
    <w:name w:val="Intestazione Carattere1"/>
    <w:basedOn w:val="Carpredefinitoparagrafo"/>
    <w:link w:val="Intestazione"/>
    <w:locked/>
    <w:rsid w:val="00FB1BBA"/>
    <w:rPr>
      <w:lang w:val="en-US" w:eastAsia="en-US"/>
    </w:rPr>
  </w:style>
  <w:style w:type="character" w:customStyle="1" w:styleId="PidipaginaCarattere1">
    <w:name w:val="Piè di pagina Carattere1"/>
    <w:basedOn w:val="Carpredefinitoparagrafo"/>
    <w:link w:val="Pidipagina"/>
    <w:locked/>
    <w:rsid w:val="00FB1BBA"/>
    <w:rPr>
      <w:lang w:val="en-US" w:eastAsia="en-US"/>
    </w:rPr>
  </w:style>
  <w:style w:type="character" w:customStyle="1" w:styleId="TestofumettoCarattere1">
    <w:name w:val="Testo fumetto Carattere1"/>
    <w:basedOn w:val="Carpredefinitoparagrafo"/>
    <w:link w:val="Testofumetto"/>
    <w:locked/>
    <w:rsid w:val="00FB1BBA"/>
    <w:rPr>
      <w:rFonts w:ascii="Tahoma" w:hAnsi="Tahoma" w:cs="Tahoma"/>
      <w:sz w:val="16"/>
      <w:szCs w:val="16"/>
      <w:lang w:val="en-US" w:eastAsia="en-US"/>
    </w:rPr>
  </w:style>
  <w:style w:type="table" w:styleId="Grigliatabella">
    <w:name w:val="Table Grid"/>
    <w:basedOn w:val="Tabellanormale"/>
    <w:uiPriority w:val="59"/>
    <w:rsid w:val="00FB1BBA"/>
    <w:pPr>
      <w:autoSpaceDN/>
      <w:textAlignment w:val="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OutlineListStyle2">
    <w:name w:val="WW_OutlineListStyle_2"/>
    <w:rsid w:val="00FB1BBA"/>
    <w:pPr>
      <w:numPr>
        <w:numId w:val="6"/>
      </w:numPr>
    </w:pPr>
  </w:style>
  <w:style w:type="numbering" w:customStyle="1" w:styleId="WWOutlineListStyle1">
    <w:name w:val="WW_OutlineListStyle_1"/>
    <w:rsid w:val="00FB1BBA"/>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010416">
      <w:bodyDiv w:val="1"/>
      <w:marLeft w:val="0"/>
      <w:marRight w:val="0"/>
      <w:marTop w:val="0"/>
      <w:marBottom w:val="0"/>
      <w:divBdr>
        <w:top w:val="none" w:sz="0" w:space="0" w:color="auto"/>
        <w:left w:val="none" w:sz="0" w:space="0" w:color="auto"/>
        <w:bottom w:val="none" w:sz="0" w:space="0" w:color="auto"/>
        <w:right w:val="none" w:sz="0" w:space="0" w:color="auto"/>
      </w:divBdr>
    </w:div>
    <w:div w:id="1427843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C3912C4B0A84439885D8E71118648FE"/>
        <w:category>
          <w:name w:val="Generale"/>
          <w:gallery w:val="placeholder"/>
        </w:category>
        <w:types>
          <w:type w:val="bbPlcHdr"/>
        </w:types>
        <w:behaviors>
          <w:behavior w:val="content"/>
        </w:behaviors>
        <w:guid w:val="{B0307ABA-6169-488B-BFF4-B40A6A7C96EB}"/>
      </w:docPartPr>
      <w:docPartBody>
        <w:p w:rsidR="002038CC" w:rsidRDefault="00044F8A" w:rsidP="00044F8A">
          <w:pPr>
            <w:pStyle w:val="DC3912C4B0A84439885D8E71118648FE"/>
          </w:pPr>
          <w:r>
            <w:t>[Digitare qui]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DejaVu Sans">
    <w:charset w:val="00"/>
    <w:family w:val="swiss"/>
    <w:pitch w:val="variable"/>
    <w:sig w:usb0="E7002EFF" w:usb1="5200F5FF" w:usb2="0A242021" w:usb3="00000000" w:csb0="000001FF" w:csb1="00000000"/>
  </w:font>
  <w:font w:name="Apple Chancery">
    <w:altName w:val="Courier New"/>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F8A"/>
    <w:rsid w:val="00044F8A"/>
    <w:rsid w:val="002038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C3912C4B0A84439885D8E71118648FE">
    <w:name w:val="DC3912C4B0A84439885D8E71118648FE"/>
    <w:rsid w:val="00044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1711</Words>
  <Characters>9755</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Infomove</Company>
  <LinksUpToDate>false</LinksUpToDate>
  <CharactersWithSpaces>11444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sabrinadamiani79@gmail.com</cp:lastModifiedBy>
  <cp:revision>10</cp:revision>
  <dcterms:created xsi:type="dcterms:W3CDTF">2021-07-14T07:08:00Z</dcterms:created>
  <dcterms:modified xsi:type="dcterms:W3CDTF">2022-08-25T15:56:00Z</dcterms:modified>
</cp:coreProperties>
</file>